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CC6A06" w14:textId="77777777" w:rsidR="00236630" w:rsidRDefault="00236630" w:rsidP="00236630">
      <w:pPr>
        <w:jc w:val="center"/>
        <w:rPr>
          <w:sz w:val="144"/>
          <w:szCs w:val="144"/>
        </w:rPr>
      </w:pPr>
    </w:p>
    <w:p w14:paraId="140C4E16" w14:textId="77777777" w:rsidR="00236630" w:rsidRDefault="00236630" w:rsidP="00236630">
      <w:pPr>
        <w:jc w:val="center"/>
        <w:rPr>
          <w:sz w:val="144"/>
          <w:szCs w:val="144"/>
        </w:rPr>
      </w:pPr>
    </w:p>
    <w:p w14:paraId="371C56AB" w14:textId="77777777" w:rsidR="00236630" w:rsidRDefault="00236630" w:rsidP="00236630">
      <w:pPr>
        <w:jc w:val="center"/>
        <w:rPr>
          <w:sz w:val="144"/>
          <w:szCs w:val="144"/>
        </w:rPr>
      </w:pPr>
    </w:p>
    <w:p w14:paraId="5535AC32" w14:textId="77777777" w:rsidR="000A0779" w:rsidRPr="00DB7144" w:rsidRDefault="00236630" w:rsidP="00236630">
      <w:pPr>
        <w:jc w:val="center"/>
        <w:rPr>
          <w:b/>
          <w:sz w:val="72"/>
          <w:szCs w:val="72"/>
        </w:rPr>
      </w:pPr>
      <w:r w:rsidRPr="00DB7144">
        <w:rPr>
          <w:b/>
          <w:sz w:val="72"/>
          <w:szCs w:val="72"/>
        </w:rPr>
        <w:t>ANEXOS</w:t>
      </w:r>
    </w:p>
    <w:p w14:paraId="071BDE59" w14:textId="77777777" w:rsidR="00236630" w:rsidRDefault="00236630" w:rsidP="00236630">
      <w:pPr>
        <w:jc w:val="center"/>
        <w:rPr>
          <w:sz w:val="24"/>
          <w:szCs w:val="24"/>
        </w:rPr>
      </w:pPr>
    </w:p>
    <w:p w14:paraId="532DAA30" w14:textId="77777777" w:rsidR="00236630" w:rsidRDefault="00236630" w:rsidP="00236630">
      <w:pPr>
        <w:jc w:val="center"/>
        <w:rPr>
          <w:sz w:val="24"/>
          <w:szCs w:val="24"/>
        </w:rPr>
      </w:pPr>
    </w:p>
    <w:p w14:paraId="19E6D393" w14:textId="77777777" w:rsidR="00236630" w:rsidRDefault="00236630" w:rsidP="00236630">
      <w:pPr>
        <w:jc w:val="center"/>
        <w:rPr>
          <w:sz w:val="24"/>
          <w:szCs w:val="24"/>
        </w:rPr>
      </w:pPr>
    </w:p>
    <w:p w14:paraId="474F639A" w14:textId="77777777" w:rsidR="00236630" w:rsidRDefault="00236630" w:rsidP="00236630">
      <w:pPr>
        <w:jc w:val="center"/>
        <w:rPr>
          <w:sz w:val="24"/>
          <w:szCs w:val="24"/>
        </w:rPr>
      </w:pPr>
    </w:p>
    <w:p w14:paraId="4BACE36F" w14:textId="77777777" w:rsidR="00236630" w:rsidRDefault="00236630" w:rsidP="00236630">
      <w:pPr>
        <w:jc w:val="center"/>
        <w:rPr>
          <w:sz w:val="24"/>
          <w:szCs w:val="24"/>
        </w:rPr>
      </w:pPr>
    </w:p>
    <w:p w14:paraId="429E0705" w14:textId="77777777" w:rsidR="00236630" w:rsidRDefault="00236630" w:rsidP="00236630">
      <w:pPr>
        <w:jc w:val="center"/>
        <w:rPr>
          <w:sz w:val="24"/>
          <w:szCs w:val="24"/>
        </w:rPr>
      </w:pPr>
    </w:p>
    <w:p w14:paraId="438021A9" w14:textId="77777777" w:rsidR="00236630" w:rsidRDefault="00236630" w:rsidP="00236630">
      <w:pPr>
        <w:jc w:val="center"/>
        <w:rPr>
          <w:sz w:val="24"/>
          <w:szCs w:val="24"/>
        </w:rPr>
      </w:pPr>
    </w:p>
    <w:p w14:paraId="259817E1" w14:textId="77777777" w:rsidR="00236630" w:rsidRDefault="00236630" w:rsidP="00236630">
      <w:pPr>
        <w:jc w:val="center"/>
        <w:rPr>
          <w:sz w:val="24"/>
          <w:szCs w:val="24"/>
        </w:rPr>
      </w:pPr>
    </w:p>
    <w:p w14:paraId="56D8D127" w14:textId="77777777" w:rsidR="00236630" w:rsidRDefault="00236630" w:rsidP="00236630">
      <w:pPr>
        <w:jc w:val="center"/>
        <w:rPr>
          <w:sz w:val="24"/>
          <w:szCs w:val="24"/>
        </w:rPr>
      </w:pPr>
    </w:p>
    <w:p w14:paraId="56DCAAC5" w14:textId="77777777" w:rsidR="00236630" w:rsidRDefault="00236630" w:rsidP="00236630">
      <w:pPr>
        <w:jc w:val="center"/>
        <w:rPr>
          <w:rFonts w:ascii="Arial" w:hAnsi="Arial" w:cs="Arial"/>
          <w:b/>
          <w:sz w:val="24"/>
        </w:rPr>
      </w:pPr>
    </w:p>
    <w:p w14:paraId="6A902D18" w14:textId="77777777" w:rsidR="00236630" w:rsidRDefault="00236630" w:rsidP="00236630">
      <w:pPr>
        <w:jc w:val="center"/>
        <w:rPr>
          <w:rFonts w:ascii="Arial" w:hAnsi="Arial" w:cs="Arial"/>
          <w:b/>
          <w:sz w:val="24"/>
        </w:rPr>
      </w:pPr>
    </w:p>
    <w:p w14:paraId="69BB0BB1" w14:textId="77777777" w:rsidR="00296884" w:rsidRDefault="00296884" w:rsidP="00236630">
      <w:pPr>
        <w:jc w:val="center"/>
        <w:rPr>
          <w:rFonts w:ascii="Arial" w:hAnsi="Arial" w:cs="Arial"/>
          <w:b/>
          <w:sz w:val="24"/>
        </w:rPr>
      </w:pPr>
      <w:r>
        <w:rPr>
          <w:rFonts w:ascii="Arial" w:hAnsi="Arial" w:cs="Arial"/>
          <w:b/>
          <w:sz w:val="24"/>
        </w:rPr>
        <w:t>ANEXO I – JUSTIFICATIVAS</w:t>
      </w:r>
    </w:p>
    <w:p w14:paraId="47BC8368" w14:textId="77777777" w:rsidR="00296884" w:rsidRPr="00260B95" w:rsidRDefault="00296884" w:rsidP="00361290">
      <w:pPr>
        <w:ind w:left="567"/>
        <w:jc w:val="both"/>
        <w:rPr>
          <w:rFonts w:ascii="Arial" w:hAnsi="Arial" w:cs="Arial"/>
        </w:rPr>
      </w:pPr>
      <w:r w:rsidRPr="00260B95">
        <w:rPr>
          <w:rFonts w:ascii="Arial" w:hAnsi="Arial" w:cs="Arial"/>
          <w:b/>
        </w:rPr>
        <w:t>Finalidade</w:t>
      </w:r>
      <w:r w:rsidRPr="00260B95">
        <w:rPr>
          <w:rFonts w:ascii="Arial" w:hAnsi="Arial" w:cs="Arial"/>
        </w:rPr>
        <w:t>: este anexo tem por finalidade incluir exigências e particularidades em função da alienação a ser realizada, previstas no Termo de Referência e que aqui, após relacionadas, passam a ser parte integrante do mesmo.</w:t>
      </w:r>
    </w:p>
    <w:p w14:paraId="2609FB28" w14:textId="77777777" w:rsidR="00296884" w:rsidRPr="00260B95" w:rsidRDefault="00296884" w:rsidP="00361290">
      <w:pPr>
        <w:ind w:left="567"/>
        <w:jc w:val="both"/>
        <w:rPr>
          <w:rFonts w:ascii="Arial" w:hAnsi="Arial" w:cs="Arial"/>
          <w:b/>
        </w:rPr>
      </w:pPr>
      <w:r w:rsidRPr="00260B95">
        <w:rPr>
          <w:rFonts w:ascii="Arial" w:hAnsi="Arial" w:cs="Arial"/>
          <w:b/>
        </w:rPr>
        <w:t>Justificativas:</w:t>
      </w:r>
    </w:p>
    <w:p w14:paraId="6DA9C3B9" w14:textId="77777777" w:rsidR="008F51E3" w:rsidRPr="00260B95" w:rsidRDefault="008F51E3" w:rsidP="00361290">
      <w:pPr>
        <w:ind w:left="567"/>
        <w:jc w:val="both"/>
        <w:rPr>
          <w:rFonts w:ascii="Arial" w:hAnsi="Arial" w:cs="Arial"/>
          <w:b/>
          <w:u w:val="single"/>
        </w:rPr>
      </w:pPr>
      <w:r w:rsidRPr="00260B95">
        <w:rPr>
          <w:rFonts w:ascii="Arial" w:hAnsi="Arial" w:cs="Arial"/>
          <w:b/>
          <w:u w:val="single"/>
        </w:rPr>
        <w:t xml:space="preserve">Da adoção pelo uso do de licitação FORMA PRESENCIAL – LEI 13.303/2016, ART. 54, Inciso VI - “MAIOR OFERTA” </w:t>
      </w:r>
    </w:p>
    <w:p w14:paraId="24C67CDB" w14:textId="77777777" w:rsidR="008F51E3" w:rsidRPr="002E51D1" w:rsidRDefault="008F51E3" w:rsidP="00361290">
      <w:pPr>
        <w:ind w:left="567"/>
        <w:jc w:val="both"/>
        <w:rPr>
          <w:rFonts w:ascii="Arial" w:hAnsi="Arial" w:cs="Arial"/>
        </w:rPr>
      </w:pPr>
      <w:r w:rsidRPr="00260B95">
        <w:rPr>
          <w:rFonts w:ascii="Arial" w:hAnsi="Arial" w:cs="Arial"/>
        </w:rPr>
        <w:t xml:space="preserve">Como se trata de alienação de </w:t>
      </w:r>
      <w:r w:rsidR="002E51D1">
        <w:rPr>
          <w:rFonts w:ascii="Arial" w:hAnsi="Arial" w:cs="Arial"/>
        </w:rPr>
        <w:t>imóveis de propriedade</w:t>
      </w:r>
      <w:r w:rsidRPr="00260B95">
        <w:rPr>
          <w:rFonts w:ascii="Arial" w:hAnsi="Arial" w:cs="Arial"/>
        </w:rPr>
        <w:t xml:space="preserve"> da Codevasf, </w:t>
      </w:r>
      <w:r w:rsidR="002E51D1">
        <w:rPr>
          <w:rFonts w:ascii="Arial" w:hAnsi="Arial" w:cs="Arial"/>
        </w:rPr>
        <w:t xml:space="preserve">exige a forma de disputa pela “maior oferta”, </w:t>
      </w:r>
      <w:r w:rsidRPr="00260B95">
        <w:rPr>
          <w:rFonts w:ascii="Arial" w:hAnsi="Arial" w:cs="Arial"/>
        </w:rPr>
        <w:t>como tipo de licitação, visto que o SISTEMA COMPRAS GOVERNAMENTAIS, administrado pelo Ministério da Economia, não contempla essa modalidade, impossibilitando assim, a realização do certame na forma eletrônica, buscando no entanto, assegurar a eficiência nesta alienação, a competitividade entre os licitantes, assegurar o tratamento isonômico, buscar maior simplificação, celeridade, transparência e eficiência nos procedimentos para realização do certame e a seleção da proposta mais vantajos</w:t>
      </w:r>
      <w:r w:rsidR="002E51D1">
        <w:rPr>
          <w:rFonts w:ascii="Arial" w:hAnsi="Arial" w:cs="Arial"/>
        </w:rPr>
        <w:t xml:space="preserve">a para a administração pública, </w:t>
      </w:r>
      <w:r w:rsidR="002E51D1" w:rsidRPr="002E51D1">
        <w:rPr>
          <w:rFonts w:ascii="Arial" w:hAnsi="Arial" w:cs="Arial"/>
        </w:rPr>
        <w:t>adotou-se o “ PROCEDI</w:t>
      </w:r>
      <w:r w:rsidR="002E51D1">
        <w:rPr>
          <w:rFonts w:ascii="Arial" w:hAnsi="Arial" w:cs="Arial"/>
        </w:rPr>
        <w:t>MENTO DE LICITAÇÃO – PRESENCIAL.</w:t>
      </w:r>
      <w:r w:rsidR="002E51D1" w:rsidRPr="002E51D1">
        <w:rPr>
          <w:rFonts w:ascii="Arial" w:hAnsi="Arial" w:cs="Arial"/>
        </w:rPr>
        <w:t>”</w:t>
      </w:r>
    </w:p>
    <w:p w14:paraId="212A24AA" w14:textId="77777777" w:rsidR="00112C1B" w:rsidRPr="00260B95" w:rsidRDefault="00112C1B" w:rsidP="00361290">
      <w:pPr>
        <w:ind w:left="567"/>
        <w:jc w:val="both"/>
        <w:rPr>
          <w:rFonts w:ascii="Arial" w:hAnsi="Arial" w:cs="Arial"/>
        </w:rPr>
      </w:pPr>
      <w:r w:rsidRPr="00260B95">
        <w:rPr>
          <w:rFonts w:ascii="Arial" w:hAnsi="Arial" w:cs="Arial"/>
          <w:b/>
          <w:u w:val="single"/>
        </w:rPr>
        <w:t>Participação de Consórcios</w:t>
      </w:r>
      <w:r w:rsidRPr="00260B95">
        <w:rPr>
          <w:rFonts w:ascii="Arial" w:hAnsi="Arial" w:cs="Arial"/>
        </w:rPr>
        <w:t xml:space="preserve">: </w:t>
      </w:r>
    </w:p>
    <w:p w14:paraId="68CD4042" w14:textId="77777777" w:rsidR="00112C1B" w:rsidRPr="00260B95" w:rsidRDefault="00112C1B" w:rsidP="00361290">
      <w:pPr>
        <w:ind w:left="567"/>
        <w:jc w:val="both"/>
        <w:rPr>
          <w:rFonts w:ascii="Arial" w:hAnsi="Arial" w:cs="Arial"/>
        </w:rPr>
      </w:pPr>
      <w:r w:rsidRPr="00260B95">
        <w:rPr>
          <w:rFonts w:ascii="Arial" w:hAnsi="Arial" w:cs="Arial"/>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25270E27" w14:textId="5BFEEA88" w:rsidR="00320CA7" w:rsidRPr="00260B95" w:rsidRDefault="00112C1B" w:rsidP="00361290">
      <w:pPr>
        <w:ind w:left="567"/>
        <w:jc w:val="both"/>
        <w:rPr>
          <w:rFonts w:ascii="Arial" w:hAnsi="Arial" w:cs="Arial"/>
        </w:rPr>
      </w:pPr>
      <w:r w:rsidRPr="00260B95">
        <w:rPr>
          <w:rFonts w:ascii="Arial" w:hAnsi="Arial" w:cs="Arial"/>
          <w:b/>
          <w:u w:val="single"/>
        </w:rPr>
        <w:t>Divulgação do valor estimado:</w:t>
      </w:r>
      <w:r w:rsidRPr="00260B95">
        <w:rPr>
          <w:rFonts w:ascii="Arial" w:hAnsi="Arial" w:cs="Arial"/>
        </w:rPr>
        <w:t xml:space="preserve"> Público – em atendimento ao art. 34 da lei 13.303/16, é esclarecido que o valor mínimo para as propostas </w:t>
      </w:r>
      <w:r w:rsidR="00022F27" w:rsidRPr="00260B95">
        <w:rPr>
          <w:rFonts w:ascii="Arial" w:hAnsi="Arial" w:cs="Arial"/>
        </w:rPr>
        <w:t>se torna</w:t>
      </w:r>
      <w:r w:rsidRPr="00260B95">
        <w:rPr>
          <w:rFonts w:ascii="Arial" w:hAnsi="Arial" w:cs="Arial"/>
        </w:rPr>
        <w:t xml:space="preserve"> público em razão </w:t>
      </w:r>
      <w:r w:rsidR="00D37130" w:rsidRPr="00260B95">
        <w:rPr>
          <w:rFonts w:ascii="Arial" w:hAnsi="Arial" w:cs="Arial"/>
        </w:rPr>
        <w:t xml:space="preserve">da previsão de desclassificação das propostas de valor inferior ao preço mínimo </w:t>
      </w:r>
      <w:r w:rsidR="0086336A">
        <w:rPr>
          <w:rFonts w:ascii="Arial" w:hAnsi="Arial" w:cs="Arial"/>
        </w:rPr>
        <w:t>do imóvel</w:t>
      </w:r>
      <w:r w:rsidR="00D12885">
        <w:rPr>
          <w:rFonts w:ascii="Arial" w:hAnsi="Arial" w:cs="Arial"/>
        </w:rPr>
        <w:t>, bem como recolher a quantia a título de adiantamento</w:t>
      </w:r>
      <w:r w:rsidR="00320CA7" w:rsidRPr="00260B95">
        <w:rPr>
          <w:rFonts w:ascii="Arial" w:hAnsi="Arial" w:cs="Arial"/>
        </w:rPr>
        <w:t xml:space="preserve"> inferior ao</w:t>
      </w:r>
      <w:r w:rsidR="00D12885">
        <w:rPr>
          <w:rFonts w:ascii="Arial" w:hAnsi="Arial" w:cs="Arial"/>
        </w:rPr>
        <w:t xml:space="preserve"> valor</w:t>
      </w:r>
      <w:r w:rsidR="00320CA7" w:rsidRPr="00260B95">
        <w:rPr>
          <w:rFonts w:ascii="Arial" w:hAnsi="Arial" w:cs="Arial"/>
        </w:rPr>
        <w:t xml:space="preserve"> estipulado, desta forma, o licit</w:t>
      </w:r>
      <w:r w:rsidR="00D12885">
        <w:rPr>
          <w:rFonts w:ascii="Arial" w:hAnsi="Arial" w:cs="Arial"/>
        </w:rPr>
        <w:t>ante deverá ter conhecimento do</w:t>
      </w:r>
      <w:r w:rsidR="00D12885" w:rsidRPr="00260B95">
        <w:rPr>
          <w:rFonts w:ascii="Arial" w:hAnsi="Arial" w:cs="Arial"/>
        </w:rPr>
        <w:t xml:space="preserve"> preço mínimo</w:t>
      </w:r>
      <w:r w:rsidR="00D12885">
        <w:rPr>
          <w:rFonts w:ascii="Arial" w:hAnsi="Arial" w:cs="Arial"/>
        </w:rPr>
        <w:t xml:space="preserve"> na hora de elaboração da</w:t>
      </w:r>
      <w:r w:rsidR="00D12885" w:rsidRPr="00260B95">
        <w:rPr>
          <w:rFonts w:ascii="Arial" w:hAnsi="Arial" w:cs="Arial"/>
        </w:rPr>
        <w:t xml:space="preserve"> proposta</w:t>
      </w:r>
      <w:r w:rsidR="00320CA7" w:rsidRPr="00260B95">
        <w:rPr>
          <w:rFonts w:ascii="Arial" w:hAnsi="Arial" w:cs="Arial"/>
        </w:rPr>
        <w:t>.</w:t>
      </w:r>
    </w:p>
    <w:p w14:paraId="6656B067" w14:textId="77777777" w:rsidR="00320CA7" w:rsidRPr="00260B95" w:rsidRDefault="00320CA7" w:rsidP="00361290">
      <w:pPr>
        <w:suppressAutoHyphens/>
        <w:ind w:left="567"/>
        <w:jc w:val="both"/>
        <w:rPr>
          <w:rFonts w:ascii="Arial" w:eastAsia="Times New Roman" w:hAnsi="Arial" w:cs="Arial"/>
          <w:lang w:eastAsia="zh-CN"/>
        </w:rPr>
      </w:pPr>
      <w:r w:rsidRPr="00260B95">
        <w:rPr>
          <w:rFonts w:ascii="Arial" w:hAnsi="Arial" w:cs="Arial"/>
        </w:rPr>
        <w:t xml:space="preserve">Os preços mínimos foram aprovados pela Diretoria Executiva da Codevasf com base em Relatório de Avaliação consubstanciado em pesquisas de mercado seguindo os padrões preconizados pelas Normas da ABNT – Associação Brasileira de Normas Técnicas e atende </w:t>
      </w:r>
      <w:r w:rsidRPr="00260B95">
        <w:rPr>
          <w:rFonts w:ascii="Arial" w:eastAsia="Times New Roman" w:hAnsi="Arial" w:cs="Arial"/>
        </w:rPr>
        <w:t>a recomendação do subitem 4.2.1.3 do Relatório da CGU a que faz referência o Acórdão nº 029/2009 do TCU:</w:t>
      </w:r>
    </w:p>
    <w:p w14:paraId="26BA4F23" w14:textId="77777777" w:rsidR="00320CA7" w:rsidRPr="00320CA7" w:rsidRDefault="00320CA7" w:rsidP="00361290">
      <w:pPr>
        <w:suppressAutoHyphens/>
        <w:spacing w:after="0" w:line="240" w:lineRule="auto"/>
        <w:ind w:left="567" w:right="-943"/>
        <w:jc w:val="both"/>
        <w:rPr>
          <w:rFonts w:ascii="Arial" w:eastAsia="Times New Roman" w:hAnsi="Arial" w:cs="Arial"/>
          <w:lang w:eastAsia="zh-CN"/>
        </w:rPr>
      </w:pPr>
    </w:p>
    <w:p w14:paraId="547AC4E2" w14:textId="77777777" w:rsidR="00320CA7" w:rsidRPr="00320CA7" w:rsidRDefault="00320CA7" w:rsidP="00361290">
      <w:pPr>
        <w:suppressAutoHyphens/>
        <w:spacing w:after="0" w:line="240" w:lineRule="auto"/>
        <w:ind w:left="567" w:right="-943"/>
        <w:jc w:val="both"/>
        <w:rPr>
          <w:rFonts w:ascii="Arial" w:eastAsia="Times New Roman" w:hAnsi="Arial" w:cs="Arial"/>
          <w:i/>
          <w:iCs/>
        </w:rPr>
      </w:pPr>
      <w:r w:rsidRPr="00320CA7">
        <w:rPr>
          <w:rFonts w:ascii="Arial" w:eastAsia="Times New Roman" w:hAnsi="Arial" w:cs="Arial"/>
        </w:rPr>
        <w:tab/>
      </w:r>
      <w:r w:rsidRPr="00320CA7">
        <w:rPr>
          <w:rFonts w:ascii="Arial" w:eastAsia="Times New Roman" w:hAnsi="Arial" w:cs="Arial"/>
        </w:rPr>
        <w:tab/>
      </w:r>
      <w:r w:rsidRPr="00320CA7">
        <w:rPr>
          <w:rFonts w:ascii="Arial" w:eastAsia="Times New Roman" w:hAnsi="Arial" w:cs="Arial"/>
          <w:i/>
          <w:iCs/>
        </w:rPr>
        <w:t>RECOMENDAÇÃO</w:t>
      </w:r>
    </w:p>
    <w:p w14:paraId="04E003C6" w14:textId="77777777" w:rsidR="00320CA7" w:rsidRPr="00320CA7" w:rsidRDefault="00320CA7" w:rsidP="00361290">
      <w:pPr>
        <w:suppressAutoHyphens/>
        <w:spacing w:after="0" w:line="240" w:lineRule="auto"/>
        <w:ind w:left="1418"/>
        <w:jc w:val="both"/>
        <w:rPr>
          <w:rFonts w:ascii="Arial" w:eastAsia="Times New Roman" w:hAnsi="Arial" w:cs="Arial"/>
          <w:lang w:eastAsia="zh-CN"/>
        </w:rPr>
      </w:pPr>
      <w:r w:rsidRPr="00320CA7">
        <w:rPr>
          <w:rFonts w:ascii="Arial" w:eastAsia="Times New Roman" w:hAnsi="Arial" w:cs="Arial"/>
          <w:i/>
          <w:iCs/>
        </w:rPr>
        <w:t>Recomendamos que a Codevasf inclua em seus normativos referentes a alienação de lotes de terra, tanto irrigáveis como de sequeiro, procedimentos que contemplem a avaliação prévia à cada operação de venda</w:t>
      </w:r>
      <w:r w:rsidRPr="00320CA7">
        <w:rPr>
          <w:rFonts w:ascii="Arial" w:eastAsia="Times New Roman" w:hAnsi="Arial" w:cs="Arial"/>
          <w:iCs/>
        </w:rPr>
        <w:t xml:space="preserve">, </w:t>
      </w:r>
      <w:r w:rsidRPr="00320CA7">
        <w:rPr>
          <w:rFonts w:ascii="Arial" w:eastAsia="Times New Roman" w:hAnsi="Arial" w:cs="Arial"/>
          <w:bCs/>
          <w:iCs/>
        </w:rPr>
        <w:t>considerando não somente a correção através de índice de preços</w:t>
      </w:r>
      <w:r w:rsidRPr="00320CA7">
        <w:rPr>
          <w:rFonts w:ascii="Arial" w:eastAsia="Times New Roman" w:hAnsi="Arial" w:cs="Arial"/>
          <w:i/>
          <w:iCs/>
        </w:rPr>
        <w:t>, mas também todos os demais fatos ou condições que venham a ensejar alteração sobre o val</w:t>
      </w:r>
      <w:r w:rsidRPr="00260B95">
        <w:rPr>
          <w:rFonts w:ascii="Arial" w:eastAsia="Times New Roman" w:hAnsi="Arial" w:cs="Arial"/>
          <w:i/>
          <w:iCs/>
        </w:rPr>
        <w:t>or da área objeto de alienação.</w:t>
      </w:r>
    </w:p>
    <w:p w14:paraId="20FD6519" w14:textId="4D44C18A" w:rsidR="00112C1B" w:rsidRDefault="00112C1B" w:rsidP="00361290">
      <w:pPr>
        <w:ind w:left="567"/>
        <w:jc w:val="both"/>
        <w:rPr>
          <w:rFonts w:ascii="Arial" w:hAnsi="Arial" w:cs="Arial"/>
        </w:rPr>
      </w:pPr>
    </w:p>
    <w:p w14:paraId="56609A03" w14:textId="77777777" w:rsidR="001C1DF3" w:rsidRDefault="001C1DF3" w:rsidP="001C1DF3">
      <w:pPr>
        <w:suppressAutoHyphens/>
        <w:spacing w:after="0" w:line="240" w:lineRule="auto"/>
        <w:ind w:left="567"/>
        <w:jc w:val="both"/>
        <w:rPr>
          <w:rFonts w:ascii="Arial" w:eastAsia="Times New Roman" w:hAnsi="Arial" w:cs="Arial"/>
          <w:i/>
          <w:iCs/>
        </w:rPr>
      </w:pPr>
    </w:p>
    <w:p w14:paraId="530155B5" w14:textId="3E639BEB" w:rsidR="001C1DF3" w:rsidRDefault="001C1DF3" w:rsidP="001C4325">
      <w:pPr>
        <w:suppressAutoHyphens/>
        <w:ind w:left="567"/>
        <w:jc w:val="both"/>
        <w:rPr>
          <w:rFonts w:ascii="Arial" w:hAnsi="Arial" w:cs="Arial"/>
        </w:rPr>
      </w:pPr>
      <w:r w:rsidRPr="001C4325">
        <w:rPr>
          <w:rFonts w:ascii="Arial" w:hAnsi="Arial" w:cs="Arial"/>
          <w:b/>
          <w:u w:val="single"/>
        </w:rPr>
        <w:t xml:space="preserve">Reajuste </w:t>
      </w:r>
      <w:r w:rsidR="006E22C5">
        <w:rPr>
          <w:rFonts w:ascii="Arial" w:hAnsi="Arial" w:cs="Arial"/>
          <w:b/>
          <w:u w:val="single"/>
        </w:rPr>
        <w:t>do</w:t>
      </w:r>
      <w:r w:rsidRPr="001C4325">
        <w:rPr>
          <w:rFonts w:ascii="Arial" w:hAnsi="Arial" w:cs="Arial"/>
          <w:b/>
          <w:u w:val="single"/>
        </w:rPr>
        <w:t xml:space="preserve"> Pagamento:</w:t>
      </w:r>
      <w:r w:rsidRPr="001C4325">
        <w:rPr>
          <w:rFonts w:ascii="Arial" w:hAnsi="Arial" w:cs="Arial"/>
        </w:rPr>
        <w:t xml:space="preserve"> As condições financeiras de alienação </w:t>
      </w:r>
      <w:r w:rsidR="005B0CFA">
        <w:rPr>
          <w:rFonts w:ascii="Arial" w:hAnsi="Arial" w:cs="Arial"/>
        </w:rPr>
        <w:t>do imóvel</w:t>
      </w:r>
      <w:r w:rsidRPr="001C4325">
        <w:rPr>
          <w:rFonts w:ascii="Arial" w:hAnsi="Arial" w:cs="Arial"/>
        </w:rPr>
        <w:t xml:space="preserve"> foram definidas em obediência a Resolução nº 064, de 31/01/2018, com a aplicação de juros a taxa de 6% ao ano e a correção </w:t>
      </w:r>
      <w:r w:rsidR="00F33AC8">
        <w:rPr>
          <w:rFonts w:ascii="Arial" w:hAnsi="Arial" w:cs="Arial"/>
        </w:rPr>
        <w:t>monetária</w:t>
      </w:r>
      <w:r w:rsidRPr="001C4325">
        <w:rPr>
          <w:rFonts w:ascii="Arial" w:hAnsi="Arial" w:cs="Arial"/>
        </w:rPr>
        <w:t xml:space="preserve"> de acordo com o INPC/IBGE, </w:t>
      </w:r>
      <w:r w:rsidR="005B0CFA">
        <w:rPr>
          <w:rFonts w:ascii="Arial" w:hAnsi="Arial" w:cs="Arial"/>
        </w:rPr>
        <w:t xml:space="preserve">até a data da escrituração, </w:t>
      </w:r>
      <w:r w:rsidRPr="001C4325">
        <w:rPr>
          <w:rFonts w:ascii="Arial" w:hAnsi="Arial" w:cs="Arial"/>
        </w:rPr>
        <w:t xml:space="preserve">compensando, assim, os impactos inflacionários. </w:t>
      </w:r>
    </w:p>
    <w:p w14:paraId="0E615067" w14:textId="0D499B73" w:rsidR="00D34470" w:rsidRPr="00D34470" w:rsidRDefault="00D34470" w:rsidP="00D34470">
      <w:pPr>
        <w:suppressAutoHyphens/>
        <w:ind w:left="567"/>
        <w:jc w:val="both"/>
        <w:rPr>
          <w:rFonts w:ascii="Arial" w:hAnsi="Arial" w:cs="Arial"/>
        </w:rPr>
      </w:pPr>
      <w:r w:rsidRPr="00D34470">
        <w:rPr>
          <w:rFonts w:ascii="Arial" w:hAnsi="Arial" w:cs="Arial"/>
          <w:b/>
          <w:u w:val="single"/>
        </w:rPr>
        <w:t>Obrigatoriedade de visita técnica</w:t>
      </w:r>
      <w:r>
        <w:rPr>
          <w:rFonts w:ascii="Arial" w:hAnsi="Arial" w:cs="Arial"/>
          <w:b/>
          <w:u w:val="single"/>
        </w:rPr>
        <w:t xml:space="preserve">: </w:t>
      </w:r>
      <w:r>
        <w:rPr>
          <w:rFonts w:ascii="Arial" w:hAnsi="Arial" w:cs="Arial"/>
        </w:rPr>
        <w:t>A visita técnica será necessária para que o licitante tenha conhecimento da topografia, solo, estado atual das benfeitorias e demais características do imóvel, uma</w:t>
      </w:r>
      <w:r w:rsidRPr="00D34470">
        <w:rPr>
          <w:rFonts w:ascii="Arial" w:hAnsi="Arial" w:cs="Arial"/>
        </w:rPr>
        <w:t xml:space="preserve"> vez que quaisquer dificuldades existentes na área pretendida, com relação a desocupação de terceiros, à implantação de projeto e à exploração, serão de sua inteira responsabilidade e risco.</w:t>
      </w:r>
    </w:p>
    <w:p w14:paraId="7691AE57" w14:textId="77777777" w:rsidR="00D34470" w:rsidRDefault="00D34470" w:rsidP="001C4325">
      <w:pPr>
        <w:suppressAutoHyphens/>
        <w:ind w:left="567"/>
        <w:jc w:val="both"/>
        <w:rPr>
          <w:rFonts w:ascii="Arial" w:hAnsi="Arial" w:cs="Arial"/>
        </w:rPr>
      </w:pPr>
    </w:p>
    <w:p w14:paraId="29446484" w14:textId="3FD0EF6C" w:rsidR="005B0CFA" w:rsidRDefault="005B0CFA" w:rsidP="001C4325">
      <w:pPr>
        <w:suppressAutoHyphens/>
        <w:ind w:left="567"/>
        <w:jc w:val="both"/>
        <w:rPr>
          <w:rFonts w:ascii="Arial" w:hAnsi="Arial" w:cs="Arial"/>
        </w:rPr>
      </w:pPr>
    </w:p>
    <w:p w14:paraId="4D7DE969" w14:textId="72703F8D" w:rsidR="005B0CFA" w:rsidRDefault="005B0CFA" w:rsidP="001C4325">
      <w:pPr>
        <w:suppressAutoHyphens/>
        <w:ind w:left="567"/>
        <w:jc w:val="both"/>
        <w:rPr>
          <w:rFonts w:ascii="Arial" w:hAnsi="Arial" w:cs="Arial"/>
        </w:rPr>
      </w:pPr>
    </w:p>
    <w:p w14:paraId="5742FF54" w14:textId="404A2424" w:rsidR="005B0CFA" w:rsidRDefault="005B0CFA" w:rsidP="001C4325">
      <w:pPr>
        <w:suppressAutoHyphens/>
        <w:ind w:left="567"/>
        <w:jc w:val="both"/>
        <w:rPr>
          <w:rFonts w:ascii="Arial" w:hAnsi="Arial" w:cs="Arial"/>
        </w:rPr>
      </w:pPr>
    </w:p>
    <w:p w14:paraId="77593EC2" w14:textId="35C995D5" w:rsidR="005B0CFA" w:rsidRDefault="005B0CFA" w:rsidP="001C4325">
      <w:pPr>
        <w:suppressAutoHyphens/>
        <w:ind w:left="567"/>
        <w:jc w:val="both"/>
        <w:rPr>
          <w:rFonts w:ascii="Arial" w:hAnsi="Arial" w:cs="Arial"/>
        </w:rPr>
      </w:pPr>
    </w:p>
    <w:p w14:paraId="1185E1E0" w14:textId="58370B84" w:rsidR="005B0CFA" w:rsidRDefault="005B0CFA" w:rsidP="001C4325">
      <w:pPr>
        <w:suppressAutoHyphens/>
        <w:ind w:left="567"/>
        <w:jc w:val="both"/>
        <w:rPr>
          <w:rFonts w:ascii="Arial" w:hAnsi="Arial" w:cs="Arial"/>
        </w:rPr>
      </w:pPr>
    </w:p>
    <w:p w14:paraId="52C1A92F" w14:textId="6A844EEE" w:rsidR="005B0CFA" w:rsidRDefault="005B0CFA" w:rsidP="001C4325">
      <w:pPr>
        <w:suppressAutoHyphens/>
        <w:ind w:left="567"/>
        <w:jc w:val="both"/>
        <w:rPr>
          <w:rFonts w:ascii="Arial" w:hAnsi="Arial" w:cs="Arial"/>
        </w:rPr>
      </w:pPr>
    </w:p>
    <w:p w14:paraId="70D4FF03" w14:textId="36480E47" w:rsidR="005B0CFA" w:rsidRDefault="005B0CFA" w:rsidP="001C4325">
      <w:pPr>
        <w:suppressAutoHyphens/>
        <w:ind w:left="567"/>
        <w:jc w:val="both"/>
        <w:rPr>
          <w:rFonts w:ascii="Arial" w:hAnsi="Arial" w:cs="Arial"/>
        </w:rPr>
      </w:pPr>
    </w:p>
    <w:p w14:paraId="05587AC2" w14:textId="2E6A2A76" w:rsidR="005B0CFA" w:rsidRDefault="005B0CFA" w:rsidP="001C4325">
      <w:pPr>
        <w:suppressAutoHyphens/>
        <w:ind w:left="567"/>
        <w:jc w:val="both"/>
        <w:rPr>
          <w:rFonts w:ascii="Arial" w:hAnsi="Arial" w:cs="Arial"/>
        </w:rPr>
      </w:pPr>
    </w:p>
    <w:p w14:paraId="39EBBD5F" w14:textId="23CCAA73" w:rsidR="005B0CFA" w:rsidRDefault="005B0CFA" w:rsidP="001C4325">
      <w:pPr>
        <w:suppressAutoHyphens/>
        <w:ind w:left="567"/>
        <w:jc w:val="both"/>
        <w:rPr>
          <w:rFonts w:ascii="Arial" w:hAnsi="Arial" w:cs="Arial"/>
        </w:rPr>
      </w:pPr>
    </w:p>
    <w:p w14:paraId="7DB3B572" w14:textId="7244D50A" w:rsidR="005B0CFA" w:rsidRDefault="005B0CFA" w:rsidP="001C4325">
      <w:pPr>
        <w:suppressAutoHyphens/>
        <w:ind w:left="567"/>
        <w:jc w:val="both"/>
        <w:rPr>
          <w:rFonts w:ascii="Arial" w:hAnsi="Arial" w:cs="Arial"/>
        </w:rPr>
      </w:pPr>
    </w:p>
    <w:p w14:paraId="55ADDFEF" w14:textId="0A74C50B" w:rsidR="005B0CFA" w:rsidRDefault="005B0CFA" w:rsidP="001C4325">
      <w:pPr>
        <w:suppressAutoHyphens/>
        <w:ind w:left="567"/>
        <w:jc w:val="both"/>
        <w:rPr>
          <w:rFonts w:ascii="Arial" w:hAnsi="Arial" w:cs="Arial"/>
        </w:rPr>
      </w:pPr>
    </w:p>
    <w:p w14:paraId="3CB7FC15" w14:textId="794E773C" w:rsidR="005B0CFA" w:rsidRDefault="005B0CFA" w:rsidP="001C4325">
      <w:pPr>
        <w:suppressAutoHyphens/>
        <w:ind w:left="567"/>
        <w:jc w:val="both"/>
        <w:rPr>
          <w:rFonts w:ascii="Arial" w:hAnsi="Arial" w:cs="Arial"/>
        </w:rPr>
      </w:pPr>
    </w:p>
    <w:p w14:paraId="52412F2F" w14:textId="29BBF79D" w:rsidR="005B0CFA" w:rsidRDefault="005B0CFA" w:rsidP="001C4325">
      <w:pPr>
        <w:suppressAutoHyphens/>
        <w:ind w:left="567"/>
        <w:jc w:val="both"/>
        <w:rPr>
          <w:rFonts w:ascii="Arial" w:hAnsi="Arial" w:cs="Arial"/>
        </w:rPr>
      </w:pPr>
    </w:p>
    <w:p w14:paraId="2B171E33" w14:textId="30EE4E0A" w:rsidR="005B0CFA" w:rsidRDefault="005B0CFA" w:rsidP="001C4325">
      <w:pPr>
        <w:suppressAutoHyphens/>
        <w:ind w:left="567"/>
        <w:jc w:val="both"/>
        <w:rPr>
          <w:rFonts w:ascii="Arial" w:hAnsi="Arial" w:cs="Arial"/>
        </w:rPr>
      </w:pPr>
    </w:p>
    <w:p w14:paraId="4134A25C" w14:textId="1B457D43" w:rsidR="005B0CFA" w:rsidRDefault="005B0CFA" w:rsidP="001C4325">
      <w:pPr>
        <w:suppressAutoHyphens/>
        <w:ind w:left="567"/>
        <w:jc w:val="both"/>
        <w:rPr>
          <w:rFonts w:ascii="Arial" w:hAnsi="Arial" w:cs="Arial"/>
        </w:rPr>
      </w:pPr>
    </w:p>
    <w:p w14:paraId="53E34503" w14:textId="50DB5D7B" w:rsidR="005B0CFA" w:rsidRDefault="005B0CFA" w:rsidP="001C4325">
      <w:pPr>
        <w:suppressAutoHyphens/>
        <w:ind w:left="567"/>
        <w:jc w:val="both"/>
        <w:rPr>
          <w:rFonts w:ascii="Arial" w:hAnsi="Arial" w:cs="Arial"/>
        </w:rPr>
      </w:pPr>
    </w:p>
    <w:p w14:paraId="0A9E05EA" w14:textId="6B558765" w:rsidR="005B0CFA" w:rsidRDefault="005B0CFA" w:rsidP="001C4325">
      <w:pPr>
        <w:suppressAutoHyphens/>
        <w:ind w:left="567"/>
        <w:jc w:val="both"/>
        <w:rPr>
          <w:rFonts w:ascii="Arial" w:hAnsi="Arial" w:cs="Arial"/>
        </w:rPr>
      </w:pPr>
    </w:p>
    <w:p w14:paraId="4B382008" w14:textId="4331B3F0" w:rsidR="005B0CFA" w:rsidRDefault="005B0CFA" w:rsidP="001C4325">
      <w:pPr>
        <w:suppressAutoHyphens/>
        <w:ind w:left="567"/>
        <w:jc w:val="both"/>
        <w:rPr>
          <w:rFonts w:ascii="Arial" w:hAnsi="Arial" w:cs="Arial"/>
        </w:rPr>
      </w:pPr>
    </w:p>
    <w:p w14:paraId="64D0E0A4" w14:textId="3C46E758" w:rsidR="005B0CFA" w:rsidRDefault="005B0CFA" w:rsidP="001C4325">
      <w:pPr>
        <w:suppressAutoHyphens/>
        <w:ind w:left="567"/>
        <w:jc w:val="both"/>
        <w:rPr>
          <w:rFonts w:ascii="Arial" w:hAnsi="Arial" w:cs="Arial"/>
        </w:rPr>
      </w:pPr>
    </w:p>
    <w:p w14:paraId="0725E6CD" w14:textId="5413F30E" w:rsidR="005B0CFA" w:rsidRDefault="005B0CFA" w:rsidP="001C4325">
      <w:pPr>
        <w:suppressAutoHyphens/>
        <w:ind w:left="567"/>
        <w:jc w:val="both"/>
        <w:rPr>
          <w:rFonts w:ascii="Arial" w:hAnsi="Arial" w:cs="Arial"/>
        </w:rPr>
      </w:pPr>
    </w:p>
    <w:p w14:paraId="1C603CDA" w14:textId="330B25BA" w:rsidR="005B0CFA" w:rsidRDefault="005B0CFA" w:rsidP="001C4325">
      <w:pPr>
        <w:suppressAutoHyphens/>
        <w:ind w:left="567"/>
        <w:jc w:val="both"/>
        <w:rPr>
          <w:rFonts w:ascii="Arial" w:hAnsi="Arial" w:cs="Arial"/>
        </w:rPr>
      </w:pPr>
    </w:p>
    <w:p w14:paraId="4DB322B1" w14:textId="6C46BD22" w:rsidR="005B0CFA" w:rsidRDefault="005B0CFA" w:rsidP="001C4325">
      <w:pPr>
        <w:suppressAutoHyphens/>
        <w:ind w:left="567"/>
        <w:jc w:val="both"/>
        <w:rPr>
          <w:rFonts w:ascii="Arial" w:hAnsi="Arial" w:cs="Arial"/>
        </w:rPr>
      </w:pPr>
    </w:p>
    <w:p w14:paraId="70D2C393" w14:textId="60A5D2EA" w:rsidR="005B0CFA" w:rsidRDefault="005B0CFA" w:rsidP="001C4325">
      <w:pPr>
        <w:suppressAutoHyphens/>
        <w:ind w:left="567"/>
        <w:jc w:val="both"/>
        <w:rPr>
          <w:rFonts w:ascii="Arial" w:hAnsi="Arial" w:cs="Arial"/>
        </w:rPr>
      </w:pPr>
    </w:p>
    <w:p w14:paraId="5499463B" w14:textId="17281C81" w:rsidR="005B0CFA" w:rsidRDefault="005B0CFA" w:rsidP="001C4325">
      <w:pPr>
        <w:suppressAutoHyphens/>
        <w:ind w:left="567"/>
        <w:jc w:val="both"/>
        <w:rPr>
          <w:rFonts w:ascii="Arial" w:hAnsi="Arial" w:cs="Arial"/>
        </w:rPr>
      </w:pPr>
    </w:p>
    <w:p w14:paraId="78DA36E2" w14:textId="66787AE1" w:rsidR="005B0CFA" w:rsidRDefault="005B0CFA" w:rsidP="001C4325">
      <w:pPr>
        <w:suppressAutoHyphens/>
        <w:ind w:left="567"/>
        <w:jc w:val="both"/>
        <w:rPr>
          <w:rFonts w:ascii="Arial" w:hAnsi="Arial" w:cs="Arial"/>
        </w:rPr>
      </w:pPr>
    </w:p>
    <w:p w14:paraId="370EF077" w14:textId="532BE031" w:rsidR="005B0CFA" w:rsidRDefault="005B0CFA" w:rsidP="001C4325">
      <w:pPr>
        <w:suppressAutoHyphens/>
        <w:ind w:left="567"/>
        <w:jc w:val="both"/>
        <w:rPr>
          <w:rFonts w:ascii="Arial" w:hAnsi="Arial" w:cs="Arial"/>
        </w:rPr>
      </w:pPr>
    </w:p>
    <w:p w14:paraId="5544A545" w14:textId="4585305E" w:rsidR="005B0CFA" w:rsidRDefault="005B0CFA" w:rsidP="001C4325">
      <w:pPr>
        <w:suppressAutoHyphens/>
        <w:ind w:left="567"/>
        <w:jc w:val="both"/>
        <w:rPr>
          <w:rFonts w:ascii="Arial" w:hAnsi="Arial" w:cs="Arial"/>
        </w:rPr>
      </w:pPr>
    </w:p>
    <w:p w14:paraId="219D59FF" w14:textId="2C9248EE" w:rsidR="005B0CFA" w:rsidRDefault="005B0CFA" w:rsidP="001C4325">
      <w:pPr>
        <w:suppressAutoHyphens/>
        <w:ind w:left="567"/>
        <w:jc w:val="both"/>
        <w:rPr>
          <w:rFonts w:ascii="Arial" w:hAnsi="Arial" w:cs="Arial"/>
        </w:rPr>
      </w:pPr>
    </w:p>
    <w:p w14:paraId="074B29BC" w14:textId="698CCCB6" w:rsidR="005B0CFA" w:rsidRDefault="005B0CFA" w:rsidP="001C4325">
      <w:pPr>
        <w:suppressAutoHyphens/>
        <w:ind w:left="567"/>
        <w:jc w:val="both"/>
        <w:rPr>
          <w:rFonts w:ascii="Arial" w:hAnsi="Arial" w:cs="Arial"/>
        </w:rPr>
      </w:pPr>
    </w:p>
    <w:p w14:paraId="599663E4" w14:textId="798312BE" w:rsidR="005B0CFA" w:rsidRDefault="005B0CFA" w:rsidP="001C4325">
      <w:pPr>
        <w:suppressAutoHyphens/>
        <w:ind w:left="567"/>
        <w:jc w:val="both"/>
        <w:rPr>
          <w:rFonts w:ascii="Arial" w:hAnsi="Arial" w:cs="Arial"/>
        </w:rPr>
      </w:pPr>
    </w:p>
    <w:p w14:paraId="3472F8F6" w14:textId="62AA04D5" w:rsidR="005B0CFA" w:rsidRDefault="005B0CFA" w:rsidP="001C4325">
      <w:pPr>
        <w:suppressAutoHyphens/>
        <w:ind w:left="567"/>
        <w:jc w:val="both"/>
        <w:rPr>
          <w:rFonts w:ascii="Arial" w:hAnsi="Arial" w:cs="Arial"/>
        </w:rPr>
      </w:pPr>
    </w:p>
    <w:p w14:paraId="2F884BBA" w14:textId="1ACDEB13" w:rsidR="005B0CFA" w:rsidRDefault="005B0CFA" w:rsidP="001C4325">
      <w:pPr>
        <w:suppressAutoHyphens/>
        <w:ind w:left="567"/>
        <w:jc w:val="both"/>
        <w:rPr>
          <w:rFonts w:ascii="Arial" w:hAnsi="Arial" w:cs="Arial"/>
        </w:rPr>
      </w:pPr>
    </w:p>
    <w:p w14:paraId="68BFFCD6" w14:textId="77777777" w:rsidR="005B0CFA" w:rsidRDefault="005B0CFA" w:rsidP="001C4325">
      <w:pPr>
        <w:suppressAutoHyphens/>
        <w:ind w:left="567"/>
        <w:jc w:val="both"/>
        <w:rPr>
          <w:rFonts w:ascii="Arial" w:hAnsi="Arial" w:cs="Arial"/>
        </w:rPr>
      </w:pPr>
    </w:p>
    <w:p w14:paraId="7420FC21" w14:textId="307583BD" w:rsidR="005B0CFA" w:rsidRDefault="005B0CFA" w:rsidP="001C4325">
      <w:pPr>
        <w:suppressAutoHyphens/>
        <w:ind w:left="567"/>
        <w:jc w:val="both"/>
        <w:rPr>
          <w:rFonts w:ascii="Arial" w:hAnsi="Arial" w:cs="Arial"/>
        </w:rPr>
      </w:pPr>
    </w:p>
    <w:p w14:paraId="3ACB8F68" w14:textId="4118776A" w:rsidR="005B0CFA" w:rsidRPr="007C0DA3" w:rsidRDefault="005B0CFA" w:rsidP="005B0CFA">
      <w:pPr>
        <w:jc w:val="center"/>
        <w:rPr>
          <w:rFonts w:ascii="Arial" w:hAnsi="Arial" w:cs="Arial"/>
          <w:b/>
        </w:rPr>
      </w:pPr>
      <w:r w:rsidRPr="007C0DA3">
        <w:rPr>
          <w:rFonts w:ascii="Arial" w:hAnsi="Arial" w:cs="Arial"/>
          <w:b/>
          <w:bCs/>
        </w:rPr>
        <w:t>ANEXO II</w:t>
      </w:r>
    </w:p>
    <w:p w14:paraId="2E496B03" w14:textId="3504B86B" w:rsidR="005B0CFA" w:rsidRDefault="005B0CFA" w:rsidP="005B0CFA">
      <w:pPr>
        <w:jc w:val="center"/>
        <w:rPr>
          <w:rFonts w:ascii="Arial" w:hAnsi="Arial" w:cs="Arial"/>
          <w:b/>
        </w:rPr>
      </w:pPr>
      <w:r w:rsidRPr="007C0DA3">
        <w:rPr>
          <w:rFonts w:ascii="Arial" w:hAnsi="Arial" w:cs="Arial"/>
          <w:b/>
        </w:rPr>
        <w:t xml:space="preserve">PLANTA GERAL DO </w:t>
      </w:r>
      <w:r w:rsidR="006E22C5">
        <w:rPr>
          <w:rFonts w:ascii="Arial" w:hAnsi="Arial" w:cs="Arial"/>
          <w:b/>
        </w:rPr>
        <w:t>IMÓVEL</w:t>
      </w:r>
    </w:p>
    <w:p w14:paraId="519B30F3" w14:textId="28537BC7" w:rsidR="005B0CFA" w:rsidRDefault="005B0CFA" w:rsidP="005B0CFA">
      <w:pPr>
        <w:jc w:val="center"/>
        <w:rPr>
          <w:rFonts w:ascii="Arial" w:hAnsi="Arial" w:cs="Arial"/>
          <w:b/>
        </w:rPr>
      </w:pPr>
      <w:r>
        <w:rPr>
          <w:rFonts w:ascii="Arial" w:hAnsi="Arial" w:cs="Arial"/>
          <w:b/>
        </w:rPr>
        <w:t>(GRAVADO EM CD ANEXO)</w:t>
      </w:r>
    </w:p>
    <w:p w14:paraId="25C0598F" w14:textId="5F389BBD" w:rsidR="005B0CFA" w:rsidRDefault="005B0CFA" w:rsidP="005B0CFA">
      <w:pPr>
        <w:jc w:val="center"/>
        <w:rPr>
          <w:rFonts w:ascii="Arial" w:hAnsi="Arial" w:cs="Arial"/>
          <w:b/>
        </w:rPr>
      </w:pPr>
    </w:p>
    <w:p w14:paraId="19BB84DE" w14:textId="49E4FF01" w:rsidR="005B0CFA" w:rsidRDefault="005B0CFA" w:rsidP="005B0CFA">
      <w:pPr>
        <w:jc w:val="center"/>
        <w:rPr>
          <w:rFonts w:ascii="Arial" w:hAnsi="Arial" w:cs="Arial"/>
          <w:b/>
        </w:rPr>
      </w:pPr>
    </w:p>
    <w:p w14:paraId="7117B8B4" w14:textId="3615CE72" w:rsidR="005B0CFA" w:rsidRDefault="005B0CFA" w:rsidP="005B0CFA">
      <w:pPr>
        <w:jc w:val="center"/>
        <w:rPr>
          <w:rFonts w:ascii="Arial" w:hAnsi="Arial" w:cs="Arial"/>
          <w:b/>
        </w:rPr>
      </w:pPr>
    </w:p>
    <w:p w14:paraId="7D9DCB65" w14:textId="2990D5AF" w:rsidR="005B0CFA" w:rsidRDefault="005B0CFA" w:rsidP="005B0CFA">
      <w:pPr>
        <w:jc w:val="center"/>
        <w:rPr>
          <w:rFonts w:ascii="Arial" w:hAnsi="Arial" w:cs="Arial"/>
          <w:b/>
        </w:rPr>
      </w:pPr>
    </w:p>
    <w:p w14:paraId="346254F2" w14:textId="3B618E7F" w:rsidR="005B0CFA" w:rsidRDefault="005B0CFA" w:rsidP="005B0CFA">
      <w:pPr>
        <w:jc w:val="center"/>
        <w:rPr>
          <w:rFonts w:ascii="Arial" w:hAnsi="Arial" w:cs="Arial"/>
          <w:b/>
        </w:rPr>
      </w:pPr>
    </w:p>
    <w:p w14:paraId="28A47C06" w14:textId="4936BC82" w:rsidR="005B0CFA" w:rsidRDefault="005B0CFA" w:rsidP="005B0CFA">
      <w:pPr>
        <w:jc w:val="center"/>
        <w:rPr>
          <w:rFonts w:ascii="Arial" w:hAnsi="Arial" w:cs="Arial"/>
          <w:b/>
        </w:rPr>
      </w:pPr>
    </w:p>
    <w:p w14:paraId="53EAA842" w14:textId="6C45CE6E" w:rsidR="005B0CFA" w:rsidRDefault="005B0CFA" w:rsidP="005B0CFA">
      <w:pPr>
        <w:jc w:val="center"/>
        <w:rPr>
          <w:rFonts w:ascii="Arial" w:hAnsi="Arial" w:cs="Arial"/>
          <w:b/>
        </w:rPr>
      </w:pPr>
    </w:p>
    <w:p w14:paraId="4D0D45BA" w14:textId="1138BC7A" w:rsidR="005B0CFA" w:rsidRDefault="005B0CFA" w:rsidP="005B0CFA">
      <w:pPr>
        <w:jc w:val="center"/>
        <w:rPr>
          <w:rFonts w:ascii="Arial" w:hAnsi="Arial" w:cs="Arial"/>
          <w:b/>
        </w:rPr>
      </w:pPr>
    </w:p>
    <w:p w14:paraId="48A347DF" w14:textId="3B090EA7" w:rsidR="005B0CFA" w:rsidRDefault="005B0CFA" w:rsidP="005B0CFA">
      <w:pPr>
        <w:jc w:val="center"/>
        <w:rPr>
          <w:rFonts w:ascii="Arial" w:hAnsi="Arial" w:cs="Arial"/>
          <w:b/>
        </w:rPr>
      </w:pPr>
    </w:p>
    <w:p w14:paraId="6583F1EF" w14:textId="11E552CA" w:rsidR="005B0CFA" w:rsidRDefault="005B0CFA" w:rsidP="005B0CFA">
      <w:pPr>
        <w:jc w:val="center"/>
        <w:rPr>
          <w:rFonts w:ascii="Arial" w:hAnsi="Arial" w:cs="Arial"/>
          <w:b/>
        </w:rPr>
      </w:pPr>
    </w:p>
    <w:p w14:paraId="25A5D79E" w14:textId="664D7FC5" w:rsidR="005B0CFA" w:rsidRDefault="005B0CFA" w:rsidP="005B0CFA">
      <w:pPr>
        <w:jc w:val="center"/>
        <w:rPr>
          <w:rFonts w:ascii="Arial" w:hAnsi="Arial" w:cs="Arial"/>
          <w:b/>
        </w:rPr>
      </w:pPr>
    </w:p>
    <w:p w14:paraId="462B8B52" w14:textId="0F8CB211" w:rsidR="005B0CFA" w:rsidRDefault="005B0CFA" w:rsidP="005B0CFA">
      <w:pPr>
        <w:jc w:val="center"/>
        <w:rPr>
          <w:rFonts w:ascii="Arial" w:hAnsi="Arial" w:cs="Arial"/>
          <w:b/>
        </w:rPr>
      </w:pPr>
    </w:p>
    <w:p w14:paraId="2397F185" w14:textId="17194FC3" w:rsidR="005B0CFA" w:rsidRDefault="005B0CFA" w:rsidP="005B0CFA">
      <w:pPr>
        <w:jc w:val="center"/>
        <w:rPr>
          <w:rFonts w:ascii="Arial" w:hAnsi="Arial" w:cs="Arial"/>
          <w:b/>
        </w:rPr>
      </w:pPr>
    </w:p>
    <w:p w14:paraId="572F9254" w14:textId="55A43BBF" w:rsidR="005B0CFA" w:rsidRDefault="005B0CFA" w:rsidP="005B0CFA">
      <w:pPr>
        <w:jc w:val="center"/>
        <w:rPr>
          <w:rFonts w:ascii="Arial" w:hAnsi="Arial" w:cs="Arial"/>
          <w:b/>
        </w:rPr>
      </w:pPr>
      <w:r>
        <w:rPr>
          <w:rFonts w:ascii="Arial" w:hAnsi="Arial" w:cs="Arial"/>
          <w:b/>
        </w:rPr>
        <w:t xml:space="preserve">ANEXO </w:t>
      </w:r>
      <w:r w:rsidR="00F24BD0">
        <w:rPr>
          <w:rFonts w:ascii="Arial" w:hAnsi="Arial" w:cs="Arial"/>
          <w:b/>
        </w:rPr>
        <w:t>III</w:t>
      </w:r>
    </w:p>
    <w:p w14:paraId="462E4E12" w14:textId="77777777" w:rsidR="005B0CFA" w:rsidRPr="007C0DA3" w:rsidRDefault="005B0CFA" w:rsidP="005B0CFA">
      <w:pPr>
        <w:jc w:val="center"/>
        <w:rPr>
          <w:rFonts w:ascii="Arial" w:hAnsi="Arial" w:cs="Arial"/>
          <w:b/>
        </w:rPr>
      </w:pPr>
    </w:p>
    <w:p w14:paraId="570D740F" w14:textId="77777777" w:rsidR="005B0CFA" w:rsidRPr="007C0DA3" w:rsidRDefault="005B0CFA" w:rsidP="005B0CFA">
      <w:pPr>
        <w:jc w:val="center"/>
        <w:rPr>
          <w:rFonts w:ascii="Arial" w:hAnsi="Arial" w:cs="Arial"/>
        </w:rPr>
      </w:pPr>
      <w:r w:rsidRPr="007C0DA3">
        <w:rPr>
          <w:rFonts w:ascii="Arial" w:hAnsi="Arial" w:cs="Arial"/>
          <w:b/>
        </w:rPr>
        <w:t>DECLARAÇÃO DE VISITA</w:t>
      </w:r>
    </w:p>
    <w:p w14:paraId="3A2A5198" w14:textId="77777777" w:rsidR="005B0CFA" w:rsidRPr="007C0DA3" w:rsidRDefault="005B0CFA" w:rsidP="005B0CFA">
      <w:pPr>
        <w:jc w:val="center"/>
        <w:rPr>
          <w:rFonts w:ascii="Arial" w:hAnsi="Arial" w:cs="Arial"/>
        </w:rPr>
      </w:pPr>
    </w:p>
    <w:p w14:paraId="04890E83" w14:textId="77777777" w:rsidR="005B0CFA" w:rsidRPr="007C0DA3" w:rsidRDefault="005B0CFA" w:rsidP="005B0CFA">
      <w:pPr>
        <w:jc w:val="both"/>
        <w:rPr>
          <w:rFonts w:ascii="Arial" w:hAnsi="Arial" w:cs="Arial"/>
          <w:b/>
        </w:rPr>
      </w:pPr>
    </w:p>
    <w:p w14:paraId="72A924FE" w14:textId="25B346C7" w:rsidR="005B0CFA" w:rsidRPr="007C0DA3" w:rsidRDefault="005B0CFA" w:rsidP="00F24BD0">
      <w:pPr>
        <w:spacing w:line="360" w:lineRule="auto"/>
        <w:ind w:left="709"/>
        <w:jc w:val="both"/>
        <w:rPr>
          <w:rFonts w:ascii="Arial" w:hAnsi="Arial" w:cs="Arial"/>
        </w:rPr>
      </w:pPr>
      <w:r w:rsidRPr="007C0DA3">
        <w:rPr>
          <w:rFonts w:ascii="Arial" w:hAnsi="Arial" w:cs="Arial"/>
        </w:rPr>
        <w:t xml:space="preserve">Eu, ________________________________________________________________ CPF/CNPJ n.º ________________, declaro que no dia ____ / _________ / ______ visitei o </w:t>
      </w:r>
      <w:r w:rsidR="00F24BD0">
        <w:rPr>
          <w:rFonts w:ascii="Arial" w:hAnsi="Arial" w:cs="Arial"/>
        </w:rPr>
        <w:t>imóvel denominado de Fazenda Escola</w:t>
      </w:r>
      <w:r w:rsidRPr="007C0DA3">
        <w:rPr>
          <w:rFonts w:ascii="Arial" w:hAnsi="Arial" w:cs="Arial"/>
        </w:rPr>
        <w:t xml:space="preserve">, localizado no Município de </w:t>
      </w:r>
      <w:r w:rsidR="00F24BD0">
        <w:rPr>
          <w:rFonts w:ascii="Arial" w:hAnsi="Arial" w:cs="Arial"/>
        </w:rPr>
        <w:t>Sento Sé/BA</w:t>
      </w:r>
      <w:r w:rsidRPr="007C0DA3">
        <w:rPr>
          <w:rFonts w:ascii="Arial" w:hAnsi="Arial" w:cs="Arial"/>
        </w:rPr>
        <w:t>, e  tenho conhecimento da topografia, localização da rede de energia, benfeitorias existentes</w:t>
      </w:r>
      <w:r w:rsidR="00F24BD0">
        <w:rPr>
          <w:rFonts w:ascii="Arial" w:hAnsi="Arial" w:cs="Arial"/>
        </w:rPr>
        <w:t xml:space="preserve">, </w:t>
      </w:r>
      <w:r w:rsidR="00F24BD0" w:rsidRPr="00F24BD0">
        <w:rPr>
          <w:rFonts w:ascii="Arial" w:hAnsi="Arial" w:cs="Arial"/>
        </w:rPr>
        <w:t xml:space="preserve">solo, estado atual do imóvel </w:t>
      </w:r>
      <w:r w:rsidRPr="007C0DA3">
        <w:rPr>
          <w:rFonts w:ascii="Arial" w:hAnsi="Arial" w:cs="Arial"/>
        </w:rPr>
        <w:t>e demais  características da área.</w:t>
      </w:r>
    </w:p>
    <w:p w14:paraId="5DFD1B1C" w14:textId="77777777" w:rsidR="005B0CFA" w:rsidRPr="007C0DA3" w:rsidRDefault="005B0CFA" w:rsidP="00F24BD0">
      <w:pPr>
        <w:spacing w:line="360" w:lineRule="auto"/>
        <w:ind w:left="709"/>
        <w:jc w:val="both"/>
        <w:rPr>
          <w:rFonts w:ascii="Arial" w:hAnsi="Arial" w:cs="Arial"/>
          <w:b/>
        </w:rPr>
      </w:pPr>
      <w:r w:rsidRPr="007C0DA3">
        <w:rPr>
          <w:rFonts w:ascii="Arial" w:hAnsi="Arial" w:cs="Arial"/>
        </w:rPr>
        <w:t>Assino a presente declaração para fins constantes do Procedimento Licitatório nº __</w:t>
      </w:r>
      <w:r>
        <w:rPr>
          <w:rFonts w:ascii="Arial" w:hAnsi="Arial" w:cs="Arial"/>
        </w:rPr>
        <w:t>/20__</w:t>
      </w:r>
      <w:r w:rsidRPr="007C0DA3">
        <w:rPr>
          <w:rFonts w:ascii="Arial" w:hAnsi="Arial" w:cs="Arial"/>
        </w:rPr>
        <w:t xml:space="preserve">.   </w:t>
      </w:r>
      <w:r w:rsidRPr="007C0DA3">
        <w:rPr>
          <w:rFonts w:ascii="Arial" w:hAnsi="Arial" w:cs="Arial"/>
          <w:b/>
        </w:rPr>
        <w:t xml:space="preserve"> </w:t>
      </w:r>
    </w:p>
    <w:p w14:paraId="23732CDE" w14:textId="148D14DF" w:rsidR="005B0CFA" w:rsidRDefault="005B0CFA" w:rsidP="001C4325">
      <w:pPr>
        <w:suppressAutoHyphens/>
        <w:ind w:left="567"/>
        <w:jc w:val="both"/>
        <w:rPr>
          <w:rFonts w:ascii="Arial" w:hAnsi="Arial" w:cs="Arial"/>
        </w:rPr>
      </w:pPr>
    </w:p>
    <w:p w14:paraId="036668C9" w14:textId="0ACE9C39" w:rsidR="005B0CFA" w:rsidRDefault="005B0CFA" w:rsidP="001C4325">
      <w:pPr>
        <w:suppressAutoHyphens/>
        <w:ind w:left="567"/>
        <w:jc w:val="both"/>
        <w:rPr>
          <w:rFonts w:ascii="Arial" w:hAnsi="Arial" w:cs="Arial"/>
        </w:rPr>
      </w:pPr>
    </w:p>
    <w:p w14:paraId="334BE8D6" w14:textId="02302114" w:rsidR="005B0CFA" w:rsidRDefault="005B0CFA" w:rsidP="001C4325">
      <w:pPr>
        <w:suppressAutoHyphens/>
        <w:ind w:left="567"/>
        <w:jc w:val="both"/>
        <w:rPr>
          <w:rFonts w:ascii="Arial" w:hAnsi="Arial" w:cs="Arial"/>
        </w:rPr>
      </w:pPr>
    </w:p>
    <w:p w14:paraId="0B71ACBF" w14:textId="22FCE2DF" w:rsidR="005B0CFA" w:rsidRDefault="005B0CFA" w:rsidP="001C4325">
      <w:pPr>
        <w:suppressAutoHyphens/>
        <w:ind w:left="567"/>
        <w:jc w:val="both"/>
        <w:rPr>
          <w:rFonts w:ascii="Arial" w:hAnsi="Arial" w:cs="Arial"/>
        </w:rPr>
      </w:pPr>
    </w:p>
    <w:p w14:paraId="5A985A6B" w14:textId="21D1AE86" w:rsidR="005B0CFA" w:rsidRDefault="005B0CFA" w:rsidP="001C4325">
      <w:pPr>
        <w:suppressAutoHyphens/>
        <w:ind w:left="567"/>
        <w:jc w:val="both"/>
        <w:rPr>
          <w:rFonts w:ascii="Arial" w:hAnsi="Arial" w:cs="Arial"/>
        </w:rPr>
      </w:pPr>
    </w:p>
    <w:p w14:paraId="4109F24B" w14:textId="77777777" w:rsidR="00F24BD0" w:rsidRPr="00F24BD0" w:rsidRDefault="00F24BD0" w:rsidP="00F24BD0">
      <w:pPr>
        <w:suppressAutoHyphens/>
        <w:ind w:left="567"/>
        <w:jc w:val="center"/>
        <w:rPr>
          <w:rFonts w:ascii="Arial" w:hAnsi="Arial" w:cs="Arial"/>
        </w:rPr>
      </w:pPr>
      <w:r w:rsidRPr="00F24BD0">
        <w:rPr>
          <w:rFonts w:ascii="Arial" w:hAnsi="Arial" w:cs="Arial"/>
        </w:rPr>
        <w:t>____________________, _____ de ____________ de _______</w:t>
      </w:r>
    </w:p>
    <w:p w14:paraId="78B6EB01" w14:textId="77777777" w:rsidR="00F24BD0" w:rsidRPr="00F24BD0" w:rsidRDefault="00F24BD0" w:rsidP="00F24BD0">
      <w:pPr>
        <w:suppressAutoHyphens/>
        <w:ind w:left="567"/>
        <w:jc w:val="center"/>
        <w:rPr>
          <w:rFonts w:ascii="Arial" w:hAnsi="Arial" w:cs="Arial"/>
        </w:rPr>
      </w:pPr>
    </w:p>
    <w:p w14:paraId="1C6272D6" w14:textId="77777777" w:rsidR="00F24BD0" w:rsidRPr="00F24BD0" w:rsidRDefault="00F24BD0" w:rsidP="00F24BD0">
      <w:pPr>
        <w:suppressAutoHyphens/>
        <w:ind w:left="567"/>
        <w:jc w:val="center"/>
        <w:rPr>
          <w:rFonts w:ascii="Arial" w:hAnsi="Arial" w:cs="Arial"/>
        </w:rPr>
      </w:pPr>
      <w:r w:rsidRPr="00F24BD0">
        <w:rPr>
          <w:rFonts w:ascii="Arial" w:hAnsi="Arial" w:cs="Arial"/>
        </w:rPr>
        <w:t>___________________________________</w:t>
      </w:r>
    </w:p>
    <w:p w14:paraId="04211F34" w14:textId="07DC3DC2" w:rsidR="005B0CFA" w:rsidRDefault="00F24BD0" w:rsidP="00F24BD0">
      <w:pPr>
        <w:suppressAutoHyphens/>
        <w:ind w:left="567"/>
        <w:jc w:val="center"/>
        <w:rPr>
          <w:rFonts w:ascii="Arial" w:hAnsi="Arial" w:cs="Arial"/>
        </w:rPr>
      </w:pPr>
      <w:r w:rsidRPr="00F24BD0">
        <w:rPr>
          <w:rFonts w:ascii="Arial" w:hAnsi="Arial" w:cs="Arial"/>
        </w:rPr>
        <w:t>(Pessoa Física ou Jurídica)</w:t>
      </w:r>
    </w:p>
    <w:p w14:paraId="4E840C10" w14:textId="3ACF9BCD" w:rsidR="005B0CFA" w:rsidRDefault="005B0CFA" w:rsidP="001C4325">
      <w:pPr>
        <w:suppressAutoHyphens/>
        <w:ind w:left="567"/>
        <w:jc w:val="both"/>
        <w:rPr>
          <w:rFonts w:ascii="Arial" w:hAnsi="Arial" w:cs="Arial"/>
        </w:rPr>
      </w:pPr>
    </w:p>
    <w:p w14:paraId="4998E715" w14:textId="09E5E1C8" w:rsidR="005B0CFA" w:rsidRDefault="005B0CFA" w:rsidP="001C4325">
      <w:pPr>
        <w:suppressAutoHyphens/>
        <w:ind w:left="567"/>
        <w:jc w:val="both"/>
        <w:rPr>
          <w:rFonts w:ascii="Arial" w:hAnsi="Arial" w:cs="Arial"/>
        </w:rPr>
      </w:pPr>
    </w:p>
    <w:p w14:paraId="53135E44" w14:textId="291441C7" w:rsidR="005B0CFA" w:rsidRDefault="005B0CFA" w:rsidP="001C4325">
      <w:pPr>
        <w:suppressAutoHyphens/>
        <w:ind w:left="567"/>
        <w:jc w:val="both"/>
        <w:rPr>
          <w:rFonts w:ascii="Arial" w:hAnsi="Arial" w:cs="Arial"/>
        </w:rPr>
      </w:pPr>
    </w:p>
    <w:p w14:paraId="092C386D" w14:textId="007D6BDE" w:rsidR="005B0CFA" w:rsidRDefault="005B0CFA" w:rsidP="001C4325">
      <w:pPr>
        <w:suppressAutoHyphens/>
        <w:ind w:left="567"/>
        <w:jc w:val="both"/>
        <w:rPr>
          <w:rFonts w:ascii="Arial" w:hAnsi="Arial" w:cs="Arial"/>
        </w:rPr>
      </w:pPr>
    </w:p>
    <w:p w14:paraId="669FD4F3" w14:textId="1CB95C0D" w:rsidR="005B0CFA" w:rsidRDefault="005B0CFA" w:rsidP="001C4325">
      <w:pPr>
        <w:suppressAutoHyphens/>
        <w:ind w:left="567"/>
        <w:jc w:val="both"/>
        <w:rPr>
          <w:rFonts w:ascii="Arial" w:hAnsi="Arial" w:cs="Arial"/>
        </w:rPr>
      </w:pPr>
    </w:p>
    <w:p w14:paraId="4D14DF0B" w14:textId="34BD8EC0" w:rsidR="005B0CFA" w:rsidRDefault="005B0CFA" w:rsidP="001C4325">
      <w:pPr>
        <w:suppressAutoHyphens/>
        <w:ind w:left="567"/>
        <w:jc w:val="both"/>
        <w:rPr>
          <w:rFonts w:ascii="Arial" w:hAnsi="Arial" w:cs="Arial"/>
        </w:rPr>
      </w:pPr>
    </w:p>
    <w:p w14:paraId="376EF85A" w14:textId="39B99E46" w:rsidR="00723B49" w:rsidRDefault="00723B49" w:rsidP="00723B49">
      <w:pPr>
        <w:jc w:val="center"/>
        <w:rPr>
          <w:rFonts w:ascii="Arial" w:hAnsi="Arial" w:cs="Arial"/>
          <w:b/>
          <w:bCs/>
        </w:rPr>
      </w:pPr>
      <w:r w:rsidRPr="007C0DA3">
        <w:rPr>
          <w:rFonts w:ascii="Arial" w:hAnsi="Arial" w:cs="Arial"/>
          <w:b/>
          <w:bCs/>
        </w:rPr>
        <w:t xml:space="preserve">ANEXO </w:t>
      </w:r>
      <w:r w:rsidR="0042248E">
        <w:rPr>
          <w:rFonts w:ascii="Arial" w:hAnsi="Arial" w:cs="Arial"/>
          <w:b/>
          <w:bCs/>
        </w:rPr>
        <w:t>I</w:t>
      </w:r>
      <w:r w:rsidRPr="007C0DA3">
        <w:rPr>
          <w:rFonts w:ascii="Arial" w:hAnsi="Arial" w:cs="Arial"/>
          <w:b/>
          <w:bCs/>
        </w:rPr>
        <w:t>V - MODELO DE PROPOSTA FINANCEIRA</w:t>
      </w:r>
    </w:p>
    <w:p w14:paraId="373A591B" w14:textId="77777777" w:rsidR="00723B49" w:rsidRDefault="00723B49" w:rsidP="00723B49">
      <w:pPr>
        <w:spacing w:line="240" w:lineRule="auto"/>
        <w:rPr>
          <w:rFonts w:ascii="Arial" w:hAnsi="Arial" w:cs="Arial"/>
          <w:b/>
          <w:bCs/>
        </w:rPr>
      </w:pPr>
      <w:r w:rsidRPr="004E3577">
        <w:rPr>
          <w:rFonts w:ascii="Arial" w:hAnsi="Arial" w:cs="Arial"/>
          <w:b/>
          <w:bCs/>
        </w:rPr>
        <w:t>Edital nº:</w:t>
      </w:r>
    </w:p>
    <w:p w14:paraId="5479346D" w14:textId="77777777" w:rsidR="00723B49" w:rsidRPr="004E3577" w:rsidRDefault="00723B49" w:rsidP="00723B49">
      <w:pPr>
        <w:spacing w:line="240" w:lineRule="auto"/>
        <w:rPr>
          <w:rFonts w:ascii="Arial" w:hAnsi="Arial" w:cs="Arial"/>
          <w:b/>
          <w:bCs/>
        </w:rPr>
      </w:pPr>
      <w:r>
        <w:rPr>
          <w:rFonts w:ascii="Arial" w:hAnsi="Arial" w:cs="Arial"/>
          <w:b/>
          <w:bCs/>
        </w:rPr>
        <w:t>Objeto:</w:t>
      </w:r>
    </w:p>
    <w:p w14:paraId="48DD2EB6" w14:textId="77777777" w:rsidR="00723B49" w:rsidRPr="004E3577" w:rsidRDefault="00723B49" w:rsidP="00723B49">
      <w:pPr>
        <w:spacing w:line="240" w:lineRule="auto"/>
        <w:rPr>
          <w:rFonts w:ascii="Arial" w:hAnsi="Arial" w:cs="Arial"/>
          <w:b/>
          <w:bCs/>
        </w:rPr>
      </w:pPr>
      <w:r w:rsidRPr="004E3577">
        <w:rPr>
          <w:rFonts w:ascii="Arial" w:hAnsi="Arial" w:cs="Arial"/>
          <w:b/>
          <w:bCs/>
        </w:rPr>
        <w:t>Identificação do (a) Proponente:</w:t>
      </w:r>
    </w:p>
    <w:p w14:paraId="6855D248" w14:textId="77777777" w:rsidR="00723B49" w:rsidRPr="004E3577" w:rsidRDefault="00723B49" w:rsidP="00723B49">
      <w:pPr>
        <w:spacing w:line="240" w:lineRule="auto"/>
        <w:rPr>
          <w:rFonts w:ascii="Arial" w:hAnsi="Arial" w:cs="Arial"/>
          <w:bCs/>
        </w:rPr>
      </w:pPr>
      <w:r w:rsidRPr="004E3577">
        <w:rPr>
          <w:rFonts w:ascii="Arial" w:hAnsi="Arial" w:cs="Arial"/>
          <w:bCs/>
        </w:rPr>
        <w:t>Nome:</w:t>
      </w:r>
    </w:p>
    <w:p w14:paraId="3F711003" w14:textId="77777777" w:rsidR="00723B49" w:rsidRPr="004E3577" w:rsidRDefault="00723B49" w:rsidP="00723B49">
      <w:pPr>
        <w:spacing w:line="240" w:lineRule="auto"/>
        <w:rPr>
          <w:rFonts w:ascii="Arial" w:hAnsi="Arial" w:cs="Arial"/>
          <w:bCs/>
        </w:rPr>
      </w:pPr>
      <w:r w:rsidRPr="004E3577">
        <w:rPr>
          <w:rFonts w:ascii="Arial" w:hAnsi="Arial" w:cs="Arial"/>
          <w:bCs/>
        </w:rPr>
        <w:t>CPF/CNPJ:</w:t>
      </w:r>
    </w:p>
    <w:p w14:paraId="6F802698" w14:textId="77777777" w:rsidR="00723B49" w:rsidRPr="004E3577" w:rsidRDefault="00723B49" w:rsidP="00723B49">
      <w:pPr>
        <w:spacing w:line="240" w:lineRule="auto"/>
        <w:rPr>
          <w:rFonts w:ascii="Arial" w:hAnsi="Arial" w:cs="Arial"/>
          <w:bCs/>
        </w:rPr>
      </w:pPr>
      <w:r w:rsidRPr="004E3577">
        <w:rPr>
          <w:rFonts w:ascii="Arial" w:hAnsi="Arial" w:cs="Arial"/>
          <w:bCs/>
        </w:rPr>
        <w:t>Endereço:</w:t>
      </w:r>
    </w:p>
    <w:p w14:paraId="29624970" w14:textId="77777777" w:rsidR="005956A8" w:rsidRDefault="00723B49" w:rsidP="00723B49">
      <w:pPr>
        <w:spacing w:line="240" w:lineRule="auto"/>
        <w:rPr>
          <w:rFonts w:ascii="Arial" w:hAnsi="Arial" w:cs="Arial"/>
          <w:bCs/>
        </w:rPr>
      </w:pPr>
      <w:r w:rsidRPr="004E3577">
        <w:rPr>
          <w:rFonts w:ascii="Arial" w:hAnsi="Arial" w:cs="Arial"/>
          <w:bCs/>
        </w:rPr>
        <w:t>Município:</w:t>
      </w:r>
      <w:r>
        <w:rPr>
          <w:rFonts w:ascii="Arial" w:hAnsi="Arial" w:cs="Arial"/>
          <w:bCs/>
        </w:rPr>
        <w:t xml:space="preserve">                                            </w:t>
      </w:r>
    </w:p>
    <w:p w14:paraId="22557774" w14:textId="594E3C0B" w:rsidR="00723B49" w:rsidRPr="004E3577" w:rsidRDefault="00723B49" w:rsidP="00723B49">
      <w:pPr>
        <w:spacing w:line="240" w:lineRule="auto"/>
        <w:rPr>
          <w:rFonts w:ascii="Arial" w:hAnsi="Arial" w:cs="Arial"/>
          <w:bCs/>
        </w:rPr>
      </w:pPr>
      <w:r w:rsidRPr="00DF7B84">
        <w:rPr>
          <w:rFonts w:ascii="Arial" w:hAnsi="Arial" w:cs="Arial"/>
          <w:bCs/>
        </w:rPr>
        <w:t>Estado:</w:t>
      </w:r>
    </w:p>
    <w:p w14:paraId="43D455B6" w14:textId="77777777" w:rsidR="00723B49" w:rsidRPr="004E3577" w:rsidRDefault="00723B49" w:rsidP="00723B49">
      <w:pPr>
        <w:spacing w:line="240" w:lineRule="auto"/>
        <w:rPr>
          <w:rFonts w:ascii="Arial" w:hAnsi="Arial" w:cs="Arial"/>
          <w:bCs/>
        </w:rPr>
      </w:pPr>
      <w:r w:rsidRPr="004E3577">
        <w:rPr>
          <w:rFonts w:ascii="Arial" w:hAnsi="Arial" w:cs="Arial"/>
          <w:bCs/>
        </w:rPr>
        <w:t>CEP:</w:t>
      </w:r>
    </w:p>
    <w:p w14:paraId="43E90647" w14:textId="77777777" w:rsidR="00723B49" w:rsidRPr="004E3577" w:rsidRDefault="00723B49" w:rsidP="00723B49">
      <w:pPr>
        <w:spacing w:line="240" w:lineRule="auto"/>
        <w:rPr>
          <w:rFonts w:ascii="Arial" w:hAnsi="Arial" w:cs="Arial"/>
          <w:bCs/>
        </w:rPr>
      </w:pPr>
      <w:r w:rsidRPr="004E3577">
        <w:rPr>
          <w:rFonts w:ascii="Arial" w:hAnsi="Arial" w:cs="Arial"/>
          <w:bCs/>
        </w:rPr>
        <w:t>Telefone:</w:t>
      </w:r>
    </w:p>
    <w:p w14:paraId="5DA29F7E" w14:textId="77777777" w:rsidR="00723B49" w:rsidRPr="004E3577" w:rsidRDefault="00723B49" w:rsidP="00723B49">
      <w:pPr>
        <w:spacing w:line="240" w:lineRule="auto"/>
        <w:rPr>
          <w:rFonts w:ascii="Arial" w:hAnsi="Arial" w:cs="Arial"/>
          <w:bCs/>
        </w:rPr>
      </w:pPr>
      <w:r>
        <w:rPr>
          <w:rFonts w:ascii="Arial" w:hAnsi="Arial" w:cs="Arial"/>
          <w:bCs/>
        </w:rPr>
        <w:t>E-mail</w:t>
      </w:r>
      <w:r w:rsidRPr="004E3577">
        <w:rPr>
          <w:rFonts w:ascii="Arial" w:hAnsi="Arial" w:cs="Arial"/>
          <w:bCs/>
        </w:rPr>
        <w:t>:</w:t>
      </w:r>
    </w:p>
    <w:p w14:paraId="651957CD" w14:textId="77777777" w:rsidR="00723B49" w:rsidRPr="004E3577" w:rsidRDefault="00723B49" w:rsidP="00723B49">
      <w:pPr>
        <w:spacing w:line="480" w:lineRule="auto"/>
        <w:rPr>
          <w:rFonts w:ascii="Arial" w:hAnsi="Arial" w:cs="Arial"/>
          <w:b/>
          <w:bCs/>
        </w:rPr>
      </w:pPr>
      <w:r w:rsidRPr="004E3577">
        <w:rPr>
          <w:rFonts w:ascii="Arial" w:hAnsi="Arial" w:cs="Arial"/>
          <w:b/>
          <w:bCs/>
        </w:rPr>
        <w:t>Preço Total Ofertado</w:t>
      </w:r>
    </w:p>
    <w:p w14:paraId="184A334F" w14:textId="36FF78F3" w:rsidR="00723B49" w:rsidRDefault="00723B49" w:rsidP="00723B49">
      <w:pPr>
        <w:spacing w:line="480" w:lineRule="auto"/>
        <w:rPr>
          <w:rFonts w:ascii="Arial" w:hAnsi="Arial" w:cs="Arial"/>
          <w:bCs/>
        </w:rPr>
      </w:pPr>
      <w:r w:rsidRPr="004E3577">
        <w:rPr>
          <w:rFonts w:ascii="Arial" w:hAnsi="Arial" w:cs="Arial"/>
          <w:bCs/>
        </w:rPr>
        <w:t>R$ ___ (.....)</w:t>
      </w:r>
    </w:p>
    <w:p w14:paraId="719F1D63" w14:textId="1A5F6910" w:rsidR="00723B49" w:rsidRDefault="00723B49" w:rsidP="00723B49">
      <w:pPr>
        <w:spacing w:line="480" w:lineRule="auto"/>
        <w:rPr>
          <w:rFonts w:ascii="Arial" w:hAnsi="Arial" w:cs="Arial"/>
          <w:bCs/>
        </w:rPr>
      </w:pPr>
      <w:r w:rsidRPr="004E3577">
        <w:rPr>
          <w:rFonts w:ascii="Arial" w:hAnsi="Arial" w:cs="Arial"/>
          <w:b/>
          <w:bCs/>
        </w:rPr>
        <w:t>ATENÇÃO:</w:t>
      </w:r>
      <w:r w:rsidRPr="004E3577">
        <w:t xml:space="preserve"> </w:t>
      </w:r>
      <w:r w:rsidR="005956A8">
        <w:rPr>
          <w:rFonts w:ascii="Arial" w:hAnsi="Arial" w:cs="Arial"/>
          <w:bCs/>
        </w:rPr>
        <w:t>Preço</w:t>
      </w:r>
      <w:r w:rsidRPr="004E3577">
        <w:rPr>
          <w:rFonts w:ascii="Arial" w:hAnsi="Arial" w:cs="Arial"/>
          <w:bCs/>
        </w:rPr>
        <w:t xml:space="preserve"> em algarismo e por extenso.</w:t>
      </w:r>
    </w:p>
    <w:p w14:paraId="7CE3B272" w14:textId="4641BC8B" w:rsidR="005B0CFA" w:rsidRDefault="005B0CFA" w:rsidP="00723B49">
      <w:pPr>
        <w:suppressAutoHyphens/>
        <w:ind w:left="567"/>
        <w:jc w:val="center"/>
        <w:rPr>
          <w:rFonts w:ascii="Arial" w:hAnsi="Arial" w:cs="Arial"/>
        </w:rPr>
      </w:pPr>
    </w:p>
    <w:p w14:paraId="22B7A261" w14:textId="77777777" w:rsidR="005956A8" w:rsidRPr="005956A8" w:rsidRDefault="005956A8" w:rsidP="005956A8">
      <w:pPr>
        <w:suppressAutoHyphens/>
        <w:ind w:left="567"/>
        <w:jc w:val="center"/>
        <w:rPr>
          <w:rFonts w:ascii="Arial" w:hAnsi="Arial" w:cs="Arial"/>
        </w:rPr>
      </w:pPr>
      <w:r w:rsidRPr="005956A8">
        <w:rPr>
          <w:rFonts w:ascii="Arial" w:hAnsi="Arial" w:cs="Arial"/>
        </w:rPr>
        <w:t>__________________, _____ de __________ de ________</w:t>
      </w:r>
    </w:p>
    <w:p w14:paraId="79DD2792" w14:textId="77777777" w:rsidR="005956A8" w:rsidRPr="005956A8" w:rsidRDefault="005956A8" w:rsidP="005956A8">
      <w:pPr>
        <w:suppressAutoHyphens/>
        <w:ind w:left="567"/>
        <w:jc w:val="center"/>
        <w:rPr>
          <w:rFonts w:ascii="Arial" w:hAnsi="Arial" w:cs="Arial"/>
        </w:rPr>
      </w:pPr>
    </w:p>
    <w:p w14:paraId="3443FF0E" w14:textId="77777777" w:rsidR="005956A8" w:rsidRPr="005956A8" w:rsidRDefault="005956A8" w:rsidP="005956A8">
      <w:pPr>
        <w:suppressAutoHyphens/>
        <w:ind w:left="567"/>
        <w:jc w:val="center"/>
        <w:rPr>
          <w:rFonts w:ascii="Arial" w:hAnsi="Arial" w:cs="Arial"/>
        </w:rPr>
      </w:pPr>
    </w:p>
    <w:p w14:paraId="2F9C8F08" w14:textId="2DFB2F04" w:rsidR="005956A8" w:rsidRPr="005956A8" w:rsidRDefault="005956A8" w:rsidP="005956A8">
      <w:pPr>
        <w:suppressAutoHyphens/>
        <w:ind w:left="567"/>
        <w:jc w:val="center"/>
        <w:rPr>
          <w:rFonts w:ascii="Arial" w:hAnsi="Arial" w:cs="Arial"/>
        </w:rPr>
      </w:pPr>
      <w:r w:rsidRPr="005956A8">
        <w:rPr>
          <w:rFonts w:ascii="Arial" w:hAnsi="Arial" w:cs="Arial"/>
        </w:rPr>
        <w:t>_______________________________________</w:t>
      </w:r>
    </w:p>
    <w:p w14:paraId="62EB0785" w14:textId="242802AB" w:rsidR="005B0CFA" w:rsidRDefault="005956A8" w:rsidP="005956A8">
      <w:pPr>
        <w:suppressAutoHyphens/>
        <w:ind w:left="567"/>
        <w:jc w:val="center"/>
        <w:rPr>
          <w:rFonts w:ascii="Arial" w:hAnsi="Arial" w:cs="Arial"/>
        </w:rPr>
      </w:pPr>
      <w:r w:rsidRPr="005956A8">
        <w:rPr>
          <w:rFonts w:ascii="Arial" w:hAnsi="Arial" w:cs="Arial"/>
        </w:rPr>
        <w:t>(Pessoa Física ou Jurídica)</w:t>
      </w:r>
    </w:p>
    <w:p w14:paraId="3FB76528" w14:textId="79B0730A" w:rsidR="005B0CFA" w:rsidRDefault="005B0CFA" w:rsidP="001C4325">
      <w:pPr>
        <w:suppressAutoHyphens/>
        <w:ind w:left="567"/>
        <w:jc w:val="both"/>
        <w:rPr>
          <w:rFonts w:ascii="Arial" w:hAnsi="Arial" w:cs="Arial"/>
        </w:rPr>
      </w:pPr>
    </w:p>
    <w:p w14:paraId="013A39BA" w14:textId="31C5480C" w:rsidR="005B0CFA" w:rsidRDefault="005B0CFA" w:rsidP="001C4325">
      <w:pPr>
        <w:suppressAutoHyphens/>
        <w:ind w:left="567"/>
        <w:jc w:val="both"/>
        <w:rPr>
          <w:rFonts w:ascii="Arial" w:hAnsi="Arial" w:cs="Arial"/>
        </w:rPr>
      </w:pPr>
    </w:p>
    <w:p w14:paraId="7869C607" w14:textId="0CDF05CD" w:rsidR="005B0CFA" w:rsidRDefault="005B0CFA" w:rsidP="001C4325">
      <w:pPr>
        <w:suppressAutoHyphens/>
        <w:ind w:left="567"/>
        <w:jc w:val="both"/>
        <w:rPr>
          <w:rFonts w:ascii="Arial" w:hAnsi="Arial" w:cs="Arial"/>
        </w:rPr>
      </w:pPr>
    </w:p>
    <w:p w14:paraId="62EE4018" w14:textId="691DC284" w:rsidR="005B0CFA" w:rsidRDefault="005B0CFA" w:rsidP="001C4325">
      <w:pPr>
        <w:suppressAutoHyphens/>
        <w:ind w:left="567"/>
        <w:jc w:val="both"/>
        <w:rPr>
          <w:rFonts w:ascii="Arial" w:hAnsi="Arial" w:cs="Arial"/>
        </w:rPr>
      </w:pPr>
    </w:p>
    <w:p w14:paraId="35BC2E13" w14:textId="0F406CDE" w:rsidR="005B0CFA" w:rsidRDefault="005B0CFA" w:rsidP="001C4325">
      <w:pPr>
        <w:suppressAutoHyphens/>
        <w:ind w:left="567"/>
        <w:jc w:val="both"/>
        <w:rPr>
          <w:rFonts w:ascii="Arial" w:hAnsi="Arial" w:cs="Arial"/>
        </w:rPr>
      </w:pPr>
    </w:p>
    <w:p w14:paraId="359D2B95" w14:textId="699DD00A" w:rsidR="005B0CFA" w:rsidRDefault="005B0CFA" w:rsidP="001C4325">
      <w:pPr>
        <w:suppressAutoHyphens/>
        <w:ind w:left="567"/>
        <w:jc w:val="both"/>
        <w:rPr>
          <w:rFonts w:ascii="Arial" w:hAnsi="Arial" w:cs="Arial"/>
        </w:rPr>
      </w:pPr>
    </w:p>
    <w:p w14:paraId="6642F276" w14:textId="0330BE21" w:rsidR="005B0CFA" w:rsidRDefault="00600195" w:rsidP="00600195">
      <w:pPr>
        <w:suppressAutoHyphens/>
        <w:ind w:left="567"/>
        <w:jc w:val="center"/>
        <w:rPr>
          <w:rFonts w:ascii="Arial" w:hAnsi="Arial" w:cs="Arial"/>
          <w:b/>
        </w:rPr>
      </w:pPr>
      <w:r>
        <w:rPr>
          <w:rFonts w:ascii="Arial" w:hAnsi="Arial" w:cs="Arial"/>
          <w:b/>
        </w:rPr>
        <w:t>ANEXO V</w:t>
      </w:r>
    </w:p>
    <w:p w14:paraId="7FFAB3C7" w14:textId="6AEBE0BE" w:rsidR="00600195" w:rsidRDefault="00600195" w:rsidP="00600195">
      <w:pPr>
        <w:suppressAutoHyphens/>
        <w:ind w:left="567"/>
        <w:jc w:val="center"/>
        <w:rPr>
          <w:rFonts w:ascii="Arial" w:hAnsi="Arial" w:cs="Arial"/>
          <w:b/>
        </w:rPr>
      </w:pPr>
      <w:r>
        <w:rPr>
          <w:rFonts w:ascii="Arial" w:hAnsi="Arial" w:cs="Arial"/>
          <w:b/>
        </w:rPr>
        <w:t>MODELO E ESCRITURA PÚBLICA DE COMPRA E VENDA</w:t>
      </w:r>
    </w:p>
    <w:p w14:paraId="4FF2B1C8" w14:textId="77777777" w:rsidR="00600195" w:rsidRPr="00600195" w:rsidRDefault="00600195" w:rsidP="00600195">
      <w:pPr>
        <w:suppressAutoHyphens/>
        <w:spacing w:after="0" w:line="360" w:lineRule="auto"/>
        <w:ind w:left="3720" w:right="27"/>
        <w:jc w:val="both"/>
        <w:rPr>
          <w:rFonts w:ascii="Arial" w:eastAsia="Times New Roman" w:hAnsi="Arial" w:cs="Arial"/>
          <w:lang w:eastAsia="zh-CN"/>
        </w:rPr>
      </w:pPr>
      <w:r w:rsidRPr="00600195">
        <w:rPr>
          <w:rFonts w:ascii="Arial" w:eastAsia="Times New Roman" w:hAnsi="Arial" w:cs="Arial"/>
          <w:lang w:eastAsia="zh-CN"/>
        </w:rPr>
        <w:t>ESCRITURA PÚBLICA DE COMPRA E VENDA QUE ENTRE SI FAZEM A COMPANHIA DE DESENVOLVIMENTO DOS VALES DO SÃO FRANCISCO E DO PARNAÍBA - CODEVASF, COMO OUTORGANTE VENDEDOR E O (A) SR. (A) __________________COMO OUTORGADO (A) COMPRADOR (A), NA FORMA ABAIXO:</w:t>
      </w:r>
    </w:p>
    <w:p w14:paraId="2C9B23FE" w14:textId="77777777" w:rsidR="00600195" w:rsidRPr="00600195" w:rsidRDefault="00600195" w:rsidP="00600195">
      <w:pPr>
        <w:suppressAutoHyphens/>
        <w:spacing w:after="0" w:line="360" w:lineRule="auto"/>
        <w:ind w:left="3720" w:right="27"/>
        <w:jc w:val="both"/>
        <w:rPr>
          <w:rFonts w:ascii="Arial" w:eastAsia="Times New Roman" w:hAnsi="Arial" w:cs="Arial"/>
          <w:lang w:eastAsia="zh-CN"/>
        </w:rPr>
      </w:pPr>
    </w:p>
    <w:p w14:paraId="56C0950C" w14:textId="0827E08A" w:rsidR="00600195" w:rsidRPr="00600195" w:rsidRDefault="00600195" w:rsidP="00600195">
      <w:pPr>
        <w:suppressAutoHyphens/>
        <w:spacing w:after="0" w:line="480" w:lineRule="atLeast"/>
        <w:ind w:right="27"/>
        <w:jc w:val="both"/>
        <w:rPr>
          <w:rFonts w:ascii="Arial" w:eastAsia="Times New Roman" w:hAnsi="Arial" w:cs="Arial"/>
          <w:lang w:eastAsia="zh-CN"/>
        </w:rPr>
      </w:pPr>
      <w:r w:rsidRPr="00600195">
        <w:rPr>
          <w:rFonts w:ascii="Arial" w:eastAsia="Times New Roman" w:hAnsi="Arial" w:cs="Arial"/>
          <w:noProof/>
          <w:lang w:eastAsia="pt-BR"/>
        </w:rPr>
        <mc:AlternateContent>
          <mc:Choice Requires="wps">
            <w:drawing>
              <wp:anchor distT="0" distB="0" distL="114935" distR="114935" simplePos="0" relativeHeight="251674624" behindDoc="0" locked="0" layoutInCell="1" allowOverlap="1" wp14:anchorId="4FE5B25F" wp14:editId="05EB441C">
                <wp:simplePos x="0" y="0"/>
                <wp:positionH relativeFrom="column">
                  <wp:posOffset>5869940</wp:posOffset>
                </wp:positionH>
                <wp:positionV relativeFrom="paragraph">
                  <wp:posOffset>6136640</wp:posOffset>
                </wp:positionV>
                <wp:extent cx="209550" cy="184785"/>
                <wp:effectExtent l="8255" t="13335" r="10795" b="11430"/>
                <wp:wrapNone/>
                <wp:docPr id="19" name="Caixa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84785"/>
                        </a:xfrm>
                        <a:prstGeom prst="rect">
                          <a:avLst/>
                        </a:prstGeom>
                        <a:solidFill>
                          <a:srgbClr val="FFFFFF"/>
                        </a:solidFill>
                        <a:ln w="6350">
                          <a:solidFill>
                            <a:srgbClr val="FFFFFF"/>
                          </a:solidFill>
                          <a:miter lim="800000"/>
                          <a:headEnd/>
                          <a:tailEnd/>
                        </a:ln>
                      </wps:spPr>
                      <wps:txbx>
                        <w:txbxContent>
                          <w:p w14:paraId="15711FF5" w14:textId="77777777" w:rsidR="00600195" w:rsidRDefault="00600195" w:rsidP="00600195"/>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5B25F" id="_x0000_t202" coordsize="21600,21600" o:spt="202" path="m,l,21600r21600,l21600,xe">
                <v:stroke joinstyle="miter"/>
                <v:path gradientshapeok="t" o:connecttype="rect"/>
              </v:shapetype>
              <v:shape id="Caixa de Texto 19" o:spid="_x0000_s1026" type="#_x0000_t202" style="position:absolute;left:0;text-align:left;margin-left:462.2pt;margin-top:483.2pt;width:16.5pt;height:14.55pt;z-index:251674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" strokecolor="white" strokeweight=".5pt">
                <v:textbox inset="7.45pt,3.85pt,7.45pt,3.85pt">
                  <w:txbxContent>
                    <w:p w14:paraId="15711FF5" w14:textId="77777777" w:rsidR="00600195" w:rsidRDefault="00600195" w:rsidP="00600195"/>
                  </w:txbxContent>
                </v:textbox>
              </v:shape>
            </w:pict>
          </mc:Fallback>
        </mc:AlternateContent>
      </w:r>
      <w:r w:rsidRPr="00600195">
        <w:rPr>
          <w:rFonts w:ascii="Arial" w:eastAsia="Times New Roman" w:hAnsi="Arial" w:cs="Arial"/>
          <w:lang w:eastAsia="zh-CN"/>
        </w:rPr>
        <w:t xml:space="preserve">Saibam quantos este instrumento de Escritura Pública de Compra e Venda virem que, aos _________(___) dias do mês de ____do ano de dois mil e------------- (20---), nesta cidade de _______, Estado de ______, compareceram em meu Cartório situado na __________, entre si justas e contratadas, a saber: de um lado, como </w:t>
      </w:r>
      <w:r w:rsidRPr="00600195">
        <w:rPr>
          <w:rFonts w:ascii="Arial" w:eastAsia="Times New Roman" w:hAnsi="Arial" w:cs="Arial"/>
          <w:u w:val="single"/>
          <w:lang w:eastAsia="zh-CN"/>
        </w:rPr>
        <w:t>OUTORGANTE</w:t>
      </w:r>
      <w:r>
        <w:rPr>
          <w:rFonts w:ascii="Arial" w:eastAsia="Times New Roman" w:hAnsi="Arial" w:cs="Arial"/>
          <w:u w:val="single"/>
          <w:lang w:eastAsia="zh-CN"/>
        </w:rPr>
        <w:t xml:space="preserve"> </w:t>
      </w:r>
      <w:r w:rsidRPr="00600195">
        <w:rPr>
          <w:rFonts w:ascii="Arial" w:eastAsia="Times New Roman" w:hAnsi="Arial" w:cs="Arial"/>
          <w:u w:val="single"/>
          <w:lang w:eastAsia="zh-CN"/>
        </w:rPr>
        <w:t>VENDEDORA</w:t>
      </w:r>
      <w:r w:rsidRPr="00600195">
        <w:rPr>
          <w:rFonts w:ascii="Arial" w:eastAsia="Times New Roman" w:hAnsi="Arial" w:cs="Arial"/>
          <w:lang w:eastAsia="zh-CN"/>
        </w:rPr>
        <w:t>, a Companhia de Desenvolvimento dos Vales do São Francisco e do Parnaíba - CODEVASF, empresa pública federal, inscrita no CNPJ nº 00.399.857/0001-26, criada pela Lei nº 6.088, de 16 de julho de 1974, alterada pelas Leis 9.954, de 06 de janeiro de 2000; 12.040, de 1º de outubro de 2009; 12.196, de 14 de janeiro de 2010; 13.702, de 06 de agosto de 2018; Estatuto Social  aprovado pelo Decreto  nº 8.258, de 20 de maio de 2014, publicado no DOU de 30 de maio de 2014, e alterado pelas Atas das Assembleias Gerais Extraordinárias, de 13 de abril de 2017, 08 de agosto de 2017, 23 de março de 2018 e de 19 de abril de 2018, entidade integrante da Administração Pública Indireta (art. 4º, II, b, do Decreto-Lei nº 200, de 25/02/1967), vinculada ao Ministério do Desenvolvimento Regional, nos termos do Decreto nº 9.660, de 1º de janeiro de 2019, com sede em Brasília, Distrito Federal, no Setor de Grandes Áreas Norte, Quadra 601, Conjunto I, neste ato representada pelo Superintendente da ___ Superintendência Regional, Sr.__________, ou pelo Analista em Desenvolvimento Regional</w:t>
      </w:r>
      <w:r w:rsidRPr="00600195">
        <w:rPr>
          <w:rFonts w:ascii="Arial" w:eastAsia="Times New Roman" w:hAnsi="Arial" w:cs="Arial"/>
          <w:b/>
          <w:bCs/>
          <w:lang w:eastAsia="zh-CN"/>
        </w:rPr>
        <w:t xml:space="preserve"> </w:t>
      </w:r>
      <w:r w:rsidRPr="00600195">
        <w:rPr>
          <w:rFonts w:ascii="Arial" w:eastAsia="Times New Roman" w:hAnsi="Arial" w:cs="Arial"/>
          <w:bCs/>
          <w:lang w:eastAsia="zh-CN"/>
        </w:rPr>
        <w:t>____________________</w:t>
      </w:r>
      <w:r w:rsidRPr="00600195">
        <w:rPr>
          <w:rFonts w:ascii="Arial" w:eastAsia="Times New Roman" w:hAnsi="Arial" w:cs="Arial"/>
          <w:b/>
          <w:bCs/>
          <w:lang w:eastAsia="zh-CN"/>
        </w:rPr>
        <w:t xml:space="preserve">, </w:t>
      </w:r>
      <w:r w:rsidRPr="00600195">
        <w:rPr>
          <w:rFonts w:ascii="Arial" w:eastAsia="Times New Roman" w:hAnsi="Arial" w:cs="Arial"/>
          <w:lang w:eastAsia="zh-CN"/>
        </w:rPr>
        <w:t xml:space="preserve">CPF nº___________________, Delegação de Competência contida na Decisão nº ______________, de _________ de ____________ 20 ______ , que me foi apresentada e fica arquivada neste Cartório,  de outro lado, como </w:t>
      </w:r>
      <w:r w:rsidRPr="00600195">
        <w:rPr>
          <w:rFonts w:ascii="Arial" w:eastAsia="Times New Roman" w:hAnsi="Arial" w:cs="Arial"/>
          <w:u w:val="single"/>
          <w:lang w:eastAsia="zh-CN"/>
        </w:rPr>
        <w:t>OUTORGADO (A) COMPRADOR (A)</w:t>
      </w:r>
      <w:r w:rsidRPr="00600195">
        <w:rPr>
          <w:rFonts w:ascii="Arial" w:eastAsia="Times New Roman" w:hAnsi="Arial" w:cs="Arial"/>
          <w:lang w:eastAsia="zh-CN"/>
        </w:rPr>
        <w:t xml:space="preserve">, o (a) Sr. (a) ____, nacionalidade, (estado civil), (profissão), residente e domiciliado (a) na _________(endereço completo), Município, portador </w:t>
      </w:r>
      <w:r w:rsidRPr="00600195">
        <w:rPr>
          <w:rFonts w:ascii="Arial" w:eastAsia="Times New Roman" w:hAnsi="Arial" w:cs="Arial"/>
          <w:lang w:eastAsia="zh-CN"/>
        </w:rPr>
        <w:lastRenderedPageBreak/>
        <w:t xml:space="preserve">do CPF (CNPJ) nº ________ e RG nº ___ SSP/__,os presentes reconhecidos como os próprios por mim Tabelião, pelos documentos que me foram apresentados, do que dou fé. E pela </w:t>
      </w:r>
      <w:r w:rsidRPr="00600195">
        <w:rPr>
          <w:rFonts w:ascii="Arial" w:eastAsia="Times New Roman" w:hAnsi="Arial" w:cs="Arial"/>
          <w:u w:val="single"/>
          <w:lang w:eastAsia="zh-CN"/>
        </w:rPr>
        <w:t>OUTORGANTE VENDEDORA</w:t>
      </w:r>
      <w:r w:rsidRPr="00600195">
        <w:rPr>
          <w:rFonts w:ascii="Arial" w:eastAsia="Times New Roman" w:hAnsi="Arial" w:cs="Arial"/>
          <w:lang w:eastAsia="zh-CN"/>
        </w:rPr>
        <w:t xml:space="preserve">, através de seu representante legal, foram feitas as seguintes declarações: </w:t>
      </w:r>
      <w:r w:rsidRPr="00600195">
        <w:rPr>
          <w:rFonts w:ascii="Arial" w:eastAsia="Times New Roman" w:hAnsi="Arial" w:cs="Arial"/>
          <w:b/>
          <w:bCs/>
          <w:lang w:eastAsia="zh-CN"/>
        </w:rPr>
        <w:t>1º)</w:t>
      </w:r>
      <w:r w:rsidRPr="00600195">
        <w:rPr>
          <w:rFonts w:ascii="Arial" w:eastAsia="Times New Roman" w:hAnsi="Arial" w:cs="Arial"/>
          <w:lang w:eastAsia="zh-CN"/>
        </w:rPr>
        <w:t xml:space="preserve"> Que é senhora e legítima possuidora de um imóvel, com área de ___hectares, devidamente inscrito no Cartório de Registro de Imóveis da Comarca de ____, Estado de __, sob o nº ___, Livro _____, fls.  cujos limites e confrontações  estão  descritos  no título original; </w:t>
      </w:r>
      <w:r w:rsidRPr="00600195">
        <w:rPr>
          <w:rFonts w:ascii="Arial" w:eastAsia="Times New Roman" w:hAnsi="Arial" w:cs="Arial"/>
          <w:b/>
          <w:bCs/>
          <w:lang w:eastAsia="zh-CN"/>
        </w:rPr>
        <w:t>2</w:t>
      </w:r>
      <w:r w:rsidRPr="00600195">
        <w:rPr>
          <w:rFonts w:ascii="Arial" w:eastAsia="Times New Roman" w:hAnsi="Arial" w:cs="Arial"/>
          <w:b/>
          <w:bCs/>
          <w:vertAlign w:val="superscript"/>
          <w:lang w:eastAsia="zh-CN"/>
        </w:rPr>
        <w:t>a</w:t>
      </w:r>
      <w:r w:rsidRPr="00600195">
        <w:rPr>
          <w:rFonts w:ascii="Arial" w:eastAsia="Times New Roman" w:hAnsi="Arial" w:cs="Arial"/>
          <w:b/>
          <w:bCs/>
          <w:lang w:eastAsia="zh-CN"/>
        </w:rPr>
        <w:t>)</w:t>
      </w:r>
      <w:r w:rsidRPr="00600195">
        <w:rPr>
          <w:rFonts w:ascii="Arial" w:eastAsia="Times New Roman" w:hAnsi="Arial" w:cs="Arial"/>
          <w:lang w:eastAsia="zh-CN"/>
        </w:rPr>
        <w:t xml:space="preserve"> Cujos limites e confrontações estão contidos na seguinte poligonal:_____; </w:t>
      </w:r>
      <w:r w:rsidRPr="00600195">
        <w:rPr>
          <w:rFonts w:ascii="Arial" w:eastAsia="Times New Roman" w:hAnsi="Arial" w:cs="Arial"/>
          <w:b/>
          <w:bCs/>
          <w:lang w:eastAsia="zh-CN"/>
        </w:rPr>
        <w:t>3</w:t>
      </w:r>
      <w:r w:rsidRPr="00600195">
        <w:rPr>
          <w:rFonts w:ascii="Arial" w:eastAsia="Times New Roman" w:hAnsi="Arial" w:cs="Arial"/>
          <w:b/>
          <w:bCs/>
          <w:vertAlign w:val="superscript"/>
          <w:lang w:eastAsia="zh-CN"/>
        </w:rPr>
        <w:t>a</w:t>
      </w:r>
      <w:r w:rsidRPr="00600195">
        <w:rPr>
          <w:rFonts w:ascii="Arial" w:eastAsia="Times New Roman" w:hAnsi="Arial" w:cs="Arial"/>
          <w:i/>
          <w:lang w:eastAsia="zh-CN"/>
        </w:rPr>
        <w:t>)</w:t>
      </w:r>
      <w:r w:rsidRPr="00600195">
        <w:rPr>
          <w:rFonts w:ascii="Arial" w:eastAsia="Times New Roman" w:hAnsi="Arial" w:cs="Arial"/>
          <w:lang w:eastAsia="zh-CN"/>
        </w:rPr>
        <w:t xml:space="preserve"> Que possuindo, a </w:t>
      </w:r>
      <w:r w:rsidRPr="00600195">
        <w:rPr>
          <w:rFonts w:ascii="Arial" w:eastAsia="Times New Roman" w:hAnsi="Arial" w:cs="Arial"/>
          <w:u w:val="single"/>
          <w:lang w:eastAsia="zh-CN"/>
        </w:rPr>
        <w:t>OUTORGANTE VENDEDORA</w:t>
      </w:r>
      <w:r w:rsidRPr="00600195">
        <w:rPr>
          <w:rFonts w:ascii="Arial" w:eastAsia="Times New Roman" w:hAnsi="Arial" w:cs="Arial"/>
          <w:lang w:eastAsia="zh-CN"/>
        </w:rPr>
        <w:t xml:space="preserve"> o bem caracterizado na Cláusula Segunda desta Escritura Pública, vende ao (a) </w:t>
      </w:r>
      <w:r w:rsidRPr="00600195">
        <w:rPr>
          <w:rFonts w:ascii="Arial" w:eastAsia="Times New Roman" w:hAnsi="Arial" w:cs="Arial"/>
          <w:u w:val="single"/>
          <w:lang w:eastAsia="zh-CN"/>
        </w:rPr>
        <w:t>OUTORGADO (A) COMPRA</w:t>
      </w:r>
      <w:r w:rsidRPr="00600195">
        <w:rPr>
          <w:rFonts w:ascii="Arial" w:eastAsia="Times New Roman" w:hAnsi="Arial" w:cs="Arial"/>
          <w:u w:val="single"/>
          <w:lang w:eastAsia="zh-CN"/>
        </w:rPr>
        <w:softHyphen/>
        <w:t>DOR (A)</w:t>
      </w:r>
      <w:r w:rsidRPr="00600195">
        <w:rPr>
          <w:rFonts w:ascii="Arial" w:eastAsia="Times New Roman" w:hAnsi="Arial" w:cs="Arial"/>
          <w:lang w:eastAsia="zh-CN"/>
        </w:rPr>
        <w:t xml:space="preserve"> o referido imóvel, nos termos da Resolução (ou Deliberação)  nº ___ ,  de ____  de ____ de  20 _____ , da  Diretoria Executiva (ou Conselho de Administração),</w:t>
      </w:r>
      <w:r w:rsidRPr="00600195">
        <w:rPr>
          <w:rFonts w:ascii="Arial" w:eastAsia="Times New Roman" w:hAnsi="Arial" w:cs="Arial"/>
          <w:b/>
          <w:bCs/>
          <w:color w:val="FF3333"/>
          <w:lang w:eastAsia="zh-CN"/>
        </w:rPr>
        <w:t xml:space="preserve"> </w:t>
      </w:r>
      <w:r w:rsidRPr="00600195">
        <w:rPr>
          <w:rFonts w:ascii="Arial" w:eastAsia="Times New Roman" w:hAnsi="Arial" w:cs="Arial"/>
          <w:lang w:eastAsia="zh-CN"/>
        </w:rPr>
        <w:t>constante do processo administrativo nº</w:t>
      </w:r>
      <w:r w:rsidRPr="00600195">
        <w:rPr>
          <w:rFonts w:ascii="Arial" w:eastAsia="Times New Roman" w:hAnsi="Arial" w:cs="Arial"/>
          <w:b/>
          <w:bCs/>
          <w:lang w:eastAsia="zh-CN"/>
        </w:rPr>
        <w:t xml:space="preserve"> ___, </w:t>
      </w:r>
      <w:r w:rsidRPr="00600195">
        <w:rPr>
          <w:rFonts w:ascii="Arial" w:eastAsia="Times New Roman" w:hAnsi="Arial" w:cs="Arial"/>
          <w:lang w:eastAsia="zh-CN"/>
        </w:rPr>
        <w:t>pelo preço certo e ajustado de R$ ______(...) a ser pago</w:t>
      </w:r>
      <w:r>
        <w:rPr>
          <w:rFonts w:ascii="Arial" w:eastAsia="Times New Roman" w:hAnsi="Arial" w:cs="Arial"/>
          <w:lang w:eastAsia="zh-CN"/>
        </w:rPr>
        <w:t xml:space="preserve"> à vista</w:t>
      </w:r>
      <w:r w:rsidRPr="00600195">
        <w:rPr>
          <w:rFonts w:ascii="Arial" w:eastAsia="Times New Roman" w:hAnsi="Arial" w:cs="Arial"/>
          <w:lang w:eastAsia="zh-CN"/>
        </w:rPr>
        <w:t xml:space="preserve">; </w:t>
      </w:r>
      <w:r w:rsidRPr="00600195">
        <w:rPr>
          <w:rFonts w:ascii="Arial" w:eastAsia="Times New Roman" w:hAnsi="Arial" w:cs="Arial"/>
          <w:b/>
          <w:bCs/>
          <w:lang w:eastAsia="zh-CN"/>
        </w:rPr>
        <w:t xml:space="preserve">3.1) </w:t>
      </w:r>
      <w:r w:rsidRPr="00600195">
        <w:rPr>
          <w:rFonts w:ascii="Arial" w:eastAsia="Times New Roman" w:hAnsi="Arial" w:cs="Arial"/>
          <w:lang w:eastAsia="zh-CN"/>
        </w:rPr>
        <w:t xml:space="preserve">O pagamento será efetuado pelo (a) </w:t>
      </w:r>
      <w:r w:rsidRPr="00600195">
        <w:rPr>
          <w:rFonts w:ascii="Arial" w:eastAsia="Times New Roman" w:hAnsi="Arial" w:cs="Arial"/>
          <w:u w:val="single"/>
          <w:lang w:eastAsia="zh-CN"/>
        </w:rPr>
        <w:t>OUTORGADO (A) COMPRADOR (A)</w:t>
      </w:r>
      <w:r w:rsidRPr="00600195">
        <w:rPr>
          <w:rFonts w:ascii="Arial" w:eastAsia="Times New Roman" w:hAnsi="Arial" w:cs="Arial"/>
          <w:lang w:eastAsia="zh-CN"/>
        </w:rPr>
        <w:t xml:space="preserve"> mediante Guia de Recolhimento da União – GRU, emitida pela área de finanças da </w:t>
      </w:r>
      <w:r w:rsidRPr="00600195">
        <w:rPr>
          <w:rFonts w:ascii="Arial" w:eastAsia="Times New Roman" w:hAnsi="Arial" w:cs="Arial"/>
          <w:u w:val="single"/>
          <w:lang w:eastAsia="zh-CN"/>
        </w:rPr>
        <w:t>OUTORGANTE VENDEDORA</w:t>
      </w:r>
      <w:r w:rsidRPr="00600195">
        <w:rPr>
          <w:rFonts w:ascii="Arial" w:eastAsia="Times New Roman" w:hAnsi="Arial" w:cs="Arial"/>
          <w:lang w:eastAsia="zh-CN"/>
        </w:rPr>
        <w:t xml:space="preserve">, localizada à _______, devendo o (a) </w:t>
      </w:r>
      <w:r w:rsidRPr="00600195">
        <w:rPr>
          <w:rFonts w:ascii="Arial" w:eastAsia="Times New Roman" w:hAnsi="Arial" w:cs="Arial"/>
          <w:u w:val="single"/>
          <w:lang w:eastAsia="zh-CN"/>
        </w:rPr>
        <w:t>OUTORGADO (A) COMPRADOR (A)</w:t>
      </w:r>
      <w:r w:rsidRPr="00600195">
        <w:rPr>
          <w:rFonts w:ascii="Arial" w:eastAsia="Times New Roman" w:hAnsi="Arial" w:cs="Arial"/>
          <w:lang w:eastAsia="zh-CN"/>
        </w:rPr>
        <w:t>;</w:t>
      </w:r>
      <w:r w:rsidR="00931AD9">
        <w:rPr>
          <w:rFonts w:ascii="Arial" w:eastAsia="Times New Roman" w:hAnsi="Arial" w:cs="Arial"/>
          <w:lang w:eastAsia="zh-CN"/>
        </w:rPr>
        <w:t xml:space="preserve"> </w:t>
      </w:r>
      <w:r w:rsidR="00547D48">
        <w:rPr>
          <w:rFonts w:ascii="Arial" w:eastAsia="Times New Roman" w:hAnsi="Arial" w:cs="Arial"/>
          <w:b/>
          <w:bCs/>
          <w:lang w:eastAsia="zh-CN"/>
        </w:rPr>
        <w:t>4</w:t>
      </w:r>
      <w:r w:rsidRPr="00600195">
        <w:rPr>
          <w:rFonts w:ascii="Arial" w:eastAsia="Times New Roman" w:hAnsi="Arial" w:cs="Arial"/>
          <w:b/>
          <w:bCs/>
          <w:vertAlign w:val="superscript"/>
          <w:lang w:eastAsia="zh-CN"/>
        </w:rPr>
        <w:t>a</w:t>
      </w:r>
      <w:r w:rsidRPr="00600195">
        <w:rPr>
          <w:rFonts w:ascii="Arial" w:eastAsia="Times New Roman" w:hAnsi="Arial" w:cs="Arial"/>
          <w:b/>
          <w:bCs/>
          <w:lang w:eastAsia="zh-CN"/>
        </w:rPr>
        <w:t xml:space="preserve">) </w:t>
      </w:r>
      <w:r w:rsidRPr="00600195">
        <w:rPr>
          <w:rFonts w:ascii="Arial" w:eastAsia="Times New Roman" w:hAnsi="Arial" w:cs="Arial"/>
          <w:lang w:eastAsia="zh-CN"/>
        </w:rPr>
        <w:t xml:space="preserve">Que ao (a) </w:t>
      </w:r>
      <w:r w:rsidRPr="00600195">
        <w:rPr>
          <w:rFonts w:ascii="Arial" w:eastAsia="Times New Roman" w:hAnsi="Arial" w:cs="Arial"/>
          <w:u w:val="single"/>
          <w:lang w:eastAsia="zh-CN"/>
        </w:rPr>
        <w:t>OUTORGADO (A) COMPRADOR (A)</w:t>
      </w:r>
      <w:r w:rsidRPr="00600195">
        <w:rPr>
          <w:rFonts w:ascii="Arial" w:eastAsia="Times New Roman" w:hAnsi="Arial" w:cs="Arial"/>
          <w:lang w:eastAsia="zh-CN"/>
        </w:rPr>
        <w:t xml:space="preserve"> é permitido o uso de todas e quaisquer práticas agrícolas necessárias ao bom êxito do empreendimento, desde que não comprometam os recursos naturais, ambientais e não se contraponham às regras práticas adotadas na forma da lei; </w:t>
      </w:r>
      <w:r w:rsidR="00547D48">
        <w:rPr>
          <w:rFonts w:ascii="Arial" w:eastAsia="Times New Roman" w:hAnsi="Arial" w:cs="Arial"/>
          <w:b/>
          <w:bCs/>
          <w:lang w:eastAsia="zh-CN"/>
        </w:rPr>
        <w:t>5</w:t>
      </w:r>
      <w:r w:rsidRPr="00600195">
        <w:rPr>
          <w:rFonts w:ascii="Arial" w:eastAsia="Times New Roman" w:hAnsi="Arial" w:cs="Arial"/>
          <w:b/>
          <w:bCs/>
          <w:vertAlign w:val="superscript"/>
          <w:lang w:eastAsia="zh-CN"/>
        </w:rPr>
        <w:t>a</w:t>
      </w:r>
      <w:r w:rsidRPr="00600195">
        <w:rPr>
          <w:rFonts w:ascii="Arial" w:eastAsia="Times New Roman" w:hAnsi="Arial" w:cs="Arial"/>
          <w:b/>
          <w:bCs/>
          <w:lang w:eastAsia="zh-CN"/>
        </w:rPr>
        <w:t>)</w:t>
      </w:r>
      <w:r w:rsidRPr="00600195">
        <w:rPr>
          <w:rFonts w:ascii="Arial" w:eastAsia="Times New Roman" w:hAnsi="Arial" w:cs="Arial"/>
          <w:lang w:eastAsia="zh-CN"/>
        </w:rPr>
        <w:t xml:space="preserve"> Que uma vez cumpridas as obrigações assumidas neste ato </w:t>
      </w:r>
      <w:r w:rsidRPr="00600195">
        <w:rPr>
          <w:rFonts w:ascii="Arial" w:eastAsia="Times New Roman" w:hAnsi="Arial" w:cs="Arial"/>
          <w:noProof/>
          <w:lang w:eastAsia="pt-BR"/>
        </w:rPr>
        <mc:AlternateContent>
          <mc:Choice Requires="wps">
            <w:drawing>
              <wp:anchor distT="0" distB="0" distL="114935" distR="114935" simplePos="0" relativeHeight="251673600" behindDoc="0" locked="0" layoutInCell="1" allowOverlap="1" wp14:anchorId="39F8B629" wp14:editId="687C6F47">
                <wp:simplePos x="0" y="0"/>
                <wp:positionH relativeFrom="column">
                  <wp:posOffset>5860415</wp:posOffset>
                </wp:positionH>
                <wp:positionV relativeFrom="paragraph">
                  <wp:posOffset>8815070</wp:posOffset>
                </wp:positionV>
                <wp:extent cx="209550" cy="137160"/>
                <wp:effectExtent l="8255" t="8255" r="10795" b="6985"/>
                <wp:wrapNone/>
                <wp:docPr id="18" name="Caixa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37160"/>
                        </a:xfrm>
                        <a:prstGeom prst="rect">
                          <a:avLst/>
                        </a:prstGeom>
                        <a:solidFill>
                          <a:srgbClr val="FFFFFF"/>
                        </a:solidFill>
                        <a:ln w="6350">
                          <a:solidFill>
                            <a:srgbClr val="FFFFFF"/>
                          </a:solidFill>
                          <a:miter lim="800000"/>
                          <a:headEnd/>
                          <a:tailEnd/>
                        </a:ln>
                      </wps:spPr>
                      <wps:txbx>
                        <w:txbxContent>
                          <w:p w14:paraId="2FE3C469" w14:textId="77777777" w:rsidR="00600195" w:rsidRDefault="00600195" w:rsidP="00600195"/>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F8B629" id="Caixa de Texto 18" o:spid="_x0000_s1027" type="#_x0000_t202" style="position:absolute;left:0;text-align:left;margin-left:461.45pt;margin-top:694.1pt;width:16.5pt;height:10.8pt;z-index:251673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" strokecolor="white" strokeweight=".5pt">
                <v:textbox inset="7.45pt,3.85pt,7.45pt,3.85pt">
                  <w:txbxContent>
                    <w:p w14:paraId="2FE3C469" w14:textId="77777777" w:rsidR="00600195" w:rsidRDefault="00600195" w:rsidP="00600195"/>
                  </w:txbxContent>
                </v:textbox>
              </v:shape>
            </w:pict>
          </mc:Fallback>
        </mc:AlternateContent>
      </w:r>
      <w:r w:rsidRPr="00600195">
        <w:rPr>
          <w:rFonts w:ascii="Arial" w:eastAsia="Times New Roman" w:hAnsi="Arial" w:cs="Arial"/>
          <w:lang w:eastAsia="zh-CN"/>
        </w:rPr>
        <w:t xml:space="preserve">pelo (a) </w:t>
      </w:r>
      <w:r w:rsidRPr="00600195">
        <w:rPr>
          <w:rFonts w:ascii="Arial" w:eastAsia="Times New Roman" w:hAnsi="Arial" w:cs="Arial"/>
          <w:u w:val="single"/>
          <w:lang w:eastAsia="zh-CN"/>
        </w:rPr>
        <w:t>OUTORGADO (A) COMPRADOR (A)</w:t>
      </w:r>
      <w:r w:rsidRPr="00600195">
        <w:rPr>
          <w:rFonts w:ascii="Arial" w:eastAsia="Times New Roman" w:hAnsi="Arial" w:cs="Arial"/>
          <w:lang w:eastAsia="zh-CN"/>
        </w:rPr>
        <w:t xml:space="preserve">, </w:t>
      </w:r>
      <w:r w:rsidRPr="00600195">
        <w:rPr>
          <w:rFonts w:ascii="Arial" w:eastAsia="Times New Roman" w:hAnsi="Arial" w:cs="Arial"/>
          <w:i/>
          <w:lang w:eastAsia="zh-CN"/>
        </w:rPr>
        <w:t>tornar-se-á</w:t>
      </w:r>
      <w:r w:rsidRPr="00600195">
        <w:rPr>
          <w:rFonts w:ascii="Arial" w:eastAsia="Times New Roman" w:hAnsi="Arial" w:cs="Arial"/>
          <w:lang w:eastAsia="zh-CN"/>
        </w:rPr>
        <w:t xml:space="preserve"> irretratável a venda feita, independentemente de outorga de nova Escritura; </w:t>
      </w:r>
      <w:r w:rsidR="00547D48">
        <w:rPr>
          <w:rFonts w:ascii="Arial" w:eastAsia="Times New Roman" w:hAnsi="Arial" w:cs="Arial"/>
          <w:b/>
          <w:bCs/>
          <w:lang w:eastAsia="zh-CN"/>
        </w:rPr>
        <w:t>6</w:t>
      </w:r>
      <w:r w:rsidRPr="00600195">
        <w:rPr>
          <w:rFonts w:ascii="Arial" w:eastAsia="Times New Roman" w:hAnsi="Arial" w:cs="Arial"/>
          <w:b/>
          <w:bCs/>
          <w:lang w:eastAsia="zh-CN"/>
        </w:rPr>
        <w:t>ª)</w:t>
      </w:r>
      <w:r w:rsidRPr="00600195">
        <w:rPr>
          <w:rFonts w:ascii="Arial" w:eastAsia="Times New Roman" w:hAnsi="Arial" w:cs="Arial"/>
          <w:lang w:eastAsia="zh-CN"/>
        </w:rPr>
        <w:t xml:space="preserve"> Que a </w:t>
      </w:r>
      <w:r w:rsidRPr="00600195">
        <w:rPr>
          <w:rFonts w:ascii="Arial" w:eastAsia="Times New Roman" w:hAnsi="Arial" w:cs="Arial"/>
          <w:u w:val="single"/>
          <w:lang w:eastAsia="zh-CN"/>
        </w:rPr>
        <w:t>OUTORGANTE VENDEDORA</w:t>
      </w:r>
      <w:r w:rsidRPr="00600195">
        <w:rPr>
          <w:rFonts w:ascii="Arial" w:eastAsia="Times New Roman" w:hAnsi="Arial" w:cs="Arial"/>
          <w:lang w:eastAsia="zh-CN"/>
        </w:rPr>
        <w:t xml:space="preserve"> desde já cede e transfere ao (a) </w:t>
      </w:r>
      <w:r w:rsidRPr="00600195">
        <w:rPr>
          <w:rFonts w:ascii="Arial" w:eastAsia="Times New Roman" w:hAnsi="Arial" w:cs="Arial"/>
          <w:u w:val="single"/>
          <w:lang w:eastAsia="zh-CN"/>
        </w:rPr>
        <w:t>OUTORGADO (A) COMPRADOR (A)</w:t>
      </w:r>
      <w:r w:rsidRPr="00600195">
        <w:rPr>
          <w:rFonts w:ascii="Arial" w:eastAsia="Times New Roman" w:hAnsi="Arial" w:cs="Arial"/>
          <w:lang w:eastAsia="zh-CN"/>
        </w:rPr>
        <w:t xml:space="preserve"> todos seus direitos, domínio e ação que tem sobre o imóvel ora vendido, imitindo-o na posse do mesmo, com todos os pertences e servidões, por força desta Escritura, obrigando-se pela validade desta Escritura a todo tempo, respondendo por si e seus sucessores, pela evicção, nos termos do artigo 447 do Código Civil. </w:t>
      </w:r>
      <w:r w:rsidR="00547D48">
        <w:rPr>
          <w:rFonts w:ascii="Arial" w:eastAsia="Times New Roman" w:hAnsi="Arial" w:cs="Arial"/>
          <w:b/>
          <w:bCs/>
          <w:lang w:eastAsia="zh-CN"/>
        </w:rPr>
        <w:t>7</w:t>
      </w:r>
      <w:r w:rsidRPr="00600195">
        <w:rPr>
          <w:rFonts w:ascii="Arial" w:eastAsia="Times New Roman" w:hAnsi="Arial" w:cs="Arial"/>
          <w:b/>
          <w:bCs/>
          <w:lang w:eastAsia="zh-CN"/>
        </w:rPr>
        <w:t xml:space="preserve">ª) </w:t>
      </w:r>
      <w:r w:rsidRPr="00600195">
        <w:rPr>
          <w:rFonts w:ascii="Arial" w:eastAsia="Times New Roman" w:hAnsi="Arial" w:cs="Arial"/>
          <w:lang w:eastAsia="zh-CN"/>
        </w:rPr>
        <w:t xml:space="preserve">Pelo (a) </w:t>
      </w:r>
      <w:r w:rsidRPr="00600195">
        <w:rPr>
          <w:rFonts w:ascii="Arial" w:eastAsia="Times New Roman" w:hAnsi="Arial" w:cs="Arial"/>
          <w:u w:val="single"/>
          <w:lang w:eastAsia="zh-CN"/>
        </w:rPr>
        <w:t>OUTORGADO (A) COMPRADOR (A)</w:t>
      </w:r>
      <w:r w:rsidRPr="00600195">
        <w:rPr>
          <w:rFonts w:ascii="Arial" w:eastAsia="Times New Roman" w:hAnsi="Arial" w:cs="Arial"/>
          <w:lang w:eastAsia="zh-CN"/>
        </w:rPr>
        <w:t xml:space="preserve"> me foi dito que aceitava a venda nas condições em que é feita por esta Escritura em todos os seus termos e tal como se encontra redigida, por assim ter ajustado com a OUTORGANTE</w:t>
      </w:r>
      <w:r w:rsidRPr="00600195">
        <w:rPr>
          <w:rFonts w:ascii="Arial" w:eastAsia="Times New Roman" w:hAnsi="Arial" w:cs="Arial"/>
          <w:u w:val="single"/>
          <w:lang w:eastAsia="zh-CN"/>
        </w:rPr>
        <w:t xml:space="preserve"> VENDEDORA</w:t>
      </w:r>
      <w:r w:rsidRPr="00600195">
        <w:rPr>
          <w:rFonts w:ascii="Arial" w:eastAsia="Times New Roman" w:hAnsi="Arial" w:cs="Arial"/>
          <w:lang w:eastAsia="zh-CN"/>
        </w:rPr>
        <w:t>, declarando expressamente</w:t>
      </w:r>
      <w:r w:rsidR="001467FE">
        <w:rPr>
          <w:rFonts w:ascii="Arial" w:eastAsia="Times New Roman" w:hAnsi="Arial" w:cs="Arial"/>
          <w:lang w:eastAsia="zh-CN"/>
        </w:rPr>
        <w:t xml:space="preserve"> </w:t>
      </w:r>
      <w:r w:rsidRPr="00600195">
        <w:rPr>
          <w:rFonts w:ascii="Arial" w:eastAsia="Times New Roman" w:hAnsi="Arial" w:cs="Arial"/>
          <w:lang w:eastAsia="zh-CN"/>
        </w:rPr>
        <w:t xml:space="preserve">que se obriga e se responsabiliza pelo cumprimento das obrigações estipuladas. </w:t>
      </w:r>
      <w:r w:rsidR="00547D48">
        <w:rPr>
          <w:rFonts w:ascii="Arial" w:eastAsia="Times New Roman" w:hAnsi="Arial" w:cs="Arial"/>
          <w:b/>
          <w:bCs/>
          <w:lang w:eastAsia="zh-CN"/>
        </w:rPr>
        <w:t>8</w:t>
      </w:r>
      <w:r w:rsidRPr="00600195">
        <w:rPr>
          <w:rFonts w:ascii="Arial" w:eastAsia="Times New Roman" w:hAnsi="Arial" w:cs="Arial"/>
          <w:b/>
          <w:bCs/>
          <w:lang w:eastAsia="zh-CN"/>
        </w:rPr>
        <w:t xml:space="preserve">ª) </w:t>
      </w:r>
      <w:r w:rsidRPr="00600195">
        <w:rPr>
          <w:rFonts w:ascii="Arial" w:eastAsia="Times New Roman" w:hAnsi="Arial" w:cs="Arial"/>
          <w:u w:val="single"/>
          <w:lang w:eastAsia="zh-CN"/>
        </w:rPr>
        <w:t>O (A) OUTORGADO (A) COMPRADOR</w:t>
      </w:r>
      <w:r w:rsidRPr="00600195">
        <w:rPr>
          <w:rFonts w:ascii="Arial" w:eastAsia="Times New Roman" w:hAnsi="Arial" w:cs="Arial"/>
          <w:lang w:eastAsia="zh-CN"/>
        </w:rPr>
        <w:t xml:space="preserve"> obriga-se a proceder o registro desta escritura pública de </w:t>
      </w:r>
      <w:r w:rsidRPr="00600195">
        <w:rPr>
          <w:rFonts w:ascii="Arial" w:eastAsia="Times New Roman" w:hAnsi="Arial" w:cs="Arial"/>
          <w:lang w:eastAsia="zh-CN"/>
        </w:rPr>
        <w:lastRenderedPageBreak/>
        <w:t>compra e venda, no prazo máximo de __ (____) dias, a contar da sua assinatura e enviar cópia do registro à Unidade Regional de Administração Fundiária da ____ Superintendência no endereço constante na cláusula 3.1;</w:t>
      </w:r>
      <w:r w:rsidR="00547D48">
        <w:rPr>
          <w:rFonts w:ascii="Arial" w:eastAsia="Times New Roman" w:hAnsi="Arial" w:cs="Arial"/>
          <w:b/>
          <w:bCs/>
          <w:lang w:eastAsia="zh-CN"/>
        </w:rPr>
        <w:t xml:space="preserve"> 9</w:t>
      </w:r>
      <w:r w:rsidRPr="00600195">
        <w:rPr>
          <w:rFonts w:ascii="Arial" w:eastAsia="Times New Roman" w:hAnsi="Arial" w:cs="Arial"/>
          <w:b/>
          <w:bCs/>
          <w:lang w:eastAsia="zh-CN"/>
        </w:rPr>
        <w:t xml:space="preserve">ª) </w:t>
      </w:r>
      <w:r w:rsidRPr="00600195">
        <w:rPr>
          <w:rFonts w:ascii="Arial" w:eastAsia="Times New Roman" w:hAnsi="Arial" w:cs="Arial"/>
          <w:lang w:eastAsia="zh-CN"/>
        </w:rPr>
        <w:t>Fica conven</w:t>
      </w:r>
      <w:r w:rsidRPr="00600195">
        <w:rPr>
          <w:rFonts w:ascii="Arial" w:eastAsia="Times New Roman" w:hAnsi="Arial" w:cs="Arial"/>
          <w:lang w:eastAsia="zh-CN"/>
        </w:rPr>
        <w:softHyphen/>
        <w:t xml:space="preserve">cionado que por conta do (a) </w:t>
      </w:r>
      <w:r w:rsidRPr="00600195">
        <w:rPr>
          <w:rFonts w:ascii="Arial" w:eastAsia="Times New Roman" w:hAnsi="Arial" w:cs="Arial"/>
          <w:u w:val="single"/>
          <w:lang w:eastAsia="zh-CN"/>
        </w:rPr>
        <w:t>OUTORGADO (A) COMPRADOR (A)</w:t>
      </w:r>
      <w:r w:rsidRPr="00600195">
        <w:rPr>
          <w:rFonts w:ascii="Arial" w:eastAsia="Times New Roman" w:hAnsi="Arial" w:cs="Arial"/>
          <w:lang w:eastAsia="zh-CN"/>
        </w:rPr>
        <w:t xml:space="preserve"> correrá o pagamento de todas as despesas da lavratura desta Escritura, sua transcrição no registro imobiliário, impostos, taxas e quaisquer outras. Assim o disseram do que dou fé, me pediram lhes lavrasse a presente escritura, a qual feita e lhes sendo lida, a acharam conforme, aceitaram, outorgaram e assinam. Emitida DOI - Declaração sobre Operação Imobiliária, conforme Instrução Normativa nº SRF/090/85.  Foram-me apresentados e aqui ficam arquivados os seguintes documentos: __. Eu, ____, Tabelião, a fiz datilografar sob minuta, li e encerro o presente ato colhendo as assinaturas. E eu Tabelião, a subscrevo.</w:t>
      </w:r>
    </w:p>
    <w:p w14:paraId="3522DC08" w14:textId="77777777" w:rsidR="00600195" w:rsidRPr="00600195" w:rsidRDefault="00600195" w:rsidP="00600195">
      <w:pPr>
        <w:suppressAutoHyphens/>
        <w:spacing w:after="0" w:line="480" w:lineRule="atLeast"/>
        <w:ind w:right="27"/>
        <w:jc w:val="both"/>
        <w:rPr>
          <w:rFonts w:ascii="Arial" w:eastAsia="Times New Roman" w:hAnsi="Arial" w:cs="Arial"/>
          <w:lang w:eastAsia="zh-CN"/>
        </w:rPr>
      </w:pPr>
    </w:p>
    <w:p w14:paraId="155FDD40" w14:textId="77777777" w:rsidR="00600195" w:rsidRPr="00600195" w:rsidRDefault="00600195" w:rsidP="00600195">
      <w:pPr>
        <w:tabs>
          <w:tab w:val="left" w:pos="9923"/>
        </w:tabs>
        <w:suppressAutoHyphens/>
        <w:spacing w:after="0" w:line="240" w:lineRule="auto"/>
        <w:ind w:left="709" w:right="-799"/>
        <w:jc w:val="center"/>
        <w:rPr>
          <w:rFonts w:ascii="Arial" w:eastAsia="Times New Roman" w:hAnsi="Arial" w:cs="Arial"/>
          <w:lang w:eastAsia="zh-CN"/>
        </w:rPr>
      </w:pPr>
      <w:r w:rsidRPr="00600195">
        <w:rPr>
          <w:rFonts w:ascii="Arial" w:eastAsia="Times New Roman" w:hAnsi="Arial" w:cs="Arial"/>
          <w:lang w:eastAsia="zh-CN"/>
        </w:rPr>
        <w:t xml:space="preserve">EM TESTEMUNHO .............. DA VERDADE </w:t>
      </w:r>
    </w:p>
    <w:p w14:paraId="19B79886" w14:textId="77777777" w:rsidR="00600195" w:rsidRPr="00600195" w:rsidRDefault="00600195" w:rsidP="00600195">
      <w:pPr>
        <w:tabs>
          <w:tab w:val="left" w:pos="9923"/>
        </w:tabs>
        <w:suppressAutoHyphens/>
        <w:spacing w:after="0" w:line="240" w:lineRule="auto"/>
        <w:ind w:left="709" w:right="-799"/>
        <w:rPr>
          <w:rFonts w:ascii="Arial" w:eastAsia="Times New Roman" w:hAnsi="Arial" w:cs="Arial"/>
          <w:lang w:eastAsia="zh-CN"/>
        </w:rPr>
      </w:pPr>
    </w:p>
    <w:p w14:paraId="33630FF7" w14:textId="4E59C8C6" w:rsidR="00600195" w:rsidRDefault="00600195" w:rsidP="00600195">
      <w:pPr>
        <w:tabs>
          <w:tab w:val="left" w:pos="9923"/>
        </w:tabs>
        <w:suppressAutoHyphens/>
        <w:spacing w:after="0" w:line="240" w:lineRule="auto"/>
        <w:ind w:left="709" w:right="-799"/>
        <w:jc w:val="center"/>
        <w:rPr>
          <w:rFonts w:ascii="Arial" w:eastAsia="Times New Roman" w:hAnsi="Arial" w:cs="Arial"/>
          <w:lang w:eastAsia="zh-CN"/>
        </w:rPr>
      </w:pPr>
      <w:r w:rsidRPr="00600195">
        <w:rPr>
          <w:rFonts w:ascii="Arial" w:eastAsia="Times New Roman" w:hAnsi="Arial" w:cs="Arial"/>
          <w:lang w:eastAsia="zh-CN"/>
        </w:rPr>
        <w:t xml:space="preserve"> (local) ........, ......... de .............................. de ................</w:t>
      </w:r>
    </w:p>
    <w:p w14:paraId="657834A9" w14:textId="77777777" w:rsidR="001467FE" w:rsidRPr="00600195" w:rsidRDefault="001467FE" w:rsidP="00600195">
      <w:pPr>
        <w:tabs>
          <w:tab w:val="left" w:pos="9923"/>
        </w:tabs>
        <w:suppressAutoHyphens/>
        <w:spacing w:after="0" w:line="240" w:lineRule="auto"/>
        <w:ind w:left="709" w:right="-799"/>
        <w:jc w:val="center"/>
        <w:rPr>
          <w:rFonts w:ascii="Arial" w:eastAsia="Times New Roman" w:hAnsi="Arial" w:cs="Arial"/>
          <w:lang w:eastAsia="zh-CN"/>
        </w:rPr>
      </w:pPr>
    </w:p>
    <w:p w14:paraId="7A6854E9" w14:textId="77777777" w:rsidR="00600195" w:rsidRPr="00600195" w:rsidRDefault="00600195" w:rsidP="00600195">
      <w:pPr>
        <w:tabs>
          <w:tab w:val="left" w:pos="9923"/>
        </w:tabs>
        <w:suppressAutoHyphens/>
        <w:spacing w:after="0" w:line="240" w:lineRule="auto"/>
        <w:ind w:left="709" w:right="-799"/>
        <w:jc w:val="center"/>
        <w:rPr>
          <w:rFonts w:ascii="Arial" w:eastAsia="Times New Roman" w:hAnsi="Arial" w:cs="Arial"/>
          <w:lang w:eastAsia="zh-CN"/>
        </w:rPr>
      </w:pPr>
      <w:r w:rsidRPr="00600195">
        <w:rPr>
          <w:rFonts w:ascii="Arial" w:eastAsia="Times New Roman" w:hAnsi="Arial" w:cs="Arial"/>
          <w:lang w:eastAsia="zh-CN"/>
        </w:rPr>
        <w:t>____________________________________________________</w:t>
      </w:r>
    </w:p>
    <w:p w14:paraId="0F8E7B37" w14:textId="4F892457" w:rsidR="00600195" w:rsidRDefault="00600195" w:rsidP="00600195">
      <w:pPr>
        <w:tabs>
          <w:tab w:val="left" w:pos="9923"/>
        </w:tabs>
        <w:suppressAutoHyphens/>
        <w:spacing w:after="0" w:line="240" w:lineRule="auto"/>
        <w:ind w:left="709" w:right="-799"/>
        <w:jc w:val="center"/>
        <w:rPr>
          <w:rFonts w:ascii="Arial" w:eastAsia="Times New Roman" w:hAnsi="Arial" w:cs="Arial"/>
          <w:lang w:eastAsia="zh-CN"/>
        </w:rPr>
      </w:pPr>
      <w:r w:rsidRPr="00600195">
        <w:rPr>
          <w:rFonts w:ascii="Arial" w:eastAsia="Times New Roman" w:hAnsi="Arial" w:cs="Arial"/>
          <w:lang w:eastAsia="zh-CN"/>
        </w:rPr>
        <w:t>Tabelião(ã) Designado(a)</w:t>
      </w:r>
    </w:p>
    <w:p w14:paraId="5B43FB7D" w14:textId="77777777" w:rsidR="001467FE" w:rsidRPr="00600195" w:rsidRDefault="001467FE" w:rsidP="00600195">
      <w:pPr>
        <w:tabs>
          <w:tab w:val="left" w:pos="9923"/>
        </w:tabs>
        <w:suppressAutoHyphens/>
        <w:spacing w:after="0" w:line="240" w:lineRule="auto"/>
        <w:ind w:left="709" w:right="-799"/>
        <w:jc w:val="center"/>
        <w:rPr>
          <w:rFonts w:ascii="Arial" w:eastAsia="Times New Roman" w:hAnsi="Arial" w:cs="Arial"/>
          <w:lang w:eastAsia="zh-CN"/>
        </w:rPr>
      </w:pPr>
    </w:p>
    <w:p w14:paraId="6819972A" w14:textId="77777777" w:rsidR="00600195" w:rsidRPr="00600195" w:rsidRDefault="00600195" w:rsidP="00600195">
      <w:pPr>
        <w:tabs>
          <w:tab w:val="left" w:pos="9923"/>
        </w:tabs>
        <w:suppressAutoHyphens/>
        <w:spacing w:after="0" w:line="240" w:lineRule="auto"/>
        <w:ind w:left="709" w:right="-799"/>
        <w:jc w:val="center"/>
        <w:rPr>
          <w:rFonts w:ascii="Arial" w:eastAsia="Times New Roman" w:hAnsi="Arial" w:cs="Arial"/>
          <w:lang w:eastAsia="zh-CN"/>
        </w:rPr>
      </w:pPr>
      <w:r w:rsidRPr="00600195">
        <w:rPr>
          <w:rFonts w:ascii="Arial" w:eastAsia="Times New Roman" w:hAnsi="Arial" w:cs="Arial"/>
          <w:lang w:eastAsia="zh-CN"/>
        </w:rPr>
        <w:t>__________________________________________________</w:t>
      </w:r>
    </w:p>
    <w:p w14:paraId="38C90A37" w14:textId="5A13DB1A" w:rsidR="00600195" w:rsidRDefault="00600195" w:rsidP="00600195">
      <w:pPr>
        <w:tabs>
          <w:tab w:val="left" w:pos="9923"/>
        </w:tabs>
        <w:suppressAutoHyphens/>
        <w:spacing w:after="0" w:line="240" w:lineRule="auto"/>
        <w:ind w:left="709" w:right="-799"/>
        <w:jc w:val="center"/>
        <w:rPr>
          <w:rFonts w:ascii="Arial" w:eastAsia="Times New Roman" w:hAnsi="Arial" w:cs="Arial"/>
          <w:lang w:eastAsia="zh-CN"/>
        </w:rPr>
      </w:pPr>
      <w:r w:rsidRPr="00600195">
        <w:rPr>
          <w:rFonts w:ascii="Arial" w:eastAsia="Times New Roman" w:hAnsi="Arial" w:cs="Arial"/>
          <w:lang w:eastAsia="zh-CN"/>
        </w:rPr>
        <w:t xml:space="preserve">Outorgante Vendedora </w:t>
      </w:r>
    </w:p>
    <w:p w14:paraId="46C9557A" w14:textId="77777777" w:rsidR="001467FE" w:rsidRPr="00600195" w:rsidRDefault="001467FE" w:rsidP="00600195">
      <w:pPr>
        <w:tabs>
          <w:tab w:val="left" w:pos="9923"/>
        </w:tabs>
        <w:suppressAutoHyphens/>
        <w:spacing w:after="0" w:line="240" w:lineRule="auto"/>
        <w:ind w:left="709" w:right="-799"/>
        <w:jc w:val="center"/>
        <w:rPr>
          <w:rFonts w:ascii="Arial" w:eastAsia="Times New Roman" w:hAnsi="Arial" w:cs="Arial"/>
          <w:lang w:eastAsia="zh-CN"/>
        </w:rPr>
      </w:pPr>
    </w:p>
    <w:p w14:paraId="13999F4C" w14:textId="77777777" w:rsidR="00600195" w:rsidRPr="00600195" w:rsidRDefault="00600195" w:rsidP="00600195">
      <w:pPr>
        <w:tabs>
          <w:tab w:val="left" w:pos="9923"/>
        </w:tabs>
        <w:suppressAutoHyphens/>
        <w:spacing w:after="0" w:line="240" w:lineRule="auto"/>
        <w:ind w:left="709" w:right="-799"/>
        <w:jc w:val="center"/>
        <w:rPr>
          <w:rFonts w:ascii="Arial" w:eastAsia="Times New Roman" w:hAnsi="Arial" w:cs="Arial"/>
          <w:lang w:eastAsia="zh-CN"/>
        </w:rPr>
      </w:pPr>
      <w:r w:rsidRPr="00600195">
        <w:rPr>
          <w:rFonts w:ascii="Arial" w:eastAsia="Times New Roman" w:hAnsi="Arial" w:cs="Arial"/>
          <w:lang w:eastAsia="zh-CN"/>
        </w:rPr>
        <w:t>___________________________________________________</w:t>
      </w:r>
    </w:p>
    <w:p w14:paraId="0780ECBF" w14:textId="77777777" w:rsidR="00600195" w:rsidRPr="00600195" w:rsidRDefault="00600195" w:rsidP="00600195">
      <w:pPr>
        <w:tabs>
          <w:tab w:val="left" w:pos="9923"/>
        </w:tabs>
        <w:suppressAutoHyphens/>
        <w:spacing w:after="0" w:line="240" w:lineRule="auto"/>
        <w:ind w:left="709" w:right="-799"/>
        <w:jc w:val="center"/>
        <w:rPr>
          <w:rFonts w:ascii="Arial" w:eastAsia="Times New Roman" w:hAnsi="Arial" w:cs="Arial"/>
          <w:lang w:eastAsia="zh-CN"/>
        </w:rPr>
      </w:pPr>
      <w:r w:rsidRPr="00600195">
        <w:rPr>
          <w:rFonts w:ascii="Arial" w:eastAsia="Times New Roman" w:hAnsi="Arial" w:cs="Arial"/>
          <w:lang w:eastAsia="zh-CN"/>
        </w:rPr>
        <w:t>Outorgado (a) Comprador(a)</w:t>
      </w:r>
    </w:p>
    <w:p w14:paraId="5A1B7CAD" w14:textId="77777777" w:rsidR="00600195" w:rsidRPr="00600195" w:rsidRDefault="00600195" w:rsidP="00600195">
      <w:pPr>
        <w:suppressAutoHyphens/>
        <w:ind w:left="567"/>
        <w:jc w:val="center"/>
        <w:rPr>
          <w:rFonts w:ascii="Arial" w:hAnsi="Arial" w:cs="Arial"/>
          <w:b/>
        </w:rPr>
      </w:pPr>
    </w:p>
    <w:p w14:paraId="4604D4C2" w14:textId="4262EB4C" w:rsidR="005B0CFA" w:rsidRDefault="005B0CFA" w:rsidP="001C4325">
      <w:pPr>
        <w:suppressAutoHyphens/>
        <w:ind w:left="567"/>
        <w:jc w:val="both"/>
        <w:rPr>
          <w:rFonts w:ascii="Arial" w:hAnsi="Arial" w:cs="Arial"/>
        </w:rPr>
      </w:pPr>
    </w:p>
    <w:p w14:paraId="67E98DC3" w14:textId="05F052CD" w:rsidR="005B0CFA" w:rsidRDefault="005B0CFA" w:rsidP="001C4325">
      <w:pPr>
        <w:suppressAutoHyphens/>
        <w:ind w:left="567"/>
        <w:jc w:val="both"/>
        <w:rPr>
          <w:rFonts w:ascii="Arial" w:hAnsi="Arial" w:cs="Arial"/>
        </w:rPr>
      </w:pPr>
    </w:p>
    <w:p w14:paraId="6FA53798" w14:textId="3052BA1B" w:rsidR="005B0CFA" w:rsidRDefault="005B0CFA" w:rsidP="001C4325">
      <w:pPr>
        <w:suppressAutoHyphens/>
        <w:ind w:left="567"/>
        <w:jc w:val="both"/>
        <w:rPr>
          <w:rFonts w:ascii="Arial" w:hAnsi="Arial" w:cs="Arial"/>
        </w:rPr>
      </w:pPr>
    </w:p>
    <w:p w14:paraId="70BA6942" w14:textId="3A6505CF" w:rsidR="005B0CFA" w:rsidRDefault="005B0CFA" w:rsidP="001C4325">
      <w:pPr>
        <w:suppressAutoHyphens/>
        <w:ind w:left="567"/>
        <w:jc w:val="both"/>
        <w:rPr>
          <w:rFonts w:ascii="Arial" w:hAnsi="Arial" w:cs="Arial"/>
        </w:rPr>
      </w:pPr>
    </w:p>
    <w:p w14:paraId="509CA15A" w14:textId="23E6DAA8" w:rsidR="005B0CFA" w:rsidRDefault="005B0CFA" w:rsidP="001C4325">
      <w:pPr>
        <w:suppressAutoHyphens/>
        <w:ind w:left="567"/>
        <w:jc w:val="both"/>
        <w:rPr>
          <w:rFonts w:ascii="Arial" w:hAnsi="Arial" w:cs="Arial"/>
        </w:rPr>
      </w:pPr>
    </w:p>
    <w:p w14:paraId="6A5F1427" w14:textId="5C95140D" w:rsidR="005B0CFA" w:rsidRDefault="005B0CFA" w:rsidP="001C4325">
      <w:pPr>
        <w:suppressAutoHyphens/>
        <w:ind w:left="567"/>
        <w:jc w:val="both"/>
        <w:rPr>
          <w:rFonts w:ascii="Arial" w:hAnsi="Arial" w:cs="Arial"/>
        </w:rPr>
      </w:pPr>
    </w:p>
    <w:p w14:paraId="5E2F288A" w14:textId="52330C99" w:rsidR="005B0CFA" w:rsidRDefault="005B0CFA" w:rsidP="001C4325">
      <w:pPr>
        <w:suppressAutoHyphens/>
        <w:ind w:left="567"/>
        <w:jc w:val="both"/>
        <w:rPr>
          <w:rFonts w:ascii="Arial" w:hAnsi="Arial" w:cs="Arial"/>
        </w:rPr>
      </w:pPr>
    </w:p>
    <w:p w14:paraId="0B773AF4" w14:textId="781D4F4B" w:rsidR="005B0CFA" w:rsidRDefault="005B0CFA" w:rsidP="001C4325">
      <w:pPr>
        <w:suppressAutoHyphens/>
        <w:ind w:left="567"/>
        <w:jc w:val="both"/>
        <w:rPr>
          <w:rFonts w:ascii="Arial" w:hAnsi="Arial" w:cs="Arial"/>
        </w:rPr>
      </w:pPr>
    </w:p>
    <w:p w14:paraId="1777FA57" w14:textId="70CBAC73" w:rsidR="005B0CFA" w:rsidRDefault="005B0CFA" w:rsidP="001C4325">
      <w:pPr>
        <w:suppressAutoHyphens/>
        <w:ind w:left="567"/>
        <w:jc w:val="both"/>
        <w:rPr>
          <w:rFonts w:ascii="Arial" w:hAnsi="Arial" w:cs="Arial"/>
        </w:rPr>
      </w:pPr>
    </w:p>
    <w:p w14:paraId="50A3B79B" w14:textId="33C78AA7" w:rsidR="005B0CFA" w:rsidRDefault="005B0CFA" w:rsidP="001C4325">
      <w:pPr>
        <w:suppressAutoHyphens/>
        <w:ind w:left="567"/>
        <w:jc w:val="both"/>
        <w:rPr>
          <w:rFonts w:ascii="Arial" w:hAnsi="Arial" w:cs="Arial"/>
        </w:rPr>
      </w:pPr>
    </w:p>
    <w:p w14:paraId="626D6E70" w14:textId="77777777" w:rsidR="00547D48" w:rsidRDefault="00547D48" w:rsidP="007B5F65">
      <w:pPr>
        <w:suppressAutoHyphens/>
        <w:ind w:left="567"/>
        <w:jc w:val="center"/>
        <w:rPr>
          <w:rFonts w:ascii="Arial" w:hAnsi="Arial" w:cs="Arial"/>
          <w:b/>
        </w:rPr>
      </w:pPr>
    </w:p>
    <w:p w14:paraId="172EC51D" w14:textId="7CDDC221" w:rsidR="007B5F65" w:rsidRPr="007B5F65" w:rsidRDefault="004F6BBB" w:rsidP="007B5F65">
      <w:pPr>
        <w:suppressAutoHyphens/>
        <w:ind w:left="567"/>
        <w:jc w:val="center"/>
        <w:rPr>
          <w:rFonts w:ascii="Arial" w:hAnsi="Arial" w:cs="Arial"/>
          <w:b/>
        </w:rPr>
      </w:pPr>
      <w:r>
        <w:rPr>
          <w:rFonts w:ascii="Arial" w:hAnsi="Arial" w:cs="Arial"/>
          <w:b/>
        </w:rPr>
        <w:t>ANEXO VI</w:t>
      </w:r>
    </w:p>
    <w:p w14:paraId="784CB609" w14:textId="77777777" w:rsidR="007B5F65" w:rsidRPr="007B5F65" w:rsidRDefault="007B5F65" w:rsidP="007B5F65">
      <w:pPr>
        <w:suppressAutoHyphens/>
        <w:ind w:left="567"/>
        <w:jc w:val="center"/>
        <w:rPr>
          <w:rFonts w:ascii="Arial" w:hAnsi="Arial" w:cs="Arial"/>
          <w:b/>
        </w:rPr>
      </w:pPr>
      <w:r w:rsidRPr="007B5F65">
        <w:rPr>
          <w:rFonts w:ascii="Arial" w:hAnsi="Arial" w:cs="Arial"/>
          <w:b/>
        </w:rPr>
        <w:t>MODELO DE DECLARAÇÃO DE NÃO SER IRRIGANTE IMPEDIDO</w:t>
      </w:r>
    </w:p>
    <w:p w14:paraId="31F06291" w14:textId="77777777" w:rsidR="007B5F65" w:rsidRPr="007B5F65" w:rsidRDefault="007B5F65" w:rsidP="007B5F65">
      <w:pPr>
        <w:suppressAutoHyphens/>
        <w:ind w:left="567"/>
        <w:jc w:val="center"/>
        <w:rPr>
          <w:rFonts w:ascii="Arial" w:hAnsi="Arial" w:cs="Arial"/>
          <w:b/>
        </w:rPr>
      </w:pPr>
    </w:p>
    <w:p w14:paraId="6E0232B5" w14:textId="77777777" w:rsidR="007B5F65" w:rsidRPr="007B5F65" w:rsidRDefault="007B5F65" w:rsidP="007B5F65">
      <w:pPr>
        <w:suppressAutoHyphens/>
        <w:ind w:left="567"/>
        <w:jc w:val="center"/>
        <w:rPr>
          <w:rFonts w:ascii="Arial" w:hAnsi="Arial" w:cs="Arial"/>
          <w:b/>
        </w:rPr>
      </w:pPr>
    </w:p>
    <w:p w14:paraId="65604861" w14:textId="77777777" w:rsidR="007B5F65" w:rsidRPr="007B5F65" w:rsidRDefault="007B5F65" w:rsidP="007B5F65">
      <w:pPr>
        <w:suppressAutoHyphens/>
        <w:ind w:left="567"/>
        <w:jc w:val="center"/>
        <w:rPr>
          <w:rFonts w:ascii="Arial" w:hAnsi="Arial" w:cs="Arial"/>
          <w:b/>
        </w:rPr>
      </w:pPr>
    </w:p>
    <w:p w14:paraId="39C5B08B" w14:textId="77777777" w:rsidR="007B5F65" w:rsidRPr="007B5F65" w:rsidRDefault="007B5F65" w:rsidP="007B5F65">
      <w:pPr>
        <w:suppressAutoHyphens/>
        <w:ind w:left="567"/>
        <w:jc w:val="center"/>
        <w:rPr>
          <w:rFonts w:ascii="Arial" w:hAnsi="Arial" w:cs="Arial"/>
          <w:b/>
        </w:rPr>
      </w:pPr>
    </w:p>
    <w:p w14:paraId="70128F46" w14:textId="77777777" w:rsidR="007B5F65" w:rsidRPr="007B5F65" w:rsidRDefault="007B5F65" w:rsidP="00534CF9">
      <w:pPr>
        <w:suppressAutoHyphens/>
        <w:ind w:left="567"/>
        <w:jc w:val="both"/>
        <w:rPr>
          <w:rFonts w:ascii="Arial" w:hAnsi="Arial" w:cs="Arial"/>
        </w:rPr>
      </w:pPr>
      <w:r w:rsidRPr="007B5F65">
        <w:rPr>
          <w:rFonts w:ascii="Arial" w:hAnsi="Arial" w:cs="Arial"/>
        </w:rPr>
        <w:t xml:space="preserve">Eu, _________________________, CPF/CNPJ n.º ________________, cédula de identidade n.º __________, expedida por ___________________, declaro, sob as penas da lei, não ser </w:t>
      </w:r>
      <w:r w:rsidRPr="007B5F65">
        <w:rPr>
          <w:rFonts w:ascii="Arial" w:hAnsi="Arial" w:cs="Arial"/>
          <w:b/>
          <w:u w:val="single"/>
        </w:rPr>
        <w:t>irrigante impedido</w:t>
      </w:r>
      <w:r w:rsidRPr="007B5F65">
        <w:rPr>
          <w:rFonts w:ascii="Arial" w:hAnsi="Arial" w:cs="Arial"/>
        </w:rPr>
        <w:t>, ou seja, não ter sido excluído de Projeto Público de Irrigação implantado pela CODEVASF, por inadimplência ou ter tido unidade parcelar adquirida junto a CODEVASF, ou junto a terceiros, com anuência da CODEVASF, retomada ou devolvida há menos de 5 (cinco) anos, conforme instrução inserida no Procedimento Licitatório nº ____/20XX.</w:t>
      </w:r>
    </w:p>
    <w:p w14:paraId="130F54E9" w14:textId="77777777" w:rsidR="007B5F65" w:rsidRPr="007B5F65" w:rsidRDefault="007B5F65" w:rsidP="007B5F65">
      <w:pPr>
        <w:suppressAutoHyphens/>
        <w:ind w:left="567"/>
        <w:jc w:val="center"/>
        <w:rPr>
          <w:rFonts w:ascii="Arial" w:hAnsi="Arial" w:cs="Arial"/>
        </w:rPr>
      </w:pPr>
    </w:p>
    <w:p w14:paraId="4E393873" w14:textId="77777777" w:rsidR="007B5F65" w:rsidRPr="007B5F65" w:rsidRDefault="007B5F65" w:rsidP="007B5F65">
      <w:pPr>
        <w:suppressAutoHyphens/>
        <w:ind w:left="567"/>
        <w:jc w:val="center"/>
        <w:rPr>
          <w:rFonts w:ascii="Arial" w:hAnsi="Arial" w:cs="Arial"/>
        </w:rPr>
      </w:pPr>
    </w:p>
    <w:p w14:paraId="04376A66" w14:textId="77777777" w:rsidR="007B5F65" w:rsidRPr="007B5F65" w:rsidRDefault="007B5F65" w:rsidP="007B5F65">
      <w:pPr>
        <w:suppressAutoHyphens/>
        <w:ind w:left="567"/>
        <w:jc w:val="center"/>
        <w:rPr>
          <w:rFonts w:ascii="Arial" w:hAnsi="Arial" w:cs="Arial"/>
        </w:rPr>
      </w:pPr>
    </w:p>
    <w:p w14:paraId="5CF97DA1" w14:textId="77777777" w:rsidR="007B5F65" w:rsidRPr="007B5F65" w:rsidRDefault="007B5F65" w:rsidP="007B5F65">
      <w:pPr>
        <w:suppressAutoHyphens/>
        <w:ind w:left="567"/>
        <w:jc w:val="center"/>
        <w:rPr>
          <w:rFonts w:ascii="Arial" w:hAnsi="Arial" w:cs="Arial"/>
        </w:rPr>
      </w:pPr>
      <w:r w:rsidRPr="007B5F65">
        <w:rPr>
          <w:rFonts w:ascii="Arial" w:hAnsi="Arial" w:cs="Arial"/>
        </w:rPr>
        <w:t>_________________________, ___ de ____________ de ____________.</w:t>
      </w:r>
    </w:p>
    <w:p w14:paraId="6A557AA1" w14:textId="77777777" w:rsidR="007B5F65" w:rsidRPr="007B5F65" w:rsidRDefault="007B5F65" w:rsidP="007B5F65">
      <w:pPr>
        <w:suppressAutoHyphens/>
        <w:ind w:left="567"/>
        <w:jc w:val="center"/>
        <w:rPr>
          <w:rFonts w:ascii="Arial" w:hAnsi="Arial" w:cs="Arial"/>
        </w:rPr>
      </w:pPr>
    </w:p>
    <w:p w14:paraId="6C4E56F7" w14:textId="77777777" w:rsidR="007B5F65" w:rsidRPr="007B5F65" w:rsidRDefault="007B5F65" w:rsidP="007B5F65">
      <w:pPr>
        <w:suppressAutoHyphens/>
        <w:ind w:left="567"/>
        <w:jc w:val="center"/>
        <w:rPr>
          <w:rFonts w:ascii="Arial" w:hAnsi="Arial" w:cs="Arial"/>
        </w:rPr>
      </w:pPr>
    </w:p>
    <w:p w14:paraId="146B31D4" w14:textId="77777777" w:rsidR="007B5F65" w:rsidRPr="007B5F65" w:rsidRDefault="007B5F65" w:rsidP="007B5F65">
      <w:pPr>
        <w:suppressAutoHyphens/>
        <w:ind w:left="567"/>
        <w:jc w:val="center"/>
        <w:rPr>
          <w:rFonts w:ascii="Arial" w:hAnsi="Arial" w:cs="Arial"/>
        </w:rPr>
      </w:pPr>
      <w:r w:rsidRPr="007B5F65">
        <w:rPr>
          <w:rFonts w:ascii="Arial" w:hAnsi="Arial" w:cs="Arial"/>
        </w:rPr>
        <w:t>_____________________________________________</w:t>
      </w:r>
    </w:p>
    <w:p w14:paraId="6F633B4C" w14:textId="77777777" w:rsidR="007B5F65" w:rsidRPr="007B5F65" w:rsidRDefault="007B5F65" w:rsidP="007B5F65">
      <w:pPr>
        <w:suppressAutoHyphens/>
        <w:ind w:left="567"/>
        <w:jc w:val="center"/>
        <w:rPr>
          <w:rFonts w:ascii="Arial" w:hAnsi="Arial" w:cs="Arial"/>
        </w:rPr>
      </w:pPr>
      <w:r w:rsidRPr="007B5F65">
        <w:rPr>
          <w:rFonts w:ascii="Arial" w:hAnsi="Arial" w:cs="Arial"/>
        </w:rPr>
        <w:t>(Pessoa física ou jurídica)</w:t>
      </w:r>
    </w:p>
    <w:p w14:paraId="091EFE3D" w14:textId="050C2E46" w:rsidR="005B0CFA" w:rsidRDefault="005B0CFA" w:rsidP="007B5F65">
      <w:pPr>
        <w:suppressAutoHyphens/>
        <w:ind w:left="567"/>
        <w:jc w:val="center"/>
        <w:rPr>
          <w:rFonts w:ascii="Arial" w:hAnsi="Arial" w:cs="Arial"/>
        </w:rPr>
      </w:pPr>
    </w:p>
    <w:p w14:paraId="3F57EB2D" w14:textId="2AE5FC95" w:rsidR="005B0CFA" w:rsidRDefault="005B0CFA" w:rsidP="001C4325">
      <w:pPr>
        <w:suppressAutoHyphens/>
        <w:ind w:left="567"/>
        <w:jc w:val="both"/>
        <w:rPr>
          <w:rFonts w:ascii="Arial" w:hAnsi="Arial" w:cs="Arial"/>
        </w:rPr>
      </w:pPr>
    </w:p>
    <w:p w14:paraId="5417B4CC" w14:textId="2C7FD9B1" w:rsidR="005B0CFA" w:rsidRDefault="005B0CFA" w:rsidP="001C4325">
      <w:pPr>
        <w:suppressAutoHyphens/>
        <w:ind w:left="567"/>
        <w:jc w:val="both"/>
        <w:rPr>
          <w:rFonts w:ascii="Arial" w:hAnsi="Arial" w:cs="Arial"/>
        </w:rPr>
      </w:pPr>
    </w:p>
    <w:p w14:paraId="3FCF1E23" w14:textId="07C3FF75" w:rsidR="005B0CFA" w:rsidRDefault="005B0CFA" w:rsidP="001C4325">
      <w:pPr>
        <w:suppressAutoHyphens/>
        <w:ind w:left="567"/>
        <w:jc w:val="both"/>
        <w:rPr>
          <w:rFonts w:ascii="Arial" w:hAnsi="Arial" w:cs="Arial"/>
        </w:rPr>
      </w:pPr>
    </w:p>
    <w:p w14:paraId="052BDDB6" w14:textId="1B32A1AC" w:rsidR="005B0CFA" w:rsidRDefault="005B0CFA" w:rsidP="001C4325">
      <w:pPr>
        <w:suppressAutoHyphens/>
        <w:ind w:left="567"/>
        <w:jc w:val="both"/>
        <w:rPr>
          <w:rFonts w:ascii="Arial" w:hAnsi="Arial" w:cs="Arial"/>
        </w:rPr>
      </w:pPr>
    </w:p>
    <w:p w14:paraId="0070F4F1" w14:textId="08717089" w:rsidR="00547D48" w:rsidRDefault="00547D48" w:rsidP="001C4325">
      <w:pPr>
        <w:suppressAutoHyphens/>
        <w:ind w:left="567"/>
        <w:jc w:val="both"/>
        <w:rPr>
          <w:rFonts w:ascii="Arial" w:hAnsi="Arial" w:cs="Arial"/>
        </w:rPr>
      </w:pPr>
    </w:p>
    <w:p w14:paraId="02F6E6FB" w14:textId="77777777" w:rsidR="00547D48" w:rsidRDefault="00547D48" w:rsidP="001C4325">
      <w:pPr>
        <w:suppressAutoHyphens/>
        <w:ind w:left="567"/>
        <w:jc w:val="both"/>
        <w:rPr>
          <w:rFonts w:ascii="Arial" w:hAnsi="Arial" w:cs="Arial"/>
        </w:rPr>
      </w:pPr>
    </w:p>
    <w:p w14:paraId="3A7DE6CF" w14:textId="0B0C5B0F" w:rsidR="005B0CFA" w:rsidRDefault="005B0CFA" w:rsidP="001C4325">
      <w:pPr>
        <w:suppressAutoHyphens/>
        <w:ind w:left="567"/>
        <w:jc w:val="both"/>
        <w:rPr>
          <w:rFonts w:ascii="Arial" w:hAnsi="Arial" w:cs="Arial"/>
        </w:rPr>
      </w:pPr>
    </w:p>
    <w:p w14:paraId="740E0957" w14:textId="598945F7" w:rsidR="005B0CFA" w:rsidRDefault="005B0CFA" w:rsidP="001C4325">
      <w:pPr>
        <w:suppressAutoHyphens/>
        <w:ind w:left="567"/>
        <w:jc w:val="both"/>
        <w:rPr>
          <w:rFonts w:ascii="Arial" w:hAnsi="Arial" w:cs="Arial"/>
        </w:rPr>
      </w:pPr>
    </w:p>
    <w:p w14:paraId="53D3426B" w14:textId="2282D300" w:rsidR="001D3956" w:rsidRPr="001D3956" w:rsidRDefault="001D3956" w:rsidP="001D3956">
      <w:pPr>
        <w:suppressAutoHyphens/>
        <w:ind w:left="567"/>
        <w:jc w:val="center"/>
        <w:rPr>
          <w:rFonts w:ascii="Arial" w:hAnsi="Arial" w:cs="Arial"/>
          <w:b/>
        </w:rPr>
      </w:pPr>
      <w:r>
        <w:rPr>
          <w:rFonts w:ascii="Arial" w:hAnsi="Arial" w:cs="Arial"/>
          <w:b/>
        </w:rPr>
        <w:t>ANEXO VII</w:t>
      </w:r>
    </w:p>
    <w:p w14:paraId="6AA7F835" w14:textId="77777777" w:rsidR="001D3956" w:rsidRPr="001D3956" w:rsidRDefault="001D3956" w:rsidP="001D3956">
      <w:pPr>
        <w:suppressAutoHyphens/>
        <w:ind w:left="567"/>
        <w:jc w:val="center"/>
        <w:rPr>
          <w:rFonts w:ascii="Arial" w:hAnsi="Arial" w:cs="Arial"/>
          <w:b/>
        </w:rPr>
      </w:pPr>
      <w:r w:rsidRPr="001D3956">
        <w:rPr>
          <w:rFonts w:ascii="Arial" w:hAnsi="Arial" w:cs="Arial"/>
          <w:b/>
        </w:rPr>
        <w:t>MODELO DE DECLARAÇÃO DE FATOS SUPERVENIENTES</w:t>
      </w:r>
    </w:p>
    <w:p w14:paraId="48E9F454" w14:textId="77777777" w:rsidR="001D3956" w:rsidRPr="001D3956" w:rsidRDefault="001D3956" w:rsidP="001D3956">
      <w:pPr>
        <w:suppressAutoHyphens/>
        <w:ind w:left="567"/>
        <w:jc w:val="center"/>
        <w:rPr>
          <w:rFonts w:ascii="Arial" w:hAnsi="Arial" w:cs="Arial"/>
          <w:b/>
        </w:rPr>
      </w:pPr>
      <w:r w:rsidRPr="001D3956">
        <w:rPr>
          <w:rFonts w:ascii="Arial" w:hAnsi="Arial" w:cs="Arial"/>
          <w:b/>
        </w:rPr>
        <w:t>EDITAL DE PROCEDIMENTO LICITATÓRIO N.º  ___/202__</w:t>
      </w:r>
    </w:p>
    <w:p w14:paraId="524F03A5" w14:textId="77777777" w:rsidR="001D3956" w:rsidRPr="001D3956" w:rsidRDefault="001D3956" w:rsidP="001D3956">
      <w:pPr>
        <w:suppressAutoHyphens/>
        <w:ind w:left="567"/>
        <w:jc w:val="center"/>
        <w:rPr>
          <w:rFonts w:ascii="Arial" w:hAnsi="Arial" w:cs="Arial"/>
        </w:rPr>
      </w:pPr>
    </w:p>
    <w:p w14:paraId="3C4BB592" w14:textId="77777777" w:rsidR="001D3956" w:rsidRPr="001D3956" w:rsidRDefault="001D3956" w:rsidP="001D3956">
      <w:pPr>
        <w:suppressAutoHyphens/>
        <w:ind w:left="567"/>
        <w:jc w:val="both"/>
        <w:rPr>
          <w:rFonts w:ascii="Arial" w:hAnsi="Arial" w:cs="Arial"/>
        </w:rPr>
      </w:pPr>
      <w:r w:rsidRPr="001D3956">
        <w:rPr>
          <w:rFonts w:ascii="Arial" w:hAnsi="Arial" w:cs="Arial"/>
          <w:b/>
        </w:rPr>
        <w:t>(MODELO DE DECLARAÇÃO - PARA A SITUAÇÃO PREVISTA NO SUBITEM 10.3.2, alínea “f”)</w:t>
      </w:r>
    </w:p>
    <w:p w14:paraId="3F8179B5" w14:textId="77777777" w:rsidR="001D3956" w:rsidRPr="001D3956" w:rsidRDefault="001D3956" w:rsidP="001D3956">
      <w:pPr>
        <w:suppressAutoHyphens/>
        <w:ind w:left="567"/>
        <w:jc w:val="both"/>
        <w:rPr>
          <w:rFonts w:ascii="Arial" w:hAnsi="Arial" w:cs="Arial"/>
        </w:rPr>
      </w:pPr>
    </w:p>
    <w:p w14:paraId="6526DC29" w14:textId="588D8EB1" w:rsidR="001D3956" w:rsidRPr="001D3956" w:rsidRDefault="001D3956" w:rsidP="001D3956">
      <w:pPr>
        <w:suppressAutoHyphens/>
        <w:ind w:left="567"/>
        <w:jc w:val="both"/>
        <w:rPr>
          <w:rFonts w:ascii="Arial" w:hAnsi="Arial" w:cs="Arial"/>
        </w:rPr>
      </w:pPr>
      <w:r w:rsidRPr="001D3956">
        <w:rPr>
          <w:rFonts w:ascii="Arial" w:hAnsi="Arial" w:cs="Arial"/>
        </w:rPr>
        <w:tab/>
      </w:r>
      <w:r w:rsidRPr="001D3956">
        <w:rPr>
          <w:rFonts w:ascii="Arial" w:hAnsi="Arial" w:cs="Arial"/>
        </w:rPr>
        <w:tab/>
      </w:r>
      <w:r w:rsidRPr="001D3956">
        <w:rPr>
          <w:rFonts w:ascii="Arial" w:hAnsi="Arial" w:cs="Arial"/>
          <w:bCs/>
        </w:rPr>
        <w:t>A Licitante_____________________________________, CNPJ/MF nº _</w:t>
      </w:r>
      <w:r>
        <w:rPr>
          <w:rFonts w:ascii="Arial" w:hAnsi="Arial" w:cs="Arial"/>
          <w:bCs/>
        </w:rPr>
        <w:t>___________</w:t>
      </w:r>
      <w:r w:rsidRPr="001D3956">
        <w:rPr>
          <w:rFonts w:ascii="Arial" w:hAnsi="Arial" w:cs="Arial"/>
          <w:bCs/>
        </w:rPr>
        <w:t xml:space="preserve">, por seu representante legal abaixo assinado, declara, sob as penalidades da lei, que até a presente data, NÃO EXISTE FATO QUE INVALIDE O SICAF, ora apresentado para fins de habilitação na presente licitação, e declara também sob as penas da Lei que não foi declarada inidônea por qualquer ÓRGÃO DA ADMINISTRAÇÃO PÚBLICA,  em qualquer de suas esferas, Federal, Estadual , Municipal e no Distrito Federal, e de que não está impedida de licitar e contratar com a </w:t>
      </w:r>
      <w:r w:rsidRPr="001D3956">
        <w:rPr>
          <w:rFonts w:ascii="Arial" w:hAnsi="Arial" w:cs="Arial"/>
        </w:rPr>
        <w:t>CODEVASF</w:t>
      </w:r>
      <w:r w:rsidRPr="001D3956">
        <w:rPr>
          <w:rFonts w:ascii="Arial" w:hAnsi="Arial" w:cs="Arial"/>
          <w:bCs/>
        </w:rPr>
        <w:t xml:space="preserve">, declara ainda, cumprindo o disposto no Art. 72, inciso V do Regulamento de Licitações e Contratos da CODEVASF encontrar-se em situação regular perante o Ministério do Trabalho, no que se refere a observância do disposto no inciso XXXIII, do art. 7º da Constituição Federal. </w:t>
      </w:r>
    </w:p>
    <w:p w14:paraId="1ED8EEB5" w14:textId="77777777" w:rsidR="001D3956" w:rsidRPr="001D3956" w:rsidRDefault="001D3956" w:rsidP="001D3956">
      <w:pPr>
        <w:suppressAutoHyphens/>
        <w:ind w:left="567"/>
        <w:jc w:val="both"/>
        <w:rPr>
          <w:rFonts w:ascii="Arial" w:hAnsi="Arial" w:cs="Arial"/>
          <w:b/>
        </w:rPr>
      </w:pPr>
    </w:p>
    <w:p w14:paraId="034A591E" w14:textId="77777777" w:rsidR="001D3956" w:rsidRPr="001D3956" w:rsidRDefault="001D3956" w:rsidP="001D3956">
      <w:pPr>
        <w:suppressAutoHyphens/>
        <w:ind w:left="567"/>
        <w:jc w:val="center"/>
        <w:rPr>
          <w:rFonts w:ascii="Arial" w:hAnsi="Arial" w:cs="Arial"/>
          <w:b/>
        </w:rPr>
      </w:pPr>
    </w:p>
    <w:p w14:paraId="564992B0" w14:textId="751CAD30" w:rsidR="001D3956" w:rsidRDefault="001D3956" w:rsidP="001D3956">
      <w:pPr>
        <w:suppressAutoHyphens/>
        <w:ind w:left="567"/>
        <w:jc w:val="center"/>
        <w:rPr>
          <w:rFonts w:ascii="Arial" w:hAnsi="Arial" w:cs="Arial"/>
        </w:rPr>
      </w:pPr>
      <w:r w:rsidRPr="001D3956">
        <w:rPr>
          <w:rFonts w:ascii="Arial" w:hAnsi="Arial" w:cs="Arial"/>
        </w:rPr>
        <w:t>____________________, _____ de __________ de__________</w:t>
      </w:r>
    </w:p>
    <w:p w14:paraId="682CF97B" w14:textId="77777777" w:rsidR="00277B0D" w:rsidRDefault="00277B0D" w:rsidP="001D3956">
      <w:pPr>
        <w:suppressAutoHyphens/>
        <w:ind w:left="567"/>
        <w:jc w:val="center"/>
        <w:rPr>
          <w:rFonts w:ascii="Arial" w:hAnsi="Arial" w:cs="Arial"/>
        </w:rPr>
      </w:pPr>
    </w:p>
    <w:p w14:paraId="2219B2AA" w14:textId="77777777" w:rsidR="00277B0D" w:rsidRPr="001D3956" w:rsidRDefault="00277B0D" w:rsidP="001D3956">
      <w:pPr>
        <w:suppressAutoHyphens/>
        <w:ind w:left="567"/>
        <w:jc w:val="center"/>
        <w:rPr>
          <w:rFonts w:ascii="Arial" w:hAnsi="Arial" w:cs="Arial"/>
        </w:rPr>
      </w:pPr>
    </w:p>
    <w:p w14:paraId="2A0853F9" w14:textId="4F0B071C" w:rsidR="00277B0D" w:rsidRDefault="001D3956" w:rsidP="001D3956">
      <w:pPr>
        <w:suppressAutoHyphens/>
        <w:ind w:left="567"/>
        <w:jc w:val="center"/>
        <w:rPr>
          <w:rFonts w:ascii="Arial" w:hAnsi="Arial" w:cs="Arial"/>
        </w:rPr>
      </w:pPr>
      <w:r w:rsidRPr="001D3956">
        <w:rPr>
          <w:rFonts w:ascii="Arial" w:hAnsi="Arial" w:cs="Arial"/>
        </w:rPr>
        <w:t>_______________</w:t>
      </w:r>
      <w:r w:rsidR="00277B0D">
        <w:rPr>
          <w:rFonts w:ascii="Arial" w:hAnsi="Arial" w:cs="Arial"/>
        </w:rPr>
        <w:t>_______________</w:t>
      </w:r>
    </w:p>
    <w:p w14:paraId="4AAA43BE" w14:textId="4EE7F1C2" w:rsidR="001D3956" w:rsidRPr="001D3956" w:rsidRDefault="00277B0D" w:rsidP="001D3956">
      <w:pPr>
        <w:suppressAutoHyphens/>
        <w:ind w:left="567"/>
        <w:jc w:val="center"/>
        <w:rPr>
          <w:rFonts w:ascii="Arial" w:hAnsi="Arial" w:cs="Arial"/>
        </w:rPr>
      </w:pPr>
      <w:r w:rsidRPr="001D3956">
        <w:rPr>
          <w:rFonts w:ascii="Arial" w:hAnsi="Arial" w:cs="Arial"/>
        </w:rPr>
        <w:t xml:space="preserve"> </w:t>
      </w:r>
      <w:r w:rsidR="001D3956" w:rsidRPr="001D3956">
        <w:rPr>
          <w:rFonts w:ascii="Arial" w:hAnsi="Arial" w:cs="Arial"/>
        </w:rPr>
        <w:t>(Pessoa Física ou Jurídica)</w:t>
      </w:r>
    </w:p>
    <w:p w14:paraId="6AE73705" w14:textId="43369AE0" w:rsidR="005B0CFA" w:rsidRDefault="005B0CFA" w:rsidP="001D3956">
      <w:pPr>
        <w:suppressAutoHyphens/>
        <w:ind w:left="567"/>
        <w:jc w:val="center"/>
        <w:rPr>
          <w:rFonts w:ascii="Arial" w:hAnsi="Arial" w:cs="Arial"/>
        </w:rPr>
      </w:pPr>
    </w:p>
    <w:p w14:paraId="20E0581F" w14:textId="59A16172" w:rsidR="005B0CFA" w:rsidRDefault="005B0CFA" w:rsidP="001C4325">
      <w:pPr>
        <w:suppressAutoHyphens/>
        <w:ind w:left="567"/>
        <w:jc w:val="both"/>
        <w:rPr>
          <w:rFonts w:ascii="Arial" w:hAnsi="Arial" w:cs="Arial"/>
        </w:rPr>
      </w:pPr>
    </w:p>
    <w:p w14:paraId="1F24377F" w14:textId="4B71B7E3" w:rsidR="005B0CFA" w:rsidRDefault="005B0CFA" w:rsidP="001C4325">
      <w:pPr>
        <w:suppressAutoHyphens/>
        <w:ind w:left="567"/>
        <w:jc w:val="both"/>
        <w:rPr>
          <w:rFonts w:ascii="Arial" w:hAnsi="Arial" w:cs="Arial"/>
        </w:rPr>
      </w:pPr>
    </w:p>
    <w:p w14:paraId="64A85482" w14:textId="28BEDF49" w:rsidR="005B0CFA" w:rsidRDefault="005B0CFA" w:rsidP="001C4325">
      <w:pPr>
        <w:suppressAutoHyphens/>
        <w:ind w:left="567"/>
        <w:jc w:val="both"/>
        <w:rPr>
          <w:rFonts w:ascii="Arial" w:hAnsi="Arial" w:cs="Arial"/>
        </w:rPr>
      </w:pPr>
    </w:p>
    <w:p w14:paraId="3D88C81D" w14:textId="4371DD26" w:rsidR="005B0CFA" w:rsidRDefault="005B0CFA" w:rsidP="001C4325">
      <w:pPr>
        <w:suppressAutoHyphens/>
        <w:ind w:left="567"/>
        <w:jc w:val="both"/>
        <w:rPr>
          <w:rFonts w:ascii="Arial" w:hAnsi="Arial" w:cs="Arial"/>
        </w:rPr>
      </w:pPr>
    </w:p>
    <w:p w14:paraId="023DC1C4" w14:textId="163F3035" w:rsidR="005B0CFA" w:rsidRDefault="005B0CFA" w:rsidP="001C4325">
      <w:pPr>
        <w:suppressAutoHyphens/>
        <w:ind w:left="567"/>
        <w:jc w:val="both"/>
        <w:rPr>
          <w:rFonts w:ascii="Arial" w:hAnsi="Arial" w:cs="Arial"/>
        </w:rPr>
      </w:pPr>
    </w:p>
    <w:p w14:paraId="112916FC" w14:textId="70636EBA" w:rsidR="005B0CFA" w:rsidRDefault="005B0CFA" w:rsidP="001C4325">
      <w:pPr>
        <w:suppressAutoHyphens/>
        <w:ind w:left="567"/>
        <w:jc w:val="both"/>
        <w:rPr>
          <w:rFonts w:ascii="Arial" w:hAnsi="Arial" w:cs="Arial"/>
        </w:rPr>
      </w:pPr>
    </w:p>
    <w:p w14:paraId="319BC3B7" w14:textId="3FB01DEB" w:rsidR="005B0CFA" w:rsidRDefault="005B0CFA" w:rsidP="001C4325">
      <w:pPr>
        <w:suppressAutoHyphens/>
        <w:ind w:left="567"/>
        <w:jc w:val="both"/>
        <w:rPr>
          <w:rFonts w:ascii="Arial" w:hAnsi="Arial" w:cs="Arial"/>
        </w:rPr>
      </w:pPr>
    </w:p>
    <w:p w14:paraId="6278A36D" w14:textId="49226B62" w:rsidR="005B0CFA" w:rsidRDefault="005B0CFA" w:rsidP="001C4325">
      <w:pPr>
        <w:suppressAutoHyphens/>
        <w:ind w:left="567"/>
        <w:jc w:val="both"/>
        <w:rPr>
          <w:rFonts w:ascii="Arial" w:hAnsi="Arial" w:cs="Arial"/>
        </w:rPr>
      </w:pPr>
    </w:p>
    <w:p w14:paraId="487E5FD3" w14:textId="332EF799" w:rsidR="005B0CFA" w:rsidRDefault="005B0CFA" w:rsidP="001C4325">
      <w:pPr>
        <w:suppressAutoHyphens/>
        <w:ind w:left="567"/>
        <w:jc w:val="both"/>
        <w:rPr>
          <w:rFonts w:ascii="Arial" w:hAnsi="Arial" w:cs="Arial"/>
        </w:rPr>
      </w:pPr>
    </w:p>
    <w:p w14:paraId="2BDD692C" w14:textId="6818867D" w:rsidR="005B0CFA" w:rsidRDefault="005B0CFA" w:rsidP="001C4325">
      <w:pPr>
        <w:suppressAutoHyphens/>
        <w:ind w:left="567"/>
        <w:jc w:val="both"/>
        <w:rPr>
          <w:rFonts w:ascii="Arial" w:hAnsi="Arial" w:cs="Arial"/>
        </w:rPr>
      </w:pPr>
    </w:p>
    <w:p w14:paraId="0FEC4A85" w14:textId="76F39360" w:rsidR="005B0CFA" w:rsidRDefault="005B0CFA" w:rsidP="001C4325">
      <w:pPr>
        <w:suppressAutoHyphens/>
        <w:ind w:left="567"/>
        <w:jc w:val="both"/>
        <w:rPr>
          <w:rFonts w:ascii="Arial" w:hAnsi="Arial" w:cs="Arial"/>
        </w:rPr>
      </w:pPr>
    </w:p>
    <w:p w14:paraId="7969B984" w14:textId="67FEEFAB" w:rsidR="005B0CFA" w:rsidRDefault="005B0CFA" w:rsidP="001C4325">
      <w:pPr>
        <w:suppressAutoHyphens/>
        <w:ind w:left="567"/>
        <w:jc w:val="both"/>
        <w:rPr>
          <w:rFonts w:ascii="Arial" w:hAnsi="Arial" w:cs="Arial"/>
        </w:rPr>
      </w:pPr>
    </w:p>
    <w:p w14:paraId="3A3D508F" w14:textId="5D4844D4" w:rsidR="005B0CFA" w:rsidRDefault="005B0CFA" w:rsidP="001C4325">
      <w:pPr>
        <w:suppressAutoHyphens/>
        <w:ind w:left="567"/>
        <w:jc w:val="both"/>
        <w:rPr>
          <w:rFonts w:ascii="Arial" w:hAnsi="Arial" w:cs="Arial"/>
        </w:rPr>
      </w:pPr>
    </w:p>
    <w:p w14:paraId="388572C6" w14:textId="7290F623" w:rsidR="005B0CFA" w:rsidRDefault="005B0CFA" w:rsidP="001C4325">
      <w:pPr>
        <w:suppressAutoHyphens/>
        <w:ind w:left="567"/>
        <w:jc w:val="both"/>
        <w:rPr>
          <w:rFonts w:ascii="Arial" w:hAnsi="Arial" w:cs="Arial"/>
        </w:rPr>
      </w:pPr>
    </w:p>
    <w:p w14:paraId="3E3F7F3F" w14:textId="25016855" w:rsidR="005B0CFA" w:rsidRDefault="005B0CFA" w:rsidP="001C4325">
      <w:pPr>
        <w:suppressAutoHyphens/>
        <w:ind w:left="567"/>
        <w:jc w:val="both"/>
        <w:rPr>
          <w:rFonts w:ascii="Arial" w:hAnsi="Arial" w:cs="Arial"/>
        </w:rPr>
      </w:pPr>
    </w:p>
    <w:p w14:paraId="730040BB" w14:textId="768D0A5C" w:rsidR="006D636C" w:rsidRPr="00001DA3" w:rsidRDefault="006D636C" w:rsidP="006D636C">
      <w:pPr>
        <w:jc w:val="center"/>
        <w:rPr>
          <w:rFonts w:ascii="Arial" w:hAnsi="Arial" w:cs="Arial"/>
          <w:b/>
        </w:rPr>
      </w:pPr>
      <w:r>
        <w:rPr>
          <w:rFonts w:ascii="Arial" w:hAnsi="Arial" w:cs="Arial"/>
          <w:b/>
        </w:rPr>
        <w:t>ANEXO VIII</w:t>
      </w:r>
    </w:p>
    <w:p w14:paraId="204971FF" w14:textId="0656EDB7" w:rsidR="00001DA3" w:rsidRDefault="00277B0D" w:rsidP="00D30CDB">
      <w:pPr>
        <w:jc w:val="center"/>
        <w:rPr>
          <w:rFonts w:ascii="Arial" w:hAnsi="Arial" w:cs="Arial"/>
          <w:b/>
        </w:rPr>
      </w:pPr>
      <w:r>
        <w:rPr>
          <w:rFonts w:ascii="Arial" w:hAnsi="Arial" w:cs="Arial"/>
          <w:b/>
        </w:rPr>
        <w:t>CERTIDÃO</w:t>
      </w:r>
      <w:r w:rsidR="006D636C">
        <w:rPr>
          <w:rFonts w:ascii="Arial" w:hAnsi="Arial" w:cs="Arial"/>
          <w:b/>
        </w:rPr>
        <w:t xml:space="preserve"> DE INTEIRO TEOR</w:t>
      </w:r>
      <w:bookmarkStart w:id="0" w:name="RANGE!A1%2525252525252525252525252525252"/>
      <w:bookmarkEnd w:id="0"/>
    </w:p>
    <w:p w14:paraId="4FEA35A9" w14:textId="54F91BF0" w:rsidR="00357D0D" w:rsidRDefault="00357D0D" w:rsidP="00D30CDB">
      <w:pPr>
        <w:jc w:val="center"/>
        <w:rPr>
          <w:rFonts w:ascii="Arial" w:hAnsi="Arial" w:cs="Arial"/>
          <w:b/>
        </w:rPr>
      </w:pPr>
    </w:p>
    <w:p w14:paraId="73B1A15F" w14:textId="0088BBE4" w:rsidR="00357D0D" w:rsidRDefault="00357D0D" w:rsidP="00D30CDB">
      <w:pPr>
        <w:jc w:val="center"/>
        <w:rPr>
          <w:rFonts w:ascii="Arial" w:hAnsi="Arial" w:cs="Arial"/>
          <w:b/>
        </w:rPr>
      </w:pPr>
    </w:p>
    <w:p w14:paraId="189CCF68" w14:textId="52CD7763" w:rsidR="00357D0D" w:rsidRDefault="00357D0D" w:rsidP="00D30CDB">
      <w:pPr>
        <w:jc w:val="center"/>
        <w:rPr>
          <w:rFonts w:ascii="Arial" w:hAnsi="Arial" w:cs="Arial"/>
          <w:b/>
        </w:rPr>
      </w:pPr>
    </w:p>
    <w:p w14:paraId="2F69F58F" w14:textId="0EFE2FFE" w:rsidR="00357D0D" w:rsidRDefault="00357D0D" w:rsidP="00D30CDB">
      <w:pPr>
        <w:jc w:val="center"/>
        <w:rPr>
          <w:rFonts w:ascii="Arial" w:hAnsi="Arial" w:cs="Arial"/>
          <w:b/>
        </w:rPr>
      </w:pPr>
    </w:p>
    <w:p w14:paraId="4883C9DC" w14:textId="02E3EBAC" w:rsidR="00357D0D" w:rsidRDefault="00357D0D" w:rsidP="00D30CDB">
      <w:pPr>
        <w:jc w:val="center"/>
        <w:rPr>
          <w:rFonts w:ascii="Arial" w:hAnsi="Arial" w:cs="Arial"/>
          <w:b/>
        </w:rPr>
      </w:pPr>
    </w:p>
    <w:p w14:paraId="7CD4C46D" w14:textId="09808A7B" w:rsidR="00357D0D" w:rsidRDefault="00357D0D" w:rsidP="00D30CDB">
      <w:pPr>
        <w:jc w:val="center"/>
        <w:rPr>
          <w:rFonts w:ascii="Arial" w:hAnsi="Arial" w:cs="Arial"/>
          <w:b/>
        </w:rPr>
      </w:pPr>
    </w:p>
    <w:p w14:paraId="234D4510" w14:textId="665F2903" w:rsidR="00357D0D" w:rsidRDefault="00357D0D" w:rsidP="00D30CDB">
      <w:pPr>
        <w:jc w:val="center"/>
        <w:rPr>
          <w:rFonts w:ascii="Arial" w:hAnsi="Arial" w:cs="Arial"/>
          <w:b/>
        </w:rPr>
      </w:pPr>
    </w:p>
    <w:p w14:paraId="6BB54CC0" w14:textId="254E5AD6" w:rsidR="00357D0D" w:rsidRDefault="00357D0D" w:rsidP="00D30CDB">
      <w:pPr>
        <w:jc w:val="center"/>
        <w:rPr>
          <w:rFonts w:ascii="Arial" w:hAnsi="Arial" w:cs="Arial"/>
          <w:b/>
        </w:rPr>
      </w:pPr>
    </w:p>
    <w:p w14:paraId="49FF8B99" w14:textId="6B9B4DD6" w:rsidR="00357D0D" w:rsidRDefault="00357D0D" w:rsidP="00D30CDB">
      <w:pPr>
        <w:jc w:val="center"/>
        <w:rPr>
          <w:rFonts w:ascii="Arial" w:hAnsi="Arial" w:cs="Arial"/>
          <w:b/>
        </w:rPr>
      </w:pPr>
    </w:p>
    <w:p w14:paraId="4006021A" w14:textId="418B86EC" w:rsidR="00357D0D" w:rsidRDefault="00357D0D" w:rsidP="00D30CDB">
      <w:pPr>
        <w:jc w:val="center"/>
        <w:rPr>
          <w:rFonts w:ascii="Arial" w:hAnsi="Arial" w:cs="Arial"/>
          <w:b/>
        </w:rPr>
      </w:pPr>
    </w:p>
    <w:p w14:paraId="20C3DFA8" w14:textId="1567F44B" w:rsidR="00357D0D" w:rsidRDefault="00357D0D" w:rsidP="00D30CDB">
      <w:pPr>
        <w:jc w:val="center"/>
        <w:rPr>
          <w:rFonts w:ascii="Arial" w:hAnsi="Arial" w:cs="Arial"/>
          <w:b/>
        </w:rPr>
      </w:pPr>
    </w:p>
    <w:p w14:paraId="5013A6EE" w14:textId="1CF7CF75" w:rsidR="00357D0D" w:rsidRDefault="00357D0D" w:rsidP="00D30CDB">
      <w:pPr>
        <w:jc w:val="center"/>
        <w:rPr>
          <w:rFonts w:ascii="Arial" w:hAnsi="Arial" w:cs="Arial"/>
          <w:b/>
        </w:rPr>
      </w:pPr>
    </w:p>
    <w:p w14:paraId="69DE6A8F" w14:textId="14AACC7D" w:rsidR="00357D0D" w:rsidRDefault="00357D0D" w:rsidP="00D30CDB">
      <w:pPr>
        <w:jc w:val="center"/>
        <w:rPr>
          <w:rFonts w:ascii="Arial" w:hAnsi="Arial" w:cs="Arial"/>
          <w:b/>
        </w:rPr>
      </w:pPr>
    </w:p>
    <w:p w14:paraId="77739765" w14:textId="2884028B" w:rsidR="00357D0D" w:rsidRDefault="00357D0D" w:rsidP="00D30CDB">
      <w:pPr>
        <w:jc w:val="center"/>
        <w:rPr>
          <w:rFonts w:ascii="Arial" w:hAnsi="Arial" w:cs="Arial"/>
          <w:b/>
        </w:rPr>
      </w:pPr>
    </w:p>
    <w:p w14:paraId="6B6243EB" w14:textId="33D47BC4" w:rsidR="00357D0D" w:rsidRDefault="00357D0D" w:rsidP="00D30CDB">
      <w:pPr>
        <w:jc w:val="center"/>
        <w:rPr>
          <w:rFonts w:ascii="Arial" w:hAnsi="Arial" w:cs="Arial"/>
          <w:b/>
        </w:rPr>
      </w:pPr>
    </w:p>
    <w:p w14:paraId="799CEF88" w14:textId="149E32BD" w:rsidR="00357D0D" w:rsidRDefault="00357D0D" w:rsidP="00D30CDB">
      <w:pPr>
        <w:jc w:val="center"/>
        <w:rPr>
          <w:rFonts w:ascii="Arial" w:hAnsi="Arial" w:cs="Arial"/>
          <w:b/>
        </w:rPr>
      </w:pPr>
    </w:p>
    <w:p w14:paraId="140D39BB" w14:textId="5A6C6FD5" w:rsidR="00357D0D" w:rsidRDefault="00357D0D" w:rsidP="00D30CDB">
      <w:pPr>
        <w:jc w:val="center"/>
        <w:rPr>
          <w:rFonts w:ascii="Arial" w:hAnsi="Arial" w:cs="Arial"/>
          <w:b/>
        </w:rPr>
      </w:pPr>
    </w:p>
    <w:p w14:paraId="0D0B215D" w14:textId="7F0B9E3C" w:rsidR="00357D0D" w:rsidRDefault="00357D0D" w:rsidP="00D30CDB">
      <w:pPr>
        <w:jc w:val="center"/>
        <w:rPr>
          <w:rFonts w:ascii="Arial" w:hAnsi="Arial" w:cs="Arial"/>
          <w:b/>
        </w:rPr>
      </w:pPr>
    </w:p>
    <w:p w14:paraId="7BC25F80" w14:textId="6AD6AD81" w:rsidR="00357D0D" w:rsidRDefault="00357D0D" w:rsidP="00D30CDB">
      <w:pPr>
        <w:jc w:val="center"/>
        <w:rPr>
          <w:rFonts w:ascii="Arial" w:hAnsi="Arial" w:cs="Arial"/>
          <w:b/>
        </w:rPr>
      </w:pPr>
    </w:p>
    <w:p w14:paraId="48CB1F61" w14:textId="337FAD46" w:rsidR="00357D0D" w:rsidRDefault="00357D0D" w:rsidP="00D30CDB">
      <w:pPr>
        <w:jc w:val="center"/>
        <w:rPr>
          <w:rFonts w:ascii="Arial" w:hAnsi="Arial" w:cs="Arial"/>
          <w:b/>
        </w:rPr>
      </w:pPr>
    </w:p>
    <w:p w14:paraId="44271286" w14:textId="5507D46E" w:rsidR="00357D0D" w:rsidRDefault="00357D0D" w:rsidP="00D30CDB">
      <w:pPr>
        <w:jc w:val="center"/>
        <w:rPr>
          <w:rFonts w:ascii="Arial" w:hAnsi="Arial" w:cs="Arial"/>
          <w:b/>
        </w:rPr>
      </w:pPr>
    </w:p>
    <w:p w14:paraId="286D6CB9" w14:textId="08F0C575" w:rsidR="00547D48" w:rsidRDefault="00547D48" w:rsidP="00D30CDB">
      <w:pPr>
        <w:jc w:val="center"/>
        <w:rPr>
          <w:rFonts w:ascii="Arial" w:hAnsi="Arial" w:cs="Arial"/>
          <w:b/>
        </w:rPr>
      </w:pPr>
    </w:p>
    <w:p w14:paraId="17D3E196" w14:textId="3682074B" w:rsidR="00547D48" w:rsidRDefault="00547D48" w:rsidP="00D30CDB">
      <w:pPr>
        <w:jc w:val="center"/>
        <w:rPr>
          <w:rFonts w:ascii="Arial" w:hAnsi="Arial" w:cs="Arial"/>
          <w:b/>
        </w:rPr>
      </w:pPr>
    </w:p>
    <w:p w14:paraId="355E8CE2" w14:textId="074F7C44" w:rsidR="00547D48" w:rsidRDefault="00547D48" w:rsidP="00D30CDB">
      <w:pPr>
        <w:jc w:val="center"/>
        <w:rPr>
          <w:rFonts w:ascii="Arial" w:hAnsi="Arial" w:cs="Arial"/>
          <w:b/>
        </w:rPr>
      </w:pPr>
    </w:p>
    <w:p w14:paraId="0F5EFF18" w14:textId="4A6CECA6" w:rsidR="00547D48" w:rsidRDefault="00547D48" w:rsidP="00D30CDB">
      <w:pPr>
        <w:jc w:val="center"/>
        <w:rPr>
          <w:rFonts w:ascii="Arial" w:hAnsi="Arial" w:cs="Arial"/>
          <w:b/>
        </w:rPr>
      </w:pPr>
    </w:p>
    <w:p w14:paraId="4FBF673B" w14:textId="77777777" w:rsidR="00547D48" w:rsidRDefault="00547D48" w:rsidP="00D30CDB">
      <w:pPr>
        <w:jc w:val="center"/>
        <w:rPr>
          <w:rFonts w:ascii="Arial" w:hAnsi="Arial" w:cs="Arial"/>
          <w:b/>
        </w:rPr>
      </w:pPr>
    </w:p>
    <w:p w14:paraId="2A0474C9" w14:textId="124CE59A" w:rsidR="00357D0D" w:rsidRPr="00357D0D" w:rsidRDefault="00357D0D" w:rsidP="00357D0D">
      <w:pPr>
        <w:jc w:val="center"/>
        <w:rPr>
          <w:rFonts w:ascii="Arial" w:hAnsi="Arial" w:cs="Arial"/>
          <w:b/>
        </w:rPr>
      </w:pPr>
      <w:r>
        <w:rPr>
          <w:rFonts w:ascii="Arial" w:hAnsi="Arial" w:cs="Arial"/>
          <w:b/>
        </w:rPr>
        <w:t>ANEXO IX</w:t>
      </w:r>
    </w:p>
    <w:p w14:paraId="20852D75" w14:textId="7704335A" w:rsidR="00357D0D" w:rsidRDefault="00357D0D" w:rsidP="00357D0D">
      <w:pPr>
        <w:jc w:val="center"/>
        <w:rPr>
          <w:rFonts w:ascii="Arial" w:hAnsi="Arial" w:cs="Arial"/>
          <w:b/>
        </w:rPr>
      </w:pPr>
      <w:r>
        <w:rPr>
          <w:rFonts w:ascii="Arial" w:hAnsi="Arial" w:cs="Arial"/>
          <w:b/>
        </w:rPr>
        <w:t>MATRIZ DE RISCO</w:t>
      </w:r>
    </w:p>
    <w:p w14:paraId="7732FF53" w14:textId="7A7A0843" w:rsidR="002C6C20" w:rsidRDefault="002C6C20" w:rsidP="00357D0D">
      <w:pPr>
        <w:jc w:val="center"/>
        <w:rPr>
          <w:rFonts w:ascii="Arial" w:hAnsi="Arial" w:cs="Arial"/>
          <w:b/>
        </w:rPr>
      </w:pPr>
    </w:p>
    <w:p w14:paraId="369BEEF2" w14:textId="172A9674" w:rsidR="002C6C20" w:rsidRDefault="002C6C20" w:rsidP="00357D0D">
      <w:pPr>
        <w:jc w:val="center"/>
        <w:rPr>
          <w:rFonts w:ascii="Arial" w:hAnsi="Arial" w:cs="Arial"/>
          <w:b/>
        </w:rPr>
      </w:pPr>
    </w:p>
    <w:p w14:paraId="57DAA021" w14:textId="793DF078" w:rsidR="002C6C20" w:rsidRDefault="002C6C20" w:rsidP="00357D0D">
      <w:pPr>
        <w:jc w:val="center"/>
        <w:rPr>
          <w:rFonts w:ascii="Arial" w:hAnsi="Arial" w:cs="Arial"/>
          <w:b/>
        </w:rPr>
      </w:pPr>
    </w:p>
    <w:p w14:paraId="583F2DAB" w14:textId="0AC7DF8D" w:rsidR="002C6C20" w:rsidRDefault="002C6C20" w:rsidP="00357D0D">
      <w:pPr>
        <w:jc w:val="center"/>
        <w:rPr>
          <w:rFonts w:ascii="Arial" w:hAnsi="Arial" w:cs="Arial"/>
          <w:b/>
        </w:rPr>
      </w:pPr>
    </w:p>
    <w:p w14:paraId="30D7E350" w14:textId="65384BA7" w:rsidR="002C6C20" w:rsidRDefault="002C6C20" w:rsidP="00357D0D">
      <w:pPr>
        <w:jc w:val="center"/>
        <w:rPr>
          <w:rFonts w:ascii="Arial" w:hAnsi="Arial" w:cs="Arial"/>
          <w:b/>
        </w:rPr>
      </w:pPr>
    </w:p>
    <w:p w14:paraId="3BBB2C78" w14:textId="16A5D987" w:rsidR="002C6C20" w:rsidRDefault="002C6C20" w:rsidP="00357D0D">
      <w:pPr>
        <w:jc w:val="center"/>
        <w:rPr>
          <w:rFonts w:ascii="Arial" w:hAnsi="Arial" w:cs="Arial"/>
          <w:b/>
        </w:rPr>
      </w:pPr>
    </w:p>
    <w:p w14:paraId="7396D307" w14:textId="7C2A9C37" w:rsidR="002C6C20" w:rsidRDefault="002C6C20" w:rsidP="00357D0D">
      <w:pPr>
        <w:jc w:val="center"/>
        <w:rPr>
          <w:rFonts w:ascii="Arial" w:hAnsi="Arial" w:cs="Arial"/>
          <w:b/>
        </w:rPr>
      </w:pPr>
    </w:p>
    <w:p w14:paraId="09B7E0BF" w14:textId="6E35AF1D" w:rsidR="002C6C20" w:rsidRDefault="002C6C20" w:rsidP="00357D0D">
      <w:pPr>
        <w:jc w:val="center"/>
        <w:rPr>
          <w:rFonts w:ascii="Arial" w:hAnsi="Arial" w:cs="Arial"/>
          <w:b/>
        </w:rPr>
      </w:pPr>
    </w:p>
    <w:p w14:paraId="1C8BE06D" w14:textId="3D2D76DC" w:rsidR="002C6C20" w:rsidRDefault="002C6C20" w:rsidP="00357D0D">
      <w:pPr>
        <w:jc w:val="center"/>
        <w:rPr>
          <w:rFonts w:ascii="Arial" w:hAnsi="Arial" w:cs="Arial"/>
          <w:b/>
        </w:rPr>
      </w:pPr>
    </w:p>
    <w:p w14:paraId="1435B7C8" w14:textId="6BD82FAC" w:rsidR="002C6C20" w:rsidRDefault="002C6C20" w:rsidP="00357D0D">
      <w:pPr>
        <w:jc w:val="center"/>
        <w:rPr>
          <w:rFonts w:ascii="Arial" w:hAnsi="Arial" w:cs="Arial"/>
          <w:b/>
        </w:rPr>
      </w:pPr>
    </w:p>
    <w:p w14:paraId="5FA9C647" w14:textId="0F28881C" w:rsidR="002C6C20" w:rsidRDefault="002C6C20" w:rsidP="00357D0D">
      <w:pPr>
        <w:jc w:val="center"/>
        <w:rPr>
          <w:rFonts w:ascii="Arial" w:hAnsi="Arial" w:cs="Arial"/>
          <w:b/>
        </w:rPr>
      </w:pPr>
    </w:p>
    <w:p w14:paraId="20FA4662" w14:textId="3C6AD786" w:rsidR="002C6C20" w:rsidRDefault="002C6C20" w:rsidP="00357D0D">
      <w:pPr>
        <w:jc w:val="center"/>
        <w:rPr>
          <w:rFonts w:ascii="Arial" w:hAnsi="Arial" w:cs="Arial"/>
          <w:b/>
        </w:rPr>
      </w:pPr>
    </w:p>
    <w:p w14:paraId="69DAF2D0" w14:textId="0FA20C2D" w:rsidR="002C6C20" w:rsidRDefault="002C6C20" w:rsidP="00357D0D">
      <w:pPr>
        <w:jc w:val="center"/>
        <w:rPr>
          <w:rFonts w:ascii="Arial" w:hAnsi="Arial" w:cs="Arial"/>
          <w:b/>
        </w:rPr>
      </w:pPr>
    </w:p>
    <w:p w14:paraId="56B9E26D" w14:textId="343065C3" w:rsidR="002C6C20" w:rsidRDefault="002C6C20" w:rsidP="00357D0D">
      <w:pPr>
        <w:jc w:val="center"/>
        <w:rPr>
          <w:rFonts w:ascii="Arial" w:hAnsi="Arial" w:cs="Arial"/>
          <w:b/>
        </w:rPr>
      </w:pPr>
    </w:p>
    <w:p w14:paraId="3FBCAE79" w14:textId="447E407B" w:rsidR="002C6C20" w:rsidRDefault="002C6C20" w:rsidP="00357D0D">
      <w:pPr>
        <w:jc w:val="center"/>
        <w:rPr>
          <w:rFonts w:ascii="Arial" w:hAnsi="Arial" w:cs="Arial"/>
          <w:b/>
        </w:rPr>
      </w:pPr>
    </w:p>
    <w:p w14:paraId="6A5A528A" w14:textId="1F11BA5E" w:rsidR="002C6C20" w:rsidRDefault="00930D95" w:rsidP="00357D0D">
      <w:pPr>
        <w:jc w:val="center"/>
        <w:rPr>
          <w:rFonts w:ascii="Arial" w:hAnsi="Arial" w:cs="Arial"/>
          <w:b/>
        </w:rPr>
      </w:pPr>
      <w:r>
        <w:rPr>
          <w:rFonts w:ascii="Arial" w:hAnsi="Arial" w:cs="Arial"/>
          <w:b/>
        </w:rPr>
        <w:lastRenderedPageBreak/>
        <w:t>ANEXO IX MATRIZ DE RISCO</w:t>
      </w:r>
    </w:p>
    <w:p w14:paraId="3C267501" w14:textId="72775F54" w:rsidR="002C6C20" w:rsidRDefault="005F2BAC" w:rsidP="00357D0D">
      <w:pPr>
        <w:jc w:val="center"/>
        <w:rPr>
          <w:rFonts w:ascii="Arial" w:hAnsi="Arial" w:cs="Arial"/>
          <w:b/>
        </w:rPr>
      </w:pPr>
      <w:r>
        <w:rPr>
          <w:noProof/>
          <w:lang w:eastAsia="pt-BR"/>
        </w:rPr>
        <w:drawing>
          <wp:inline distT="0" distB="0" distL="0" distR="0" wp14:anchorId="689119A4" wp14:editId="2977E53C">
            <wp:extent cx="6593205" cy="7896225"/>
            <wp:effectExtent l="0" t="0" r="0"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602290" cy="7907106"/>
                    </a:xfrm>
                    <a:prstGeom prst="rect">
                      <a:avLst/>
                    </a:prstGeom>
                  </pic:spPr>
                </pic:pic>
              </a:graphicData>
            </a:graphic>
          </wp:inline>
        </w:drawing>
      </w:r>
    </w:p>
    <w:p w14:paraId="500F15E9" w14:textId="77777777" w:rsidR="002C6C20" w:rsidRDefault="002C6C20" w:rsidP="00357D0D">
      <w:pPr>
        <w:jc w:val="center"/>
        <w:rPr>
          <w:rFonts w:ascii="Arial" w:hAnsi="Arial" w:cs="Arial"/>
          <w:b/>
        </w:rPr>
      </w:pPr>
    </w:p>
    <w:p w14:paraId="0DE05C99" w14:textId="734D0603" w:rsidR="00357D0D" w:rsidRDefault="00357D0D" w:rsidP="00357D0D">
      <w:pPr>
        <w:jc w:val="center"/>
        <w:rPr>
          <w:rFonts w:ascii="Arial" w:hAnsi="Arial" w:cs="Arial"/>
          <w:b/>
        </w:rPr>
      </w:pPr>
    </w:p>
    <w:p w14:paraId="6CEC9646" w14:textId="4B4DFEEE" w:rsidR="00357D0D" w:rsidRDefault="00357D0D" w:rsidP="00357D0D">
      <w:pPr>
        <w:jc w:val="center"/>
        <w:rPr>
          <w:rFonts w:ascii="Arial" w:hAnsi="Arial" w:cs="Arial"/>
          <w:b/>
        </w:rPr>
      </w:pPr>
    </w:p>
    <w:p w14:paraId="0A39C1E9" w14:textId="64D0CC21" w:rsidR="00357D0D" w:rsidRDefault="00357D0D" w:rsidP="00357D0D">
      <w:pPr>
        <w:jc w:val="center"/>
        <w:rPr>
          <w:rFonts w:ascii="Arial" w:hAnsi="Arial" w:cs="Arial"/>
          <w:b/>
        </w:rPr>
      </w:pPr>
    </w:p>
    <w:p w14:paraId="3933E894" w14:textId="176E4066" w:rsidR="00357D0D" w:rsidRDefault="00357D0D" w:rsidP="00357D0D">
      <w:pPr>
        <w:jc w:val="center"/>
        <w:rPr>
          <w:rFonts w:ascii="Arial" w:hAnsi="Arial" w:cs="Arial"/>
          <w:b/>
        </w:rPr>
      </w:pPr>
    </w:p>
    <w:p w14:paraId="7BA9393B" w14:textId="260584C5" w:rsidR="00357D0D" w:rsidRDefault="00357D0D" w:rsidP="00357D0D">
      <w:pPr>
        <w:jc w:val="center"/>
        <w:rPr>
          <w:rFonts w:ascii="Arial" w:hAnsi="Arial" w:cs="Arial"/>
          <w:b/>
        </w:rPr>
      </w:pPr>
    </w:p>
    <w:p w14:paraId="3CC3489E" w14:textId="2AC5A114" w:rsidR="00357D0D" w:rsidRDefault="00357D0D" w:rsidP="00357D0D">
      <w:pPr>
        <w:jc w:val="center"/>
        <w:rPr>
          <w:rFonts w:ascii="Arial" w:hAnsi="Arial" w:cs="Arial"/>
          <w:b/>
        </w:rPr>
      </w:pPr>
    </w:p>
    <w:p w14:paraId="7AC14145" w14:textId="62F1FF6E" w:rsidR="00357D0D" w:rsidRDefault="00357D0D" w:rsidP="00357D0D">
      <w:pPr>
        <w:jc w:val="center"/>
        <w:rPr>
          <w:rFonts w:ascii="Arial" w:hAnsi="Arial" w:cs="Arial"/>
          <w:b/>
        </w:rPr>
      </w:pPr>
    </w:p>
    <w:p w14:paraId="78E11977" w14:textId="6E9AE9C2" w:rsidR="00357D0D" w:rsidRDefault="00357D0D" w:rsidP="00357D0D">
      <w:pPr>
        <w:jc w:val="center"/>
        <w:rPr>
          <w:rFonts w:ascii="Arial" w:hAnsi="Arial" w:cs="Arial"/>
          <w:b/>
        </w:rPr>
      </w:pPr>
    </w:p>
    <w:p w14:paraId="4806974F" w14:textId="3FE797D4" w:rsidR="00357D0D" w:rsidRDefault="00357D0D" w:rsidP="00357D0D">
      <w:pPr>
        <w:jc w:val="center"/>
        <w:rPr>
          <w:rFonts w:ascii="Arial" w:hAnsi="Arial" w:cs="Arial"/>
          <w:b/>
        </w:rPr>
      </w:pPr>
    </w:p>
    <w:p w14:paraId="67C35213" w14:textId="27D47FBF" w:rsidR="00357D0D" w:rsidRPr="00357D0D" w:rsidRDefault="00A12AF5" w:rsidP="00357D0D">
      <w:pPr>
        <w:jc w:val="center"/>
        <w:rPr>
          <w:rFonts w:ascii="Arial" w:hAnsi="Arial" w:cs="Arial"/>
          <w:b/>
        </w:rPr>
      </w:pPr>
      <w:r>
        <w:rPr>
          <w:rFonts w:ascii="Arial" w:hAnsi="Arial" w:cs="Arial"/>
          <w:b/>
        </w:rPr>
        <w:t xml:space="preserve">ANEXO </w:t>
      </w:r>
      <w:r w:rsidR="00357D0D" w:rsidRPr="00357D0D">
        <w:rPr>
          <w:rFonts w:ascii="Arial" w:hAnsi="Arial" w:cs="Arial"/>
          <w:b/>
        </w:rPr>
        <w:t>X</w:t>
      </w:r>
    </w:p>
    <w:p w14:paraId="771DB622" w14:textId="18BB7371" w:rsidR="00357D0D" w:rsidRDefault="00357D0D" w:rsidP="00357D0D">
      <w:pPr>
        <w:jc w:val="center"/>
        <w:rPr>
          <w:rFonts w:ascii="Arial" w:hAnsi="Arial" w:cs="Arial"/>
          <w:b/>
        </w:rPr>
      </w:pPr>
      <w:r w:rsidRPr="00357D0D">
        <w:rPr>
          <w:rFonts w:ascii="Arial" w:hAnsi="Arial" w:cs="Arial"/>
          <w:b/>
        </w:rPr>
        <w:t>M</w:t>
      </w:r>
      <w:r>
        <w:rPr>
          <w:rFonts w:ascii="Arial" w:hAnsi="Arial" w:cs="Arial"/>
          <w:b/>
        </w:rPr>
        <w:t>INUTA DE CONTRATO DE PROMESSA DE COMPRA E VENDA</w:t>
      </w:r>
    </w:p>
    <w:p w14:paraId="5CBADC94" w14:textId="6A486541" w:rsidR="00357D0D" w:rsidRDefault="00357D0D" w:rsidP="00357D0D">
      <w:pPr>
        <w:jc w:val="center"/>
        <w:rPr>
          <w:rFonts w:ascii="Arial" w:hAnsi="Arial" w:cs="Arial"/>
          <w:b/>
        </w:rPr>
      </w:pPr>
    </w:p>
    <w:p w14:paraId="76615915" w14:textId="0FA37F1B" w:rsidR="00357D0D" w:rsidRDefault="00357D0D" w:rsidP="00357D0D">
      <w:pPr>
        <w:jc w:val="center"/>
        <w:rPr>
          <w:rFonts w:ascii="Arial" w:hAnsi="Arial" w:cs="Arial"/>
          <w:b/>
        </w:rPr>
      </w:pPr>
    </w:p>
    <w:p w14:paraId="0E4FE7AF" w14:textId="2A77D2E2" w:rsidR="00357D0D" w:rsidRDefault="00357D0D" w:rsidP="00357D0D">
      <w:pPr>
        <w:jc w:val="center"/>
        <w:rPr>
          <w:rFonts w:ascii="Arial" w:hAnsi="Arial" w:cs="Arial"/>
          <w:b/>
        </w:rPr>
      </w:pPr>
    </w:p>
    <w:p w14:paraId="51E1E551" w14:textId="62273DA0" w:rsidR="00357D0D" w:rsidRDefault="00357D0D" w:rsidP="00357D0D">
      <w:pPr>
        <w:jc w:val="center"/>
        <w:rPr>
          <w:rFonts w:ascii="Arial" w:hAnsi="Arial" w:cs="Arial"/>
          <w:b/>
        </w:rPr>
      </w:pPr>
    </w:p>
    <w:p w14:paraId="1673FDDE" w14:textId="7ADEDFD9" w:rsidR="00357D0D" w:rsidRDefault="00357D0D" w:rsidP="00357D0D">
      <w:pPr>
        <w:jc w:val="center"/>
        <w:rPr>
          <w:rFonts w:ascii="Arial" w:hAnsi="Arial" w:cs="Arial"/>
          <w:b/>
        </w:rPr>
      </w:pPr>
    </w:p>
    <w:p w14:paraId="533E7C7F" w14:textId="1F3AE6EF" w:rsidR="00357D0D" w:rsidRDefault="00357D0D" w:rsidP="00357D0D">
      <w:pPr>
        <w:jc w:val="center"/>
        <w:rPr>
          <w:rFonts w:ascii="Arial" w:hAnsi="Arial" w:cs="Arial"/>
          <w:b/>
        </w:rPr>
      </w:pPr>
    </w:p>
    <w:p w14:paraId="31BA2DA6" w14:textId="4E761671" w:rsidR="00357D0D" w:rsidRDefault="00357D0D" w:rsidP="00357D0D">
      <w:pPr>
        <w:jc w:val="center"/>
        <w:rPr>
          <w:rFonts w:ascii="Arial" w:hAnsi="Arial" w:cs="Arial"/>
          <w:b/>
        </w:rPr>
      </w:pPr>
    </w:p>
    <w:p w14:paraId="2347BE6D" w14:textId="1261191E" w:rsidR="00357D0D" w:rsidRDefault="00357D0D" w:rsidP="00357D0D">
      <w:pPr>
        <w:jc w:val="center"/>
        <w:rPr>
          <w:rFonts w:ascii="Arial" w:hAnsi="Arial" w:cs="Arial"/>
          <w:b/>
        </w:rPr>
      </w:pPr>
    </w:p>
    <w:p w14:paraId="320D4C3F" w14:textId="4332D724" w:rsidR="00357D0D" w:rsidRDefault="00357D0D" w:rsidP="00357D0D">
      <w:pPr>
        <w:jc w:val="center"/>
        <w:rPr>
          <w:rFonts w:ascii="Arial" w:hAnsi="Arial" w:cs="Arial"/>
          <w:b/>
        </w:rPr>
      </w:pPr>
    </w:p>
    <w:p w14:paraId="10745A25" w14:textId="5AB2FDA7" w:rsidR="00357D0D" w:rsidRDefault="00357D0D" w:rsidP="00357D0D">
      <w:pPr>
        <w:jc w:val="center"/>
        <w:rPr>
          <w:rFonts w:ascii="Arial" w:hAnsi="Arial" w:cs="Arial"/>
          <w:b/>
        </w:rPr>
      </w:pPr>
    </w:p>
    <w:p w14:paraId="1FB9E30F" w14:textId="394885CD" w:rsidR="00357D0D" w:rsidRDefault="00357D0D" w:rsidP="00357D0D">
      <w:pPr>
        <w:jc w:val="center"/>
        <w:rPr>
          <w:rFonts w:ascii="Arial" w:hAnsi="Arial" w:cs="Arial"/>
          <w:b/>
        </w:rPr>
      </w:pPr>
    </w:p>
    <w:p w14:paraId="2E41CAA9" w14:textId="2D089049" w:rsidR="00357D0D" w:rsidRDefault="00357D0D" w:rsidP="00357D0D">
      <w:pPr>
        <w:jc w:val="center"/>
        <w:rPr>
          <w:rFonts w:ascii="Arial" w:hAnsi="Arial" w:cs="Arial"/>
          <w:b/>
        </w:rPr>
      </w:pPr>
    </w:p>
    <w:p w14:paraId="3C9400A9" w14:textId="14EA1975" w:rsidR="00357D0D" w:rsidRDefault="00357D0D" w:rsidP="00357D0D">
      <w:pPr>
        <w:jc w:val="center"/>
        <w:rPr>
          <w:rFonts w:ascii="Arial" w:hAnsi="Arial" w:cs="Arial"/>
          <w:b/>
        </w:rPr>
      </w:pPr>
    </w:p>
    <w:p w14:paraId="73DF4A9C" w14:textId="583E29D9" w:rsidR="00357D0D" w:rsidRDefault="00357D0D" w:rsidP="00357D0D">
      <w:pPr>
        <w:jc w:val="center"/>
        <w:rPr>
          <w:rFonts w:ascii="Arial" w:hAnsi="Arial" w:cs="Arial"/>
          <w:b/>
        </w:rPr>
      </w:pPr>
    </w:p>
    <w:p w14:paraId="63D84851" w14:textId="77A1EAA9" w:rsidR="00357D0D" w:rsidRDefault="00357D0D" w:rsidP="00357D0D">
      <w:pPr>
        <w:jc w:val="center"/>
        <w:rPr>
          <w:rFonts w:ascii="Arial" w:hAnsi="Arial" w:cs="Arial"/>
          <w:b/>
        </w:rPr>
      </w:pPr>
    </w:p>
    <w:p w14:paraId="19B45A9F" w14:textId="77777777" w:rsidR="005F2BAC" w:rsidRDefault="005F2BAC" w:rsidP="00357D0D">
      <w:pPr>
        <w:jc w:val="center"/>
        <w:rPr>
          <w:rFonts w:ascii="Arial" w:hAnsi="Arial" w:cs="Arial"/>
          <w:b/>
        </w:rPr>
      </w:pPr>
    </w:p>
    <w:p w14:paraId="39537656" w14:textId="6BE01BDE" w:rsidR="00B653FC" w:rsidRDefault="00B653FC" w:rsidP="00357D0D">
      <w:pPr>
        <w:suppressAutoHyphens/>
        <w:spacing w:after="0" w:line="240" w:lineRule="auto"/>
        <w:jc w:val="center"/>
        <w:rPr>
          <w:rFonts w:ascii="Arial" w:eastAsia="Times New Roman" w:hAnsi="Arial" w:cs="Arial"/>
          <w:b/>
          <w:lang w:eastAsia="zh-CN"/>
        </w:rPr>
      </w:pPr>
    </w:p>
    <w:p w14:paraId="0F99F163" w14:textId="0FE414F2" w:rsidR="00F772E8" w:rsidRDefault="00A12AF5" w:rsidP="00357D0D">
      <w:pPr>
        <w:suppressAutoHyphens/>
        <w:spacing w:after="0" w:line="240" w:lineRule="auto"/>
        <w:jc w:val="center"/>
        <w:rPr>
          <w:rFonts w:ascii="Arial" w:eastAsia="Times New Roman" w:hAnsi="Arial" w:cs="Arial"/>
          <w:b/>
          <w:lang w:eastAsia="zh-CN"/>
        </w:rPr>
      </w:pPr>
      <w:r>
        <w:rPr>
          <w:rFonts w:ascii="Arial" w:eastAsia="Times New Roman" w:hAnsi="Arial" w:cs="Arial"/>
          <w:b/>
          <w:lang w:eastAsia="zh-CN"/>
        </w:rPr>
        <w:t>ANEXO X</w:t>
      </w:r>
    </w:p>
    <w:p w14:paraId="42453EBC" w14:textId="55DA78A7" w:rsidR="00357D0D" w:rsidRPr="00357D0D" w:rsidRDefault="00357D0D" w:rsidP="00357D0D">
      <w:pPr>
        <w:suppressAutoHyphens/>
        <w:spacing w:after="0" w:line="240" w:lineRule="auto"/>
        <w:jc w:val="center"/>
        <w:rPr>
          <w:rFonts w:ascii="Arial" w:eastAsia="Times New Roman" w:hAnsi="Arial" w:cs="Arial"/>
          <w:b/>
          <w:lang w:eastAsia="zh-CN"/>
        </w:rPr>
      </w:pPr>
      <w:r w:rsidRPr="00357D0D">
        <w:rPr>
          <w:rFonts w:ascii="Arial" w:eastAsia="Times New Roman" w:hAnsi="Arial" w:cs="Arial"/>
          <w:b/>
          <w:lang w:eastAsia="zh-CN"/>
        </w:rPr>
        <w:t>MINUTA</w:t>
      </w:r>
    </w:p>
    <w:p w14:paraId="75849892" w14:textId="78493E48" w:rsidR="00357D0D" w:rsidRDefault="00357D0D" w:rsidP="00357D0D">
      <w:pPr>
        <w:suppressAutoHyphens/>
        <w:spacing w:after="0" w:line="240" w:lineRule="auto"/>
        <w:ind w:right="27"/>
        <w:jc w:val="center"/>
        <w:rPr>
          <w:rFonts w:ascii="Arial" w:eastAsia="Times New Roman" w:hAnsi="Arial" w:cs="Arial"/>
          <w:b/>
          <w:lang w:eastAsia="zh-CN"/>
        </w:rPr>
      </w:pPr>
      <w:r w:rsidRPr="00357D0D">
        <w:rPr>
          <w:rFonts w:ascii="Arial" w:eastAsia="Times New Roman" w:hAnsi="Arial" w:cs="Arial"/>
          <w:b/>
          <w:lang w:eastAsia="zh-CN"/>
        </w:rPr>
        <w:t>CONTRATO DE PROMESSA DE COMPRA E VENDA</w:t>
      </w:r>
    </w:p>
    <w:p w14:paraId="2CE757C7" w14:textId="77777777" w:rsidR="00B653FC" w:rsidRPr="00357D0D" w:rsidRDefault="00B653FC" w:rsidP="00357D0D">
      <w:pPr>
        <w:suppressAutoHyphens/>
        <w:spacing w:after="0" w:line="240" w:lineRule="auto"/>
        <w:ind w:right="27"/>
        <w:jc w:val="center"/>
        <w:rPr>
          <w:rFonts w:ascii="Arial" w:eastAsia="Times New Roman" w:hAnsi="Arial" w:cs="Arial"/>
          <w:b/>
          <w:lang w:eastAsia="zh-CN"/>
        </w:rPr>
      </w:pPr>
    </w:p>
    <w:p w14:paraId="35221535" w14:textId="439420A9" w:rsidR="00357D0D" w:rsidRDefault="00357D0D" w:rsidP="00357D0D">
      <w:pPr>
        <w:suppressAutoHyphens/>
        <w:spacing w:after="0" w:line="240" w:lineRule="auto"/>
        <w:ind w:left="3720" w:right="-568"/>
        <w:jc w:val="both"/>
        <w:rPr>
          <w:rFonts w:ascii="Arial" w:eastAsia="Times New Roman" w:hAnsi="Arial" w:cs="Arial"/>
          <w:lang w:eastAsia="zh-CN"/>
        </w:rPr>
      </w:pPr>
    </w:p>
    <w:p w14:paraId="24B5C1FF" w14:textId="77777777" w:rsidR="00F772E8" w:rsidRDefault="00F772E8" w:rsidP="00357D0D">
      <w:pPr>
        <w:suppressAutoHyphens/>
        <w:spacing w:after="0" w:line="240" w:lineRule="auto"/>
        <w:ind w:left="3720" w:right="-568"/>
        <w:jc w:val="both"/>
        <w:rPr>
          <w:rFonts w:ascii="Arial" w:eastAsia="Times New Roman" w:hAnsi="Arial" w:cs="Arial"/>
          <w:lang w:eastAsia="zh-CN"/>
        </w:rPr>
      </w:pPr>
    </w:p>
    <w:p w14:paraId="6D5A261D" w14:textId="77777777" w:rsidR="00B653FC" w:rsidRPr="00357D0D" w:rsidRDefault="00B653FC" w:rsidP="00357D0D">
      <w:pPr>
        <w:suppressAutoHyphens/>
        <w:spacing w:after="0" w:line="240" w:lineRule="auto"/>
        <w:ind w:left="3720" w:right="-568"/>
        <w:jc w:val="both"/>
        <w:rPr>
          <w:rFonts w:ascii="Arial" w:eastAsia="Times New Roman" w:hAnsi="Arial" w:cs="Arial"/>
          <w:lang w:eastAsia="zh-CN"/>
        </w:rPr>
      </w:pPr>
    </w:p>
    <w:p w14:paraId="77945204" w14:textId="421F3E71" w:rsidR="00357D0D" w:rsidRDefault="00357D0D" w:rsidP="00357D0D">
      <w:pPr>
        <w:suppressAutoHyphens/>
        <w:spacing w:after="0" w:line="240" w:lineRule="auto"/>
        <w:ind w:left="3720" w:right="-1"/>
        <w:jc w:val="both"/>
        <w:rPr>
          <w:rFonts w:ascii="Arial" w:eastAsia="Times New Roman" w:hAnsi="Arial" w:cs="Arial"/>
          <w:lang w:eastAsia="zh-CN"/>
        </w:rPr>
      </w:pPr>
      <w:r w:rsidRPr="00357D0D">
        <w:rPr>
          <w:rFonts w:ascii="Arial" w:eastAsia="Times New Roman" w:hAnsi="Arial" w:cs="Arial"/>
          <w:lang w:eastAsia="zh-CN"/>
        </w:rPr>
        <w:t xml:space="preserve">CONTRATO DE PROMESSA DE COMPRA E VENDA QUE ENTRE SI CELEBRAM A COMPANHIA DE DESENVOLVIMENTO DOS VALES DO SÃO FRANCISCO E PARNAÍBA – CODEVASF, </w:t>
      </w:r>
      <w:r w:rsidRPr="00357D0D">
        <w:rPr>
          <w:rFonts w:ascii="Arial" w:eastAsia="Times New Roman" w:hAnsi="Arial" w:cs="Arial"/>
          <w:b/>
          <w:lang w:eastAsia="zh-CN"/>
        </w:rPr>
        <w:t>COMO PROMITENTE VENDEDORA</w:t>
      </w:r>
      <w:r w:rsidRPr="00357D0D">
        <w:rPr>
          <w:rFonts w:ascii="Arial" w:eastAsia="Times New Roman" w:hAnsi="Arial" w:cs="Arial"/>
          <w:lang w:eastAsia="zh-CN"/>
        </w:rPr>
        <w:t xml:space="preserve"> E O(A) SR.(A) __________________</w:t>
      </w:r>
      <w:r w:rsidRPr="00357D0D">
        <w:rPr>
          <w:rFonts w:ascii="Arial" w:eastAsia="Times New Roman" w:hAnsi="Arial" w:cs="Arial"/>
          <w:b/>
          <w:lang w:eastAsia="zh-CN"/>
        </w:rPr>
        <w:t xml:space="preserve">COMO </w:t>
      </w:r>
      <w:r w:rsidRPr="00357D0D">
        <w:rPr>
          <w:rFonts w:ascii="Arial" w:eastAsia="Times New Roman" w:hAnsi="Arial" w:cs="Arial"/>
          <w:b/>
          <w:color w:val="000000"/>
          <w:lang w:eastAsia="zh-CN"/>
        </w:rPr>
        <w:t>PROMISSÁRIO(A)</w:t>
      </w:r>
      <w:r w:rsidRPr="00357D0D">
        <w:rPr>
          <w:rFonts w:ascii="Arial" w:eastAsia="Times New Roman" w:hAnsi="Arial" w:cs="Arial"/>
          <w:b/>
          <w:lang w:eastAsia="zh-CN"/>
        </w:rPr>
        <w:t xml:space="preserve"> COMPRADOR(A)</w:t>
      </w:r>
      <w:r w:rsidRPr="00357D0D">
        <w:rPr>
          <w:rFonts w:ascii="Arial" w:eastAsia="Times New Roman" w:hAnsi="Arial" w:cs="Arial"/>
          <w:lang w:eastAsia="zh-CN"/>
        </w:rPr>
        <w:t>, NA FORMA ABAIXO:</w:t>
      </w:r>
    </w:p>
    <w:p w14:paraId="43AB4406" w14:textId="1C5D8541" w:rsidR="00B653FC" w:rsidRDefault="00B653FC" w:rsidP="00357D0D">
      <w:pPr>
        <w:suppressAutoHyphens/>
        <w:spacing w:after="0" w:line="240" w:lineRule="auto"/>
        <w:ind w:left="3720" w:right="-1"/>
        <w:jc w:val="both"/>
        <w:rPr>
          <w:rFonts w:ascii="Arial" w:eastAsia="Times New Roman" w:hAnsi="Arial" w:cs="Arial"/>
          <w:lang w:eastAsia="zh-CN"/>
        </w:rPr>
      </w:pPr>
    </w:p>
    <w:p w14:paraId="101B5366" w14:textId="1FCE1F6F" w:rsidR="00357D0D" w:rsidRDefault="00357D0D" w:rsidP="00357D0D">
      <w:pPr>
        <w:suppressAutoHyphens/>
        <w:spacing w:after="0" w:line="240" w:lineRule="auto"/>
        <w:ind w:left="3720" w:right="-568"/>
        <w:jc w:val="both"/>
        <w:rPr>
          <w:rFonts w:ascii="Arial" w:eastAsia="Times New Roman" w:hAnsi="Arial" w:cs="Arial"/>
          <w:lang w:eastAsia="zh-CN"/>
        </w:rPr>
      </w:pPr>
    </w:p>
    <w:p w14:paraId="4198AF34" w14:textId="77777777" w:rsidR="00F772E8" w:rsidRDefault="00F772E8" w:rsidP="00357D0D">
      <w:pPr>
        <w:suppressAutoHyphens/>
        <w:spacing w:after="0" w:line="240" w:lineRule="auto"/>
        <w:ind w:left="3720" w:right="-568"/>
        <w:jc w:val="both"/>
        <w:rPr>
          <w:rFonts w:ascii="Arial" w:eastAsia="Times New Roman" w:hAnsi="Arial" w:cs="Arial"/>
          <w:lang w:eastAsia="zh-CN"/>
        </w:rPr>
      </w:pPr>
    </w:p>
    <w:p w14:paraId="43FD9934" w14:textId="77777777" w:rsidR="00B653FC" w:rsidRPr="00357D0D" w:rsidRDefault="00B653FC" w:rsidP="00357D0D">
      <w:pPr>
        <w:suppressAutoHyphens/>
        <w:spacing w:after="0" w:line="240" w:lineRule="auto"/>
        <w:ind w:left="3720" w:right="-568"/>
        <w:jc w:val="both"/>
        <w:rPr>
          <w:rFonts w:ascii="Arial" w:eastAsia="Times New Roman" w:hAnsi="Arial" w:cs="Arial"/>
          <w:lang w:eastAsia="zh-CN"/>
        </w:rPr>
      </w:pPr>
    </w:p>
    <w:p w14:paraId="035B31EC" w14:textId="77777777" w:rsidR="00357D0D" w:rsidRPr="00357D0D" w:rsidRDefault="00357D0D" w:rsidP="00357D0D">
      <w:pPr>
        <w:suppressAutoHyphens/>
        <w:spacing w:after="0" w:line="240" w:lineRule="auto"/>
        <w:ind w:left="142" w:right="-1"/>
        <w:jc w:val="both"/>
        <w:rPr>
          <w:rFonts w:ascii="Arial" w:eastAsia="Times New Roman" w:hAnsi="Arial" w:cs="Arial"/>
          <w:lang w:eastAsia="zh-CN"/>
        </w:rPr>
      </w:pPr>
      <w:r w:rsidRPr="00357D0D">
        <w:rPr>
          <w:rFonts w:ascii="Arial" w:eastAsia="Times New Roman" w:hAnsi="Arial" w:cs="Arial"/>
          <w:lang w:eastAsia="zh-CN"/>
        </w:rPr>
        <w:t xml:space="preserve">Pelo presente Contrato de Promessa de Compra e Venda a </w:t>
      </w:r>
      <w:r w:rsidRPr="00357D0D">
        <w:rPr>
          <w:rFonts w:ascii="Arial" w:eastAsia="Times New Roman" w:hAnsi="Arial" w:cs="Arial"/>
          <w:b/>
          <w:lang w:eastAsia="zh-CN"/>
        </w:rPr>
        <w:t xml:space="preserve">Companhia de Desenvolvimento dos Vales do São Francisco e do Parnaíba – CODEVASF, </w:t>
      </w:r>
      <w:r w:rsidRPr="00357D0D">
        <w:rPr>
          <w:rFonts w:ascii="Arial" w:eastAsia="Times New Roman" w:hAnsi="Arial" w:cs="Arial"/>
          <w:lang w:eastAsia="zh-CN"/>
        </w:rPr>
        <w:t xml:space="preserve">doravante denominada </w:t>
      </w:r>
      <w:r w:rsidRPr="00357D0D">
        <w:rPr>
          <w:rFonts w:ascii="Arial" w:eastAsia="Times New Roman" w:hAnsi="Arial" w:cs="Arial"/>
          <w:b/>
          <w:lang w:eastAsia="zh-CN"/>
        </w:rPr>
        <w:t>PROMITENTE VENDEDORA</w:t>
      </w:r>
      <w:r w:rsidRPr="00357D0D">
        <w:rPr>
          <w:rFonts w:ascii="Arial" w:eastAsia="Times New Roman" w:hAnsi="Arial" w:cs="Arial"/>
          <w:lang w:eastAsia="zh-CN"/>
        </w:rPr>
        <w:t xml:space="preserve">, empresa pública federal, inscrita no </w:t>
      </w:r>
      <w:r w:rsidRPr="00357D0D">
        <w:rPr>
          <w:rFonts w:ascii="Arial" w:eastAsia="Times New Roman" w:hAnsi="Arial" w:cs="Arial"/>
          <w:b/>
          <w:lang w:eastAsia="zh-CN"/>
        </w:rPr>
        <w:t>CNPJ nº 00.399.857/0001-26</w:t>
      </w:r>
      <w:r w:rsidRPr="00357D0D">
        <w:rPr>
          <w:rFonts w:ascii="Arial" w:eastAsia="Times New Roman" w:hAnsi="Arial" w:cs="Arial"/>
          <w:lang w:eastAsia="zh-CN"/>
        </w:rPr>
        <w:t>, criada pela Lei nº 6.088, de 16 de julho de 1974, alterada pelas Leis 9.954, de 06 de janeiro de 2000; 12.040, de 1º de outubro de 2009; 12.196, de 14 de janeiro de 2010; 13.702, de 06 de agosto de 2018; Estatuto Social  aprovado pelo Decreto  nº 8.258, de 20 de maio de 2014, publicado no DOU de 30 de maio de 2014, e alterado pelas Atas das Assembleias Gerais Extraordinárias, de 13 de abril de 2017, 08 de agosto de 2017, 23 de março de 2018 e de 19 de abril de 2018, entidade integrante da Administração Pública Indireta (art. 4º, II, b, do Decreto-Lei nº 200, de 25/02/1967), vinculada ao Ministério do Desenvolvimento Regional, nos termos do Decreto nº 9.660, de 1º de janeiro de 2019, com</w:t>
      </w:r>
      <w:r w:rsidRPr="00357D0D">
        <w:rPr>
          <w:rFonts w:ascii="Arial" w:eastAsia="Times New Roman" w:hAnsi="Arial" w:cs="Arial"/>
          <w:b/>
          <w:lang w:eastAsia="zh-CN"/>
        </w:rPr>
        <w:t xml:space="preserve"> </w:t>
      </w:r>
      <w:r w:rsidRPr="00357D0D">
        <w:rPr>
          <w:rFonts w:ascii="Arial" w:eastAsia="Times New Roman" w:hAnsi="Arial" w:cs="Arial"/>
          <w:lang w:eastAsia="zh-CN"/>
        </w:rPr>
        <w:t xml:space="preserve">sede em Brasília, Distrito Federal, no Setor de Grandes Áreas Norte, Quadra 601, Conjunto I, neste ato representado por seu (sua) Superintendente Regional (ou pelo Analista em Desenvolvimento Regional), </w:t>
      </w:r>
      <w:r w:rsidRPr="00357D0D">
        <w:rPr>
          <w:rFonts w:ascii="Arial" w:eastAsia="Times New Roman" w:hAnsi="Arial" w:cs="Arial"/>
          <w:b/>
          <w:lang w:eastAsia="zh-CN"/>
        </w:rPr>
        <w:t>_______</w:t>
      </w:r>
      <w:r w:rsidRPr="00357D0D">
        <w:rPr>
          <w:rFonts w:ascii="Arial" w:eastAsia="Times New Roman" w:hAnsi="Arial" w:cs="Arial"/>
          <w:lang w:eastAsia="zh-CN"/>
        </w:rPr>
        <w:t xml:space="preserve">, brasileiro (a), estado civil, profissão, portador (a) da cédula de identidade nº ____, órgão expedidor e CPF nº ____, devidamente autorizado (a) conforme Delegação de Competência contida na Resolução nº ___, de ___/____/___ da Diretoria Executiva da CODEVASF, e o (a)  </w:t>
      </w:r>
      <w:r w:rsidRPr="00357D0D">
        <w:rPr>
          <w:rFonts w:ascii="Arial" w:eastAsia="Times New Roman" w:hAnsi="Arial" w:cs="Arial"/>
          <w:b/>
          <w:lang w:eastAsia="zh-CN"/>
        </w:rPr>
        <w:t>Senhor  (a)</w:t>
      </w:r>
      <w:r w:rsidRPr="00357D0D">
        <w:rPr>
          <w:rFonts w:ascii="Arial" w:eastAsia="Times New Roman" w:hAnsi="Arial" w:cs="Arial"/>
          <w:lang w:eastAsia="zh-CN"/>
        </w:rPr>
        <w:t xml:space="preserve"> _______, </w:t>
      </w:r>
      <w:r w:rsidRPr="00357D0D">
        <w:rPr>
          <w:rFonts w:ascii="Arial" w:eastAsia="Times New Roman" w:hAnsi="Arial" w:cs="Arial"/>
          <w:b/>
          <w:lang w:eastAsia="zh-CN"/>
        </w:rPr>
        <w:t>CPF/CNPJ nº</w:t>
      </w:r>
      <w:r w:rsidRPr="00357D0D">
        <w:rPr>
          <w:rFonts w:ascii="Arial" w:eastAsia="Times New Roman" w:hAnsi="Arial" w:cs="Arial"/>
          <w:lang w:eastAsia="zh-CN"/>
        </w:rPr>
        <w:t xml:space="preserve"> ______</w:t>
      </w:r>
      <w:r w:rsidRPr="00357D0D">
        <w:rPr>
          <w:rFonts w:ascii="Arial" w:eastAsia="Times New Roman" w:hAnsi="Arial" w:cs="Arial"/>
          <w:b/>
          <w:lang w:eastAsia="zh-CN"/>
        </w:rPr>
        <w:t>,</w:t>
      </w:r>
      <w:r w:rsidRPr="00357D0D">
        <w:rPr>
          <w:rFonts w:ascii="Arial" w:eastAsia="Times New Roman" w:hAnsi="Arial" w:cs="Arial"/>
          <w:lang w:eastAsia="zh-CN"/>
        </w:rPr>
        <w:t xml:space="preserve"> doravante denominado(a) </w:t>
      </w:r>
      <w:r w:rsidRPr="00357D0D">
        <w:rPr>
          <w:rFonts w:ascii="Arial" w:eastAsia="Times New Roman" w:hAnsi="Arial" w:cs="Arial"/>
          <w:b/>
          <w:lang w:eastAsia="zh-CN"/>
        </w:rPr>
        <w:t>PROMISSÁRIO(A) COMPRADOR(A)</w:t>
      </w:r>
      <w:r w:rsidRPr="00357D0D">
        <w:rPr>
          <w:rFonts w:ascii="Arial" w:eastAsia="Times New Roman" w:hAnsi="Arial" w:cs="Arial"/>
          <w:lang w:eastAsia="zh-CN"/>
        </w:rPr>
        <w:t xml:space="preserve">, resolvem celebrar o presente Contrato de Promessa de Compra e Venda, mediante as cláusulas e condições seguintes: </w:t>
      </w:r>
    </w:p>
    <w:p w14:paraId="5C96D13F" w14:textId="72EB48F0" w:rsidR="00357D0D" w:rsidRDefault="00357D0D" w:rsidP="00357D0D">
      <w:pPr>
        <w:suppressAutoHyphens/>
        <w:spacing w:after="0" w:line="240" w:lineRule="auto"/>
        <w:ind w:left="142" w:right="-1"/>
        <w:jc w:val="both"/>
        <w:rPr>
          <w:rFonts w:ascii="Arial" w:eastAsia="Times New Roman" w:hAnsi="Arial" w:cs="Arial"/>
          <w:lang w:eastAsia="zh-CN"/>
        </w:rPr>
      </w:pPr>
    </w:p>
    <w:p w14:paraId="475A125A" w14:textId="657EE793" w:rsidR="00B653FC" w:rsidRDefault="00B653FC" w:rsidP="00357D0D">
      <w:pPr>
        <w:suppressAutoHyphens/>
        <w:spacing w:after="0" w:line="240" w:lineRule="auto"/>
        <w:ind w:left="142" w:right="-1"/>
        <w:jc w:val="both"/>
        <w:rPr>
          <w:rFonts w:ascii="Arial" w:eastAsia="Times New Roman" w:hAnsi="Arial" w:cs="Arial"/>
          <w:lang w:eastAsia="zh-CN"/>
        </w:rPr>
      </w:pPr>
    </w:p>
    <w:p w14:paraId="20E645AA" w14:textId="3E613F2C" w:rsidR="00357D0D" w:rsidRPr="00357D0D" w:rsidRDefault="00357D0D" w:rsidP="00357D0D">
      <w:pPr>
        <w:suppressAutoHyphens/>
        <w:spacing w:after="0" w:line="240" w:lineRule="auto"/>
        <w:ind w:left="142" w:right="-1"/>
        <w:jc w:val="both"/>
        <w:rPr>
          <w:rFonts w:ascii="Arial" w:eastAsia="Times New Roman" w:hAnsi="Arial" w:cs="Arial"/>
          <w:lang w:eastAsia="zh-CN"/>
        </w:rPr>
      </w:pPr>
      <w:r w:rsidRPr="00357D0D">
        <w:rPr>
          <w:rFonts w:ascii="Arial" w:eastAsia="Times New Roman" w:hAnsi="Arial" w:cs="Arial"/>
          <w:b/>
          <w:lang w:eastAsia="zh-CN"/>
        </w:rPr>
        <w:t>CLÁUSULA PRIMEIRA.</w:t>
      </w:r>
      <w:r w:rsidRPr="00357D0D">
        <w:rPr>
          <w:rFonts w:ascii="Arial" w:eastAsia="Times New Roman" w:hAnsi="Arial" w:cs="Arial"/>
          <w:lang w:eastAsia="zh-CN"/>
        </w:rPr>
        <w:t xml:space="preserve"> O objeto do presente Contrato fundamenta-se na Promessa de Compra e Venda, irrevogável e irretratável, </w:t>
      </w:r>
      <w:r w:rsidRPr="00B653FC">
        <w:rPr>
          <w:rFonts w:ascii="Arial" w:eastAsia="Times New Roman" w:hAnsi="Arial" w:cs="Arial"/>
          <w:lang w:eastAsia="zh-CN"/>
        </w:rPr>
        <w:t>do imóvel denominado de</w:t>
      </w:r>
      <w:r w:rsidRPr="00357D0D">
        <w:rPr>
          <w:rFonts w:ascii="Arial" w:eastAsia="Times New Roman" w:hAnsi="Arial" w:cs="Arial"/>
          <w:lang w:eastAsia="zh-CN"/>
        </w:rPr>
        <w:t xml:space="preserve"> __________, com área </w:t>
      </w:r>
      <w:r w:rsidRPr="00B653FC">
        <w:rPr>
          <w:rFonts w:ascii="Arial" w:eastAsia="Times New Roman" w:hAnsi="Arial" w:cs="Arial"/>
          <w:lang w:eastAsia="zh-CN"/>
        </w:rPr>
        <w:t xml:space="preserve">total de ____________ ha situado </w:t>
      </w:r>
      <w:r w:rsidRPr="00357D0D">
        <w:rPr>
          <w:rFonts w:ascii="Arial" w:eastAsia="Times New Roman" w:hAnsi="Arial" w:cs="Arial"/>
          <w:lang w:eastAsia="zh-CN"/>
        </w:rPr>
        <w:t>_____, no município de ______, no Estado</w:t>
      </w:r>
      <w:r w:rsidRPr="00B653FC">
        <w:rPr>
          <w:rFonts w:ascii="Arial" w:eastAsia="Times New Roman" w:hAnsi="Arial" w:cs="Arial"/>
          <w:lang w:eastAsia="zh-CN"/>
        </w:rPr>
        <w:t xml:space="preserve"> da</w:t>
      </w:r>
      <w:r w:rsidRPr="00357D0D">
        <w:rPr>
          <w:rFonts w:ascii="Arial" w:eastAsia="Times New Roman" w:hAnsi="Arial" w:cs="Arial"/>
          <w:lang w:eastAsia="zh-CN"/>
        </w:rPr>
        <w:t xml:space="preserve"> ________. </w:t>
      </w:r>
    </w:p>
    <w:p w14:paraId="3D0B5430" w14:textId="77777777" w:rsidR="00357D0D" w:rsidRPr="00357D0D" w:rsidRDefault="00357D0D" w:rsidP="00357D0D">
      <w:pPr>
        <w:suppressAutoHyphens/>
        <w:spacing w:after="0" w:line="240" w:lineRule="auto"/>
        <w:ind w:left="142" w:right="-1"/>
        <w:jc w:val="both"/>
        <w:rPr>
          <w:rFonts w:ascii="Arial" w:eastAsia="Times New Roman" w:hAnsi="Arial" w:cs="Arial"/>
          <w:lang w:eastAsia="zh-CN"/>
        </w:rPr>
      </w:pPr>
    </w:p>
    <w:p w14:paraId="76A98F93" w14:textId="3D12E86B" w:rsidR="00357D0D" w:rsidRPr="00357D0D" w:rsidRDefault="00357D0D" w:rsidP="00357D0D">
      <w:pPr>
        <w:suppressAutoHyphens/>
        <w:spacing w:after="240" w:line="240" w:lineRule="auto"/>
        <w:ind w:left="142"/>
        <w:jc w:val="both"/>
        <w:rPr>
          <w:rFonts w:ascii="Arial" w:eastAsia="Times New Roman" w:hAnsi="Arial" w:cs="Arial"/>
          <w:b/>
          <w:color w:val="000000"/>
          <w:lang w:eastAsia="zh-CN"/>
        </w:rPr>
      </w:pPr>
      <w:r w:rsidRPr="00357D0D">
        <w:rPr>
          <w:rFonts w:ascii="Arial" w:eastAsia="Times New Roman" w:hAnsi="Arial" w:cs="Arial"/>
          <w:b/>
          <w:color w:val="000000"/>
          <w:lang w:eastAsia="zh-CN"/>
        </w:rPr>
        <w:t>§1º.</w:t>
      </w:r>
      <w:r w:rsidRPr="00357D0D">
        <w:rPr>
          <w:rFonts w:ascii="Arial" w:eastAsia="Times New Roman" w:hAnsi="Arial" w:cs="Arial"/>
          <w:color w:val="000000"/>
          <w:lang w:eastAsia="zh-CN"/>
        </w:rPr>
        <w:t xml:space="preserve"> A escrituração definitiva </w:t>
      </w:r>
      <w:r w:rsidRPr="00B653FC">
        <w:rPr>
          <w:rFonts w:ascii="Arial" w:eastAsia="Times New Roman" w:hAnsi="Arial" w:cs="Arial"/>
          <w:color w:val="000000"/>
          <w:lang w:eastAsia="zh-CN"/>
        </w:rPr>
        <w:t>do imóvel ora alienado</w:t>
      </w:r>
      <w:r w:rsidRPr="00357D0D">
        <w:rPr>
          <w:rFonts w:ascii="Arial" w:eastAsia="Times New Roman" w:hAnsi="Arial" w:cs="Arial"/>
          <w:color w:val="000000"/>
          <w:lang w:eastAsia="zh-CN"/>
        </w:rPr>
        <w:t xml:space="preserve"> em favor do (a) </w:t>
      </w:r>
      <w:r w:rsidRPr="00357D0D">
        <w:rPr>
          <w:rFonts w:ascii="Arial" w:eastAsia="Times New Roman" w:hAnsi="Arial" w:cs="Arial"/>
          <w:b/>
          <w:color w:val="000000"/>
          <w:lang w:eastAsia="zh-CN"/>
        </w:rPr>
        <w:t>PROMISSÁRIO (A) COMPRADOR (A)</w:t>
      </w:r>
      <w:r w:rsidRPr="00357D0D">
        <w:rPr>
          <w:rFonts w:ascii="Arial" w:eastAsia="Times New Roman" w:hAnsi="Arial" w:cs="Arial"/>
          <w:color w:val="000000"/>
          <w:lang w:eastAsia="zh-CN"/>
        </w:rPr>
        <w:t xml:space="preserve">, nos termos deste instrumento, está condicionada à_________________________, pela </w:t>
      </w:r>
      <w:r w:rsidRPr="00357D0D">
        <w:rPr>
          <w:rFonts w:ascii="Arial" w:eastAsia="Times New Roman" w:hAnsi="Arial" w:cs="Arial"/>
          <w:b/>
          <w:color w:val="000000"/>
          <w:lang w:eastAsia="zh-CN"/>
        </w:rPr>
        <w:t>PROMITENTE VENDEDORA</w:t>
      </w:r>
      <w:r w:rsidRPr="00357D0D">
        <w:rPr>
          <w:rFonts w:ascii="Arial" w:eastAsia="Times New Roman" w:hAnsi="Arial" w:cs="Arial"/>
          <w:color w:val="000000"/>
          <w:lang w:eastAsia="zh-CN"/>
        </w:rPr>
        <w:t xml:space="preserve"> do imóvel.</w:t>
      </w:r>
    </w:p>
    <w:p w14:paraId="61F5E7F2" w14:textId="6349DF29" w:rsidR="00357D0D" w:rsidRDefault="00357D0D" w:rsidP="00357D0D">
      <w:pPr>
        <w:suppressAutoHyphens/>
        <w:spacing w:after="240" w:line="240" w:lineRule="auto"/>
        <w:ind w:left="142"/>
        <w:jc w:val="both"/>
        <w:rPr>
          <w:rFonts w:ascii="Arial" w:eastAsia="Times New Roman" w:hAnsi="Arial" w:cs="Arial"/>
          <w:color w:val="000000"/>
          <w:lang w:eastAsia="zh-CN"/>
        </w:rPr>
      </w:pPr>
      <w:r w:rsidRPr="00357D0D">
        <w:rPr>
          <w:rFonts w:ascii="Arial" w:eastAsia="Times New Roman" w:hAnsi="Arial" w:cs="Arial"/>
          <w:b/>
          <w:color w:val="000000"/>
          <w:lang w:eastAsia="zh-CN"/>
        </w:rPr>
        <w:t>§2º.</w:t>
      </w:r>
      <w:r w:rsidRPr="00357D0D">
        <w:rPr>
          <w:rFonts w:ascii="Arial" w:eastAsia="Times New Roman" w:hAnsi="Arial" w:cs="Arial"/>
          <w:color w:val="000000"/>
          <w:lang w:eastAsia="zh-CN"/>
        </w:rPr>
        <w:t xml:space="preserve"> Fica acordado entre as partes que após a conclusão da referida regularização </w:t>
      </w:r>
      <w:r w:rsidRPr="00B653FC">
        <w:rPr>
          <w:rFonts w:ascii="Arial" w:eastAsia="Times New Roman" w:hAnsi="Arial" w:cs="Arial"/>
          <w:color w:val="000000"/>
          <w:lang w:eastAsia="zh-CN"/>
        </w:rPr>
        <w:t>do imóvel</w:t>
      </w:r>
      <w:r w:rsidRPr="00357D0D">
        <w:rPr>
          <w:rFonts w:ascii="Arial" w:eastAsia="Times New Roman" w:hAnsi="Arial" w:cs="Arial"/>
          <w:color w:val="000000"/>
          <w:lang w:eastAsia="zh-CN"/>
        </w:rPr>
        <w:t xml:space="preserve">, o (a) </w:t>
      </w:r>
      <w:r w:rsidRPr="00357D0D">
        <w:rPr>
          <w:rFonts w:ascii="Arial" w:eastAsia="Times New Roman" w:hAnsi="Arial" w:cs="Arial"/>
          <w:b/>
          <w:color w:val="000000"/>
          <w:lang w:eastAsia="zh-CN"/>
        </w:rPr>
        <w:t>PROMISSÁRIO (A) COMPRADOR (A)</w:t>
      </w:r>
      <w:r w:rsidRPr="00357D0D">
        <w:rPr>
          <w:rFonts w:ascii="Arial" w:eastAsia="Times New Roman" w:hAnsi="Arial" w:cs="Arial"/>
          <w:color w:val="000000"/>
          <w:lang w:eastAsia="zh-CN"/>
        </w:rPr>
        <w:t xml:space="preserve"> será convocado para firmar a sua escrituração definitiva, oportunidade em que poderá ser necessário ajustes de área e valores em função da adequação das áreas.</w:t>
      </w:r>
    </w:p>
    <w:p w14:paraId="24031957" w14:textId="77777777" w:rsidR="00B653FC" w:rsidRPr="00357D0D" w:rsidRDefault="00B653FC" w:rsidP="00357D0D">
      <w:pPr>
        <w:suppressAutoHyphens/>
        <w:spacing w:after="240" w:line="240" w:lineRule="auto"/>
        <w:ind w:left="142"/>
        <w:jc w:val="both"/>
        <w:rPr>
          <w:rFonts w:ascii="Arial" w:eastAsia="Times New Roman" w:hAnsi="Arial" w:cs="Arial"/>
          <w:b/>
          <w:color w:val="000000"/>
          <w:lang w:eastAsia="zh-CN"/>
        </w:rPr>
      </w:pPr>
    </w:p>
    <w:p w14:paraId="1828808B" w14:textId="0172BC59" w:rsidR="00357D0D" w:rsidRPr="00357D0D" w:rsidRDefault="00357D0D" w:rsidP="00357D0D">
      <w:pPr>
        <w:suppressAutoHyphens/>
        <w:spacing w:after="0" w:line="240" w:lineRule="auto"/>
        <w:ind w:left="142" w:right="-1"/>
        <w:jc w:val="both"/>
        <w:rPr>
          <w:rFonts w:ascii="Arial" w:eastAsia="Times New Roman" w:hAnsi="Arial" w:cs="Arial"/>
          <w:lang w:eastAsia="zh-CN"/>
        </w:rPr>
      </w:pPr>
      <w:r w:rsidRPr="00357D0D">
        <w:rPr>
          <w:rFonts w:ascii="Arial" w:eastAsia="Times New Roman" w:hAnsi="Arial" w:cs="Arial"/>
          <w:b/>
          <w:lang w:eastAsia="zh-CN"/>
        </w:rPr>
        <w:lastRenderedPageBreak/>
        <w:t>CLÁUSULA SEGUNDA.</w:t>
      </w:r>
      <w:r w:rsidRPr="00357D0D">
        <w:rPr>
          <w:rFonts w:ascii="Arial" w:eastAsia="Times New Roman" w:hAnsi="Arial" w:cs="Arial"/>
          <w:lang w:eastAsia="zh-CN"/>
        </w:rPr>
        <w:t xml:space="preserve"> Possuindo, a </w:t>
      </w:r>
      <w:r w:rsidRPr="00357D0D">
        <w:rPr>
          <w:rFonts w:ascii="Arial" w:eastAsia="Times New Roman" w:hAnsi="Arial" w:cs="Arial"/>
          <w:b/>
          <w:lang w:eastAsia="zh-CN"/>
        </w:rPr>
        <w:t>PROMITENTE VENDEDORA</w:t>
      </w:r>
      <w:r w:rsidRPr="00357D0D">
        <w:rPr>
          <w:rFonts w:ascii="Arial" w:eastAsia="Times New Roman" w:hAnsi="Arial" w:cs="Arial"/>
          <w:lang w:eastAsia="zh-CN"/>
        </w:rPr>
        <w:t xml:space="preserve"> o bem caracterizado na Cláusula Primeira deste Contrato, vende ao (à) </w:t>
      </w:r>
      <w:r w:rsidRPr="00357D0D">
        <w:rPr>
          <w:rFonts w:ascii="Arial" w:eastAsia="Times New Roman" w:hAnsi="Arial" w:cs="Arial"/>
          <w:b/>
          <w:lang w:eastAsia="zh-CN"/>
        </w:rPr>
        <w:t>PROMISSÁRIO (A) COMPRADOR (A)</w:t>
      </w:r>
      <w:r w:rsidRPr="00357D0D">
        <w:rPr>
          <w:rFonts w:ascii="Arial" w:eastAsia="Times New Roman" w:hAnsi="Arial" w:cs="Arial"/>
          <w:lang w:eastAsia="zh-CN"/>
        </w:rPr>
        <w:t xml:space="preserve"> o referido imóvel, nos termos da Resolução nº___, de ___/____/____ da Diretoria Executiva da </w:t>
      </w:r>
      <w:r w:rsidRPr="00357D0D">
        <w:rPr>
          <w:rFonts w:ascii="Arial" w:eastAsia="Times New Roman" w:hAnsi="Arial" w:cs="Arial"/>
          <w:b/>
          <w:lang w:eastAsia="zh-CN"/>
        </w:rPr>
        <w:t>PROMITENTE VENDEDORA</w:t>
      </w:r>
      <w:r w:rsidRPr="00357D0D">
        <w:rPr>
          <w:rFonts w:ascii="Arial" w:eastAsia="Times New Roman" w:hAnsi="Arial" w:cs="Arial"/>
          <w:lang w:eastAsia="zh-CN"/>
        </w:rPr>
        <w:t xml:space="preserve">, pelo preço certo e ajustado de R$ ____________________ (...) a ser pago </w:t>
      </w:r>
      <w:r w:rsidRPr="00B653FC">
        <w:rPr>
          <w:rFonts w:ascii="Arial" w:eastAsia="Times New Roman" w:hAnsi="Arial" w:cs="Arial"/>
          <w:lang w:eastAsia="zh-CN"/>
        </w:rPr>
        <w:t>à vista</w:t>
      </w:r>
      <w:r w:rsidRPr="00357D0D">
        <w:rPr>
          <w:rFonts w:ascii="Arial" w:eastAsia="Times New Roman" w:hAnsi="Arial" w:cs="Arial"/>
          <w:lang w:eastAsia="zh-CN"/>
        </w:rPr>
        <w:t xml:space="preserve">, </w:t>
      </w:r>
      <w:r w:rsidRPr="00B653FC">
        <w:rPr>
          <w:rFonts w:ascii="Arial" w:eastAsia="Times New Roman" w:hAnsi="Arial" w:cs="Arial"/>
          <w:lang w:eastAsia="zh-CN"/>
        </w:rPr>
        <w:t>o preço proposto para pagamento será corrigido no respectivo vencimento, aplicando-se o INPC – Índice Nacional de Preços ao Consumidor, ou outro índice equivalente que venha a ser adotado pelo Governo Federal, acrescido de juros de 6% (seis por cento) ao ano, a partir da data de apresentação da “Proposta Financeira”.</w:t>
      </w:r>
    </w:p>
    <w:p w14:paraId="64D809EB" w14:textId="77777777" w:rsidR="00357D0D" w:rsidRPr="00357D0D" w:rsidRDefault="00357D0D" w:rsidP="00357D0D">
      <w:pPr>
        <w:suppressAutoHyphens/>
        <w:spacing w:after="0" w:line="240" w:lineRule="auto"/>
        <w:ind w:left="142" w:right="-1"/>
        <w:jc w:val="both"/>
        <w:rPr>
          <w:rFonts w:ascii="Arial" w:eastAsia="Times New Roman" w:hAnsi="Arial" w:cs="Arial"/>
          <w:lang w:eastAsia="zh-CN"/>
        </w:rPr>
      </w:pPr>
    </w:p>
    <w:p w14:paraId="4F0169C4" w14:textId="77777777" w:rsidR="00357D0D" w:rsidRPr="00357D0D" w:rsidRDefault="00357D0D" w:rsidP="00357D0D">
      <w:pPr>
        <w:suppressAutoHyphens/>
        <w:spacing w:after="0" w:line="240" w:lineRule="auto"/>
        <w:ind w:left="142" w:right="-1"/>
        <w:jc w:val="both"/>
        <w:rPr>
          <w:rFonts w:ascii="Arial" w:eastAsia="Times New Roman" w:hAnsi="Arial" w:cs="Arial"/>
          <w:lang w:eastAsia="zh-CN"/>
        </w:rPr>
      </w:pPr>
      <w:r w:rsidRPr="00357D0D">
        <w:rPr>
          <w:rFonts w:ascii="Arial" w:eastAsia="Times New Roman" w:hAnsi="Arial" w:cs="Arial"/>
          <w:b/>
          <w:color w:val="000000"/>
          <w:lang w:eastAsia="zh-CN"/>
        </w:rPr>
        <w:t>§ 1º.</w:t>
      </w:r>
      <w:r w:rsidRPr="00357D0D">
        <w:rPr>
          <w:rFonts w:ascii="Arial" w:eastAsia="Times New Roman" w:hAnsi="Arial" w:cs="Arial"/>
          <w:color w:val="000000"/>
          <w:lang w:eastAsia="zh-CN"/>
        </w:rPr>
        <w:t xml:space="preserve"> O pagamento será efetuado pelo (a)</w:t>
      </w:r>
      <w:r w:rsidRPr="00357D0D">
        <w:rPr>
          <w:rFonts w:ascii="Arial" w:eastAsia="Times New Roman" w:hAnsi="Arial" w:cs="Arial"/>
          <w:b/>
          <w:color w:val="000000"/>
          <w:lang w:eastAsia="zh-CN"/>
        </w:rPr>
        <w:t xml:space="preserve"> PROMISSÁRIO (A) COMPRADOR (A) mediante Guia de Recolhimento da União – GR</w:t>
      </w:r>
      <w:r w:rsidRPr="00357D0D">
        <w:rPr>
          <w:rFonts w:ascii="Arial" w:eastAsia="Times New Roman" w:hAnsi="Arial" w:cs="Arial"/>
          <w:color w:val="000000"/>
          <w:lang w:eastAsia="zh-CN"/>
        </w:rPr>
        <w:t xml:space="preserve">U emitida pela Unidade Regional de Finanças da __ Superintendência Regional da </w:t>
      </w:r>
      <w:r w:rsidRPr="00357D0D">
        <w:rPr>
          <w:rFonts w:ascii="Arial" w:eastAsia="Times New Roman" w:hAnsi="Arial" w:cs="Arial"/>
          <w:b/>
          <w:color w:val="000000"/>
          <w:lang w:eastAsia="zh-CN"/>
        </w:rPr>
        <w:t>PROMITENTE VENDEDORA</w:t>
      </w:r>
      <w:r w:rsidRPr="00357D0D">
        <w:rPr>
          <w:rFonts w:ascii="Arial" w:eastAsia="Times New Roman" w:hAnsi="Arial" w:cs="Arial"/>
          <w:color w:val="000000"/>
          <w:lang w:eastAsia="zh-CN"/>
        </w:rPr>
        <w:t xml:space="preserve">, localizada no (a) __________devendo ser recolhida no Banco ______ e com entrega do comprovante devidamente autenticado na unidade acima referenciada no prazo máximo de 24 (vinte e quatro) horas após sua quitação para os registros pertinentes. </w:t>
      </w:r>
      <w:r w:rsidRPr="00357D0D">
        <w:rPr>
          <w:rFonts w:ascii="Arial" w:eastAsia="Times New Roman" w:hAnsi="Arial" w:cs="Arial"/>
          <w:lang w:eastAsia="zh-CN"/>
        </w:rPr>
        <w:t xml:space="preserve">Devendo o </w:t>
      </w:r>
      <w:r w:rsidRPr="00357D0D">
        <w:rPr>
          <w:rFonts w:ascii="Arial" w:eastAsia="Times New Roman" w:hAnsi="Arial" w:cs="Arial"/>
          <w:b/>
          <w:lang w:eastAsia="zh-CN"/>
        </w:rPr>
        <w:t>PROMISSÁRIO COMPRADOR</w:t>
      </w:r>
      <w:r w:rsidRPr="00357D0D">
        <w:rPr>
          <w:rFonts w:ascii="Arial" w:eastAsia="Times New Roman" w:hAnsi="Arial" w:cs="Arial"/>
          <w:lang w:eastAsia="zh-CN"/>
        </w:rPr>
        <w:t xml:space="preserve"> guardar todos os comprovantes de pagamento, bem como manter atualizado o seu endereço de cobrança, ficando obrigado a procurar a área de finanças da </w:t>
      </w:r>
      <w:r w:rsidRPr="00357D0D">
        <w:rPr>
          <w:rFonts w:ascii="Arial" w:eastAsia="Times New Roman" w:hAnsi="Arial" w:cs="Arial"/>
          <w:b/>
          <w:lang w:eastAsia="zh-CN"/>
        </w:rPr>
        <w:t>PROMITENTE VENDEDORA</w:t>
      </w:r>
      <w:r w:rsidRPr="00357D0D">
        <w:rPr>
          <w:rFonts w:ascii="Arial" w:eastAsia="Times New Roman" w:hAnsi="Arial" w:cs="Arial"/>
          <w:lang w:eastAsia="zh-CN"/>
        </w:rPr>
        <w:t xml:space="preserve"> com vistas a providenciar o pagamento das parcelas anuais referidas, caso não seja emitida ou recebida em tempo hábil a Guia de Recolhimento da União – GRU).</w:t>
      </w:r>
    </w:p>
    <w:p w14:paraId="0443658A" w14:textId="77777777" w:rsidR="00357D0D" w:rsidRPr="00357D0D" w:rsidRDefault="00357D0D" w:rsidP="00357D0D">
      <w:pPr>
        <w:suppressAutoHyphens/>
        <w:spacing w:after="0" w:line="240" w:lineRule="auto"/>
        <w:ind w:left="142" w:right="-1"/>
        <w:jc w:val="both"/>
        <w:rPr>
          <w:rFonts w:ascii="Arial" w:eastAsia="Times New Roman" w:hAnsi="Arial" w:cs="Arial"/>
          <w:lang w:eastAsia="zh-CN"/>
        </w:rPr>
      </w:pPr>
    </w:p>
    <w:p w14:paraId="289B10BD" w14:textId="08F9917E" w:rsidR="00357D0D" w:rsidRPr="00357D0D" w:rsidRDefault="00357D0D" w:rsidP="00357D0D">
      <w:pPr>
        <w:suppressAutoHyphens/>
        <w:spacing w:after="0" w:line="240" w:lineRule="auto"/>
        <w:ind w:left="142" w:right="-1"/>
        <w:jc w:val="both"/>
        <w:rPr>
          <w:rFonts w:ascii="Arial" w:eastAsia="Times New Roman" w:hAnsi="Arial" w:cs="Arial"/>
          <w:lang w:eastAsia="zh-CN"/>
        </w:rPr>
      </w:pPr>
      <w:r w:rsidRPr="00357D0D">
        <w:rPr>
          <w:rFonts w:ascii="Arial" w:eastAsia="Times New Roman" w:hAnsi="Arial" w:cs="Arial"/>
          <w:b/>
          <w:lang w:eastAsia="zh-CN"/>
        </w:rPr>
        <w:t>§ 2º</w:t>
      </w:r>
      <w:r w:rsidRPr="00357D0D">
        <w:rPr>
          <w:rFonts w:ascii="Arial" w:eastAsia="Times New Roman" w:hAnsi="Arial" w:cs="Arial"/>
          <w:lang w:eastAsia="zh-CN"/>
        </w:rPr>
        <w:t xml:space="preserve">. Ultrapassada a data de vencimento constante da GRU, sem a sua quitação, o </w:t>
      </w:r>
      <w:r w:rsidRPr="00357D0D">
        <w:rPr>
          <w:rFonts w:ascii="Arial" w:eastAsia="Times New Roman" w:hAnsi="Arial" w:cs="Arial"/>
          <w:b/>
          <w:lang w:eastAsia="zh-CN"/>
        </w:rPr>
        <w:t>OUTORGADO COMPRADOR</w:t>
      </w:r>
      <w:r w:rsidRPr="00357D0D">
        <w:rPr>
          <w:rFonts w:ascii="Arial" w:eastAsia="Times New Roman" w:hAnsi="Arial" w:cs="Arial"/>
          <w:lang w:eastAsia="zh-CN"/>
        </w:rPr>
        <w:t xml:space="preserve"> estará constituído em mora, inclusive sujeito a retomada </w:t>
      </w:r>
      <w:r w:rsidR="00A16C5F" w:rsidRPr="00B653FC">
        <w:rPr>
          <w:rFonts w:ascii="Arial" w:eastAsia="Times New Roman" w:hAnsi="Arial" w:cs="Arial"/>
          <w:lang w:eastAsia="zh-CN"/>
        </w:rPr>
        <w:t>do imóvel.</w:t>
      </w:r>
    </w:p>
    <w:p w14:paraId="5FDDDF93" w14:textId="77777777" w:rsidR="00357D0D" w:rsidRPr="00357D0D" w:rsidRDefault="00357D0D" w:rsidP="00357D0D">
      <w:pPr>
        <w:suppressAutoHyphens/>
        <w:spacing w:after="0" w:line="240" w:lineRule="auto"/>
        <w:ind w:left="142" w:right="-1"/>
        <w:jc w:val="both"/>
        <w:rPr>
          <w:rFonts w:ascii="Arial" w:eastAsia="Times New Roman" w:hAnsi="Arial" w:cs="Arial"/>
          <w:color w:val="000000"/>
          <w:lang w:eastAsia="zh-CN"/>
        </w:rPr>
      </w:pPr>
    </w:p>
    <w:p w14:paraId="5DD6FE17" w14:textId="77777777" w:rsidR="00357D0D" w:rsidRPr="00357D0D" w:rsidRDefault="00357D0D" w:rsidP="00357D0D">
      <w:pPr>
        <w:suppressAutoHyphens/>
        <w:spacing w:after="0" w:line="240" w:lineRule="auto"/>
        <w:ind w:left="142" w:right="-1"/>
        <w:jc w:val="both"/>
        <w:rPr>
          <w:rFonts w:ascii="Arial" w:eastAsia="Times New Roman" w:hAnsi="Arial" w:cs="Arial"/>
          <w:lang w:eastAsia="zh-CN"/>
        </w:rPr>
      </w:pPr>
      <w:r w:rsidRPr="00357D0D">
        <w:rPr>
          <w:rFonts w:ascii="Arial" w:eastAsia="Times New Roman" w:hAnsi="Arial" w:cs="Arial"/>
          <w:b/>
          <w:color w:val="000000"/>
          <w:lang w:eastAsia="zh-CN"/>
        </w:rPr>
        <w:t>§ 3</w:t>
      </w:r>
      <w:r w:rsidRPr="00357D0D">
        <w:rPr>
          <w:rFonts w:ascii="Arial" w:eastAsia="Times New Roman" w:hAnsi="Arial" w:cs="Arial"/>
          <w:b/>
          <w:lang w:eastAsia="zh-CN"/>
        </w:rPr>
        <w:t>º</w:t>
      </w:r>
      <w:r w:rsidRPr="00357D0D">
        <w:rPr>
          <w:rFonts w:ascii="Arial" w:eastAsia="Times New Roman" w:hAnsi="Arial" w:cs="Arial"/>
          <w:color w:val="000000"/>
          <w:lang w:eastAsia="zh-CN"/>
        </w:rPr>
        <w:t>. Caso o pagamento não seja efetuado na data de vencimento constante da GRU, haverá incidência de multa de 2% (dois por cento) sobre o valor atualizado na forma do parágrafo anterior,</w:t>
      </w:r>
      <w:r w:rsidRPr="00357D0D">
        <w:rPr>
          <w:rFonts w:ascii="Arial" w:eastAsia="Times New Roman" w:hAnsi="Arial" w:cs="Arial"/>
          <w:lang w:eastAsia="zh-CN"/>
        </w:rPr>
        <w:t xml:space="preserve"> bem como a cobrança de juros de mora à taxa de 1% (um por cento) ao mês ou fração.</w:t>
      </w:r>
    </w:p>
    <w:p w14:paraId="67EEFBC9" w14:textId="77777777" w:rsidR="00357D0D" w:rsidRPr="00357D0D" w:rsidRDefault="00357D0D" w:rsidP="00357D0D">
      <w:pPr>
        <w:suppressAutoHyphens/>
        <w:spacing w:after="0" w:line="240" w:lineRule="auto"/>
        <w:ind w:left="142" w:right="-1"/>
        <w:jc w:val="both"/>
        <w:rPr>
          <w:rFonts w:ascii="Arial" w:eastAsia="Times New Roman" w:hAnsi="Arial" w:cs="Arial"/>
          <w:lang w:eastAsia="zh-CN"/>
        </w:rPr>
      </w:pPr>
    </w:p>
    <w:p w14:paraId="563E2C34" w14:textId="6909D373" w:rsidR="00357D0D" w:rsidRDefault="00A16C5F" w:rsidP="00357D0D">
      <w:pPr>
        <w:suppressAutoHyphens/>
        <w:spacing w:after="0" w:line="240" w:lineRule="auto"/>
        <w:ind w:left="142" w:right="-1"/>
        <w:jc w:val="both"/>
        <w:rPr>
          <w:rFonts w:ascii="Arial" w:eastAsia="Times New Roman" w:hAnsi="Arial" w:cs="Arial"/>
          <w:lang w:eastAsia="zh-CN"/>
        </w:rPr>
      </w:pPr>
      <w:r w:rsidRPr="00B653FC">
        <w:rPr>
          <w:rFonts w:ascii="Arial" w:eastAsia="Times New Roman" w:hAnsi="Arial" w:cs="Arial"/>
          <w:b/>
          <w:lang w:eastAsia="zh-CN"/>
        </w:rPr>
        <w:t>CLÁUSULA TERCEIRA</w:t>
      </w:r>
      <w:r w:rsidR="00357D0D" w:rsidRPr="00357D0D">
        <w:rPr>
          <w:rFonts w:ascii="Arial" w:eastAsia="Times New Roman" w:hAnsi="Arial" w:cs="Arial"/>
          <w:b/>
          <w:lang w:eastAsia="zh-CN"/>
        </w:rPr>
        <w:t>.</w:t>
      </w:r>
      <w:r w:rsidR="00357D0D" w:rsidRPr="00357D0D">
        <w:rPr>
          <w:rFonts w:ascii="Arial" w:eastAsia="Times New Roman" w:hAnsi="Arial" w:cs="Arial"/>
          <w:lang w:eastAsia="zh-CN"/>
        </w:rPr>
        <w:t xml:space="preserve"> A </w:t>
      </w:r>
      <w:r w:rsidR="00357D0D" w:rsidRPr="00357D0D">
        <w:rPr>
          <w:rFonts w:ascii="Arial" w:eastAsia="Times New Roman" w:hAnsi="Arial" w:cs="Arial"/>
          <w:b/>
          <w:lang w:eastAsia="zh-CN"/>
        </w:rPr>
        <w:t>PROMITENTE VENDEDORA</w:t>
      </w:r>
      <w:r w:rsidR="00357D0D" w:rsidRPr="00357D0D">
        <w:rPr>
          <w:rFonts w:ascii="Arial" w:eastAsia="Times New Roman" w:hAnsi="Arial" w:cs="Arial"/>
          <w:lang w:eastAsia="zh-CN"/>
        </w:rPr>
        <w:t xml:space="preserve"> desde já cede e transfere ao (à) </w:t>
      </w:r>
      <w:r w:rsidR="00357D0D" w:rsidRPr="00357D0D">
        <w:rPr>
          <w:rFonts w:ascii="Arial" w:eastAsia="Times New Roman" w:hAnsi="Arial" w:cs="Arial"/>
          <w:b/>
          <w:lang w:eastAsia="zh-CN"/>
        </w:rPr>
        <w:t>PROMISSÁRIO (A) COMPRADOR (A)</w:t>
      </w:r>
      <w:r w:rsidR="00357D0D" w:rsidRPr="00357D0D">
        <w:rPr>
          <w:rFonts w:ascii="Arial" w:eastAsia="Times New Roman" w:hAnsi="Arial" w:cs="Arial"/>
          <w:lang w:eastAsia="zh-CN"/>
        </w:rPr>
        <w:t xml:space="preserve"> todos seus direitos, domínio e ação que tem sobre o imóvel ora vendido, imitindo-o na posse do mesmo, com todos os pertences e servidões, por força deste Contrato, obrigando-se pela validade deste Contrato a todo tempo, respondendo por si e seus sucessores, pela evicção, nos termos do artigo 447 do Código Civil. </w:t>
      </w:r>
    </w:p>
    <w:p w14:paraId="3901CE26" w14:textId="77777777" w:rsidR="00B653FC" w:rsidRPr="00357D0D" w:rsidRDefault="00B653FC" w:rsidP="00357D0D">
      <w:pPr>
        <w:suppressAutoHyphens/>
        <w:spacing w:after="0" w:line="240" w:lineRule="auto"/>
        <w:ind w:left="142" w:right="-1"/>
        <w:jc w:val="both"/>
        <w:rPr>
          <w:rFonts w:ascii="Arial" w:eastAsia="Times New Roman" w:hAnsi="Arial" w:cs="Arial"/>
          <w:lang w:eastAsia="zh-CN"/>
        </w:rPr>
      </w:pPr>
    </w:p>
    <w:p w14:paraId="2A32AD18" w14:textId="77777777" w:rsidR="00357D0D" w:rsidRPr="00357D0D" w:rsidRDefault="00357D0D" w:rsidP="00357D0D">
      <w:pPr>
        <w:suppressAutoHyphens/>
        <w:spacing w:after="0" w:line="240" w:lineRule="auto"/>
        <w:ind w:left="142" w:right="-1"/>
        <w:jc w:val="both"/>
        <w:rPr>
          <w:rFonts w:ascii="Arial" w:eastAsia="Times New Roman" w:hAnsi="Arial" w:cs="Arial"/>
          <w:lang w:eastAsia="zh-CN"/>
        </w:rPr>
      </w:pPr>
    </w:p>
    <w:p w14:paraId="75274244" w14:textId="154E6CD0" w:rsidR="00357D0D" w:rsidRDefault="00A16C5F" w:rsidP="00357D0D">
      <w:pPr>
        <w:suppressAutoHyphens/>
        <w:spacing w:after="0" w:line="240" w:lineRule="auto"/>
        <w:ind w:left="142" w:right="-1"/>
        <w:jc w:val="both"/>
        <w:rPr>
          <w:rFonts w:ascii="Arial" w:eastAsia="Times New Roman" w:hAnsi="Arial" w:cs="Arial"/>
          <w:lang w:eastAsia="zh-CN"/>
        </w:rPr>
      </w:pPr>
      <w:r w:rsidRPr="00B653FC">
        <w:rPr>
          <w:rFonts w:ascii="Arial" w:eastAsia="Times New Roman" w:hAnsi="Arial" w:cs="Arial"/>
          <w:b/>
          <w:lang w:eastAsia="zh-CN"/>
        </w:rPr>
        <w:t>CLÁUSULA QUARTA</w:t>
      </w:r>
      <w:r w:rsidR="00357D0D" w:rsidRPr="00357D0D">
        <w:rPr>
          <w:rFonts w:ascii="Arial" w:eastAsia="Times New Roman" w:hAnsi="Arial" w:cs="Arial"/>
          <w:b/>
          <w:lang w:eastAsia="zh-CN"/>
        </w:rPr>
        <w:t xml:space="preserve">. </w:t>
      </w:r>
      <w:r w:rsidR="00357D0D" w:rsidRPr="00357D0D">
        <w:rPr>
          <w:rFonts w:ascii="Arial" w:eastAsia="Times New Roman" w:hAnsi="Arial" w:cs="Arial"/>
          <w:lang w:eastAsia="zh-CN"/>
        </w:rPr>
        <w:t xml:space="preserve">O (A) </w:t>
      </w:r>
      <w:r w:rsidR="00357D0D" w:rsidRPr="00357D0D">
        <w:rPr>
          <w:rFonts w:ascii="Arial" w:eastAsia="Times New Roman" w:hAnsi="Arial" w:cs="Arial"/>
          <w:b/>
          <w:lang w:eastAsia="zh-CN"/>
        </w:rPr>
        <w:t>PROMISSÁRIO (A) COMPRADOR (A)</w:t>
      </w:r>
      <w:r w:rsidR="00357D0D" w:rsidRPr="00357D0D">
        <w:rPr>
          <w:rFonts w:ascii="Arial" w:eastAsia="Times New Roman" w:hAnsi="Arial" w:cs="Arial"/>
          <w:lang w:eastAsia="zh-CN"/>
        </w:rPr>
        <w:t xml:space="preserve"> me foi dito que aceita a venda nas condições em que é feita por este Contrato em todos os seus termos tal como se encontra redigido, por assim ter ajustado com a </w:t>
      </w:r>
      <w:r w:rsidR="00357D0D" w:rsidRPr="00357D0D">
        <w:rPr>
          <w:rFonts w:ascii="Arial" w:eastAsia="Times New Roman" w:hAnsi="Arial" w:cs="Arial"/>
          <w:b/>
          <w:lang w:eastAsia="zh-CN"/>
        </w:rPr>
        <w:t>PROMITENTE VENDEDORA</w:t>
      </w:r>
      <w:r w:rsidR="00357D0D" w:rsidRPr="00357D0D">
        <w:rPr>
          <w:rFonts w:ascii="Arial" w:eastAsia="Times New Roman" w:hAnsi="Arial" w:cs="Arial"/>
          <w:lang w:eastAsia="zh-CN"/>
        </w:rPr>
        <w:t>, declarando expressamente que se obriga e se responsabiliza pelo cumprimento das obrigações estipuladas.</w:t>
      </w:r>
    </w:p>
    <w:p w14:paraId="7CB11557" w14:textId="77777777" w:rsidR="00B653FC" w:rsidRPr="00357D0D" w:rsidRDefault="00B653FC" w:rsidP="00357D0D">
      <w:pPr>
        <w:suppressAutoHyphens/>
        <w:spacing w:after="0" w:line="240" w:lineRule="auto"/>
        <w:ind w:left="142" w:right="-1"/>
        <w:jc w:val="both"/>
        <w:rPr>
          <w:rFonts w:ascii="Arial" w:eastAsia="Times New Roman" w:hAnsi="Arial" w:cs="Arial"/>
          <w:lang w:eastAsia="zh-CN"/>
        </w:rPr>
      </w:pPr>
    </w:p>
    <w:p w14:paraId="7E260EA7" w14:textId="77777777" w:rsidR="00357D0D" w:rsidRPr="00357D0D" w:rsidRDefault="00357D0D" w:rsidP="00357D0D">
      <w:pPr>
        <w:suppressAutoHyphens/>
        <w:spacing w:after="0" w:line="240" w:lineRule="auto"/>
        <w:ind w:left="142" w:right="-1"/>
        <w:jc w:val="both"/>
        <w:rPr>
          <w:rFonts w:ascii="Arial" w:eastAsia="Times New Roman" w:hAnsi="Arial" w:cs="Arial"/>
          <w:lang w:eastAsia="zh-CN"/>
        </w:rPr>
      </w:pPr>
    </w:p>
    <w:p w14:paraId="150D28DD" w14:textId="308CAA22" w:rsidR="00357D0D" w:rsidRDefault="00A16C5F" w:rsidP="00357D0D">
      <w:pPr>
        <w:suppressAutoHyphens/>
        <w:spacing w:after="0" w:line="240" w:lineRule="auto"/>
        <w:ind w:left="142" w:right="-1"/>
        <w:jc w:val="both"/>
        <w:rPr>
          <w:rFonts w:ascii="Arial" w:eastAsia="Times New Roman" w:hAnsi="Arial" w:cs="Arial"/>
          <w:color w:val="000000"/>
          <w:lang w:eastAsia="zh-CN"/>
        </w:rPr>
      </w:pPr>
      <w:r w:rsidRPr="00B653FC">
        <w:rPr>
          <w:rFonts w:ascii="Arial" w:eastAsia="Times New Roman" w:hAnsi="Arial" w:cs="Arial"/>
          <w:b/>
          <w:color w:val="000000"/>
          <w:lang w:eastAsia="zh-CN"/>
        </w:rPr>
        <w:t>CLÁUSULA QUINTA</w:t>
      </w:r>
      <w:r w:rsidR="00357D0D" w:rsidRPr="00357D0D">
        <w:rPr>
          <w:rFonts w:ascii="Arial" w:eastAsia="Times New Roman" w:hAnsi="Arial" w:cs="Arial"/>
          <w:b/>
          <w:color w:val="000000"/>
          <w:lang w:eastAsia="zh-CN"/>
        </w:rPr>
        <w:t xml:space="preserve">. </w:t>
      </w:r>
      <w:r w:rsidR="00357D0D" w:rsidRPr="00357D0D">
        <w:rPr>
          <w:rFonts w:ascii="Arial" w:eastAsia="Times New Roman" w:hAnsi="Arial" w:cs="Arial"/>
          <w:color w:val="000000"/>
          <w:lang w:eastAsia="zh-CN"/>
        </w:rPr>
        <w:t xml:space="preserve">O (A) </w:t>
      </w:r>
      <w:r w:rsidR="00357D0D" w:rsidRPr="00357D0D">
        <w:rPr>
          <w:rFonts w:ascii="Arial" w:eastAsia="Times New Roman" w:hAnsi="Arial" w:cs="Arial"/>
          <w:b/>
          <w:color w:val="000000"/>
          <w:lang w:eastAsia="zh-CN"/>
        </w:rPr>
        <w:t>PROMISSÁRIO (A) COMPRADOR (A)</w:t>
      </w:r>
      <w:r w:rsidR="00357D0D" w:rsidRPr="00357D0D">
        <w:rPr>
          <w:rFonts w:ascii="Arial" w:eastAsia="Times New Roman" w:hAnsi="Arial" w:cs="Arial"/>
          <w:color w:val="000000"/>
          <w:lang w:eastAsia="zh-CN"/>
        </w:rPr>
        <w:t xml:space="preserve"> se obriga a registrar o presente instrumento no Cartório de Títulos e Documentos da Comarca de ______, com entrega de uma via devidamente registrada na Unidade Regional de Administração Fundiária da ____ Superintendência Regional da </w:t>
      </w:r>
      <w:r w:rsidR="00357D0D" w:rsidRPr="00357D0D">
        <w:rPr>
          <w:rFonts w:ascii="Arial" w:eastAsia="Times New Roman" w:hAnsi="Arial" w:cs="Arial"/>
          <w:b/>
          <w:color w:val="000000"/>
          <w:lang w:eastAsia="zh-CN"/>
        </w:rPr>
        <w:t>PROMITENTE VENDEDORA</w:t>
      </w:r>
      <w:r w:rsidR="00357D0D" w:rsidRPr="00357D0D">
        <w:rPr>
          <w:rFonts w:ascii="Arial" w:eastAsia="Times New Roman" w:hAnsi="Arial" w:cs="Arial"/>
          <w:color w:val="000000"/>
          <w:lang w:eastAsia="zh-CN"/>
        </w:rPr>
        <w:t>, no endereço referenciado no § 1º da Cláusula Segunda, no prazo máximo de ___________ da sua assinatura, para que produza eficácia perante as partes e terceiros.</w:t>
      </w:r>
    </w:p>
    <w:p w14:paraId="1F67BA30" w14:textId="77777777" w:rsidR="00B653FC" w:rsidRPr="00357D0D" w:rsidRDefault="00B653FC" w:rsidP="00357D0D">
      <w:pPr>
        <w:suppressAutoHyphens/>
        <w:spacing w:after="0" w:line="240" w:lineRule="auto"/>
        <w:ind w:left="142" w:right="-1"/>
        <w:jc w:val="both"/>
        <w:rPr>
          <w:rFonts w:ascii="Arial" w:eastAsia="Times New Roman" w:hAnsi="Arial" w:cs="Arial"/>
          <w:color w:val="000000"/>
          <w:lang w:eastAsia="zh-CN"/>
        </w:rPr>
      </w:pPr>
    </w:p>
    <w:p w14:paraId="34E55411" w14:textId="77777777" w:rsidR="00357D0D" w:rsidRPr="00357D0D" w:rsidRDefault="00357D0D" w:rsidP="00357D0D">
      <w:pPr>
        <w:suppressAutoHyphens/>
        <w:spacing w:after="0" w:line="240" w:lineRule="auto"/>
        <w:ind w:left="142" w:right="-1"/>
        <w:jc w:val="both"/>
        <w:rPr>
          <w:rFonts w:ascii="Arial" w:eastAsia="Times New Roman" w:hAnsi="Arial" w:cs="Arial"/>
          <w:color w:val="000000"/>
          <w:lang w:eastAsia="zh-CN"/>
        </w:rPr>
      </w:pPr>
    </w:p>
    <w:p w14:paraId="5CD6E957" w14:textId="695E8320" w:rsidR="00357D0D" w:rsidRDefault="00A16C5F" w:rsidP="00357D0D">
      <w:pPr>
        <w:suppressAutoHyphens/>
        <w:spacing w:after="0" w:line="240" w:lineRule="auto"/>
        <w:ind w:left="142" w:right="-1"/>
        <w:jc w:val="both"/>
        <w:rPr>
          <w:rFonts w:ascii="Arial" w:eastAsia="Times New Roman" w:hAnsi="Arial" w:cs="Arial"/>
          <w:lang w:eastAsia="zh-CN"/>
        </w:rPr>
      </w:pPr>
      <w:r w:rsidRPr="00B653FC">
        <w:rPr>
          <w:rFonts w:ascii="Arial" w:eastAsia="Times New Roman" w:hAnsi="Arial" w:cs="Arial"/>
          <w:b/>
          <w:lang w:eastAsia="zh-CN"/>
        </w:rPr>
        <w:t>CLÁUSULA SEXTA</w:t>
      </w:r>
      <w:r w:rsidR="00357D0D" w:rsidRPr="00357D0D">
        <w:rPr>
          <w:rFonts w:ascii="Arial" w:eastAsia="Times New Roman" w:hAnsi="Arial" w:cs="Arial"/>
          <w:b/>
          <w:lang w:eastAsia="zh-CN"/>
        </w:rPr>
        <w:t xml:space="preserve">. </w:t>
      </w:r>
      <w:r w:rsidR="00357D0D" w:rsidRPr="00357D0D">
        <w:rPr>
          <w:rFonts w:ascii="Arial" w:eastAsia="Times New Roman" w:hAnsi="Arial" w:cs="Arial"/>
          <w:lang w:eastAsia="zh-CN"/>
        </w:rPr>
        <w:t xml:space="preserve">Fica convencionado que por conta do (a) </w:t>
      </w:r>
      <w:r w:rsidR="00357D0D" w:rsidRPr="00357D0D">
        <w:rPr>
          <w:rFonts w:ascii="Arial" w:eastAsia="Times New Roman" w:hAnsi="Arial" w:cs="Arial"/>
          <w:b/>
          <w:lang w:eastAsia="zh-CN"/>
        </w:rPr>
        <w:t>PROMISSÁRIO (A) COMPRADOR (A)</w:t>
      </w:r>
      <w:r w:rsidR="00357D0D" w:rsidRPr="00357D0D">
        <w:rPr>
          <w:rFonts w:ascii="Arial" w:eastAsia="Times New Roman" w:hAnsi="Arial" w:cs="Arial"/>
          <w:lang w:eastAsia="zh-CN"/>
        </w:rPr>
        <w:t xml:space="preserve"> correrá o pagamento de todas as despesas da lavratura e registro deste Contrato, taxas e quaisquer outras. </w:t>
      </w:r>
    </w:p>
    <w:p w14:paraId="69D94B99" w14:textId="77777777" w:rsidR="00B653FC" w:rsidRPr="00357D0D" w:rsidRDefault="00B653FC" w:rsidP="00357D0D">
      <w:pPr>
        <w:suppressAutoHyphens/>
        <w:spacing w:after="0" w:line="240" w:lineRule="auto"/>
        <w:ind w:left="142" w:right="-1"/>
        <w:jc w:val="both"/>
        <w:rPr>
          <w:rFonts w:ascii="Arial" w:eastAsia="Times New Roman" w:hAnsi="Arial" w:cs="Arial"/>
          <w:lang w:eastAsia="zh-CN"/>
        </w:rPr>
      </w:pPr>
    </w:p>
    <w:p w14:paraId="3BC28E4A" w14:textId="77777777" w:rsidR="00357D0D" w:rsidRPr="00357D0D" w:rsidRDefault="00357D0D" w:rsidP="00357D0D">
      <w:pPr>
        <w:suppressAutoHyphens/>
        <w:spacing w:after="0" w:line="240" w:lineRule="auto"/>
        <w:ind w:left="142" w:right="-1"/>
        <w:jc w:val="both"/>
        <w:rPr>
          <w:rFonts w:ascii="Arial" w:eastAsia="Times New Roman" w:hAnsi="Arial" w:cs="Arial"/>
          <w:lang w:eastAsia="zh-CN"/>
        </w:rPr>
      </w:pPr>
    </w:p>
    <w:p w14:paraId="31D98500" w14:textId="6F144A7E" w:rsidR="00357D0D" w:rsidRPr="00357D0D" w:rsidRDefault="00A16C5F" w:rsidP="00357D0D">
      <w:pPr>
        <w:suppressAutoHyphens/>
        <w:spacing w:after="0" w:line="240" w:lineRule="auto"/>
        <w:ind w:left="142" w:right="-1"/>
        <w:jc w:val="both"/>
        <w:rPr>
          <w:rFonts w:ascii="Arial" w:eastAsia="Times New Roman" w:hAnsi="Arial" w:cs="Arial"/>
          <w:lang w:eastAsia="zh-CN"/>
        </w:rPr>
      </w:pPr>
      <w:r w:rsidRPr="00B653FC">
        <w:rPr>
          <w:rFonts w:ascii="Arial" w:eastAsia="Times New Roman" w:hAnsi="Arial" w:cs="Arial"/>
          <w:b/>
          <w:lang w:eastAsia="zh-CN"/>
        </w:rPr>
        <w:lastRenderedPageBreak/>
        <w:t>CLÁUSULA SÉTIMA</w:t>
      </w:r>
      <w:r w:rsidR="00357D0D" w:rsidRPr="00357D0D">
        <w:rPr>
          <w:rFonts w:ascii="Arial" w:eastAsia="Times New Roman" w:hAnsi="Arial" w:cs="Arial"/>
          <w:b/>
          <w:lang w:eastAsia="zh-CN"/>
        </w:rPr>
        <w:t xml:space="preserve">. </w:t>
      </w:r>
      <w:r w:rsidR="00357D0D" w:rsidRPr="00357D0D">
        <w:rPr>
          <w:rFonts w:ascii="Arial" w:eastAsia="Times New Roman" w:hAnsi="Arial" w:cs="Arial"/>
          <w:lang w:eastAsia="zh-CN"/>
        </w:rPr>
        <w:t>Fica eleito o Foro Justiça Federal da Subseção Judiciária de _________, Estado ___________, para dirimir as questões oriundas do presente Contrato, renunciando as partes a qualquer outro, por mais privilegiado que seja.</w:t>
      </w:r>
    </w:p>
    <w:p w14:paraId="00D01BDC" w14:textId="77777777" w:rsidR="00357D0D" w:rsidRPr="00357D0D" w:rsidRDefault="00357D0D" w:rsidP="00357D0D">
      <w:pPr>
        <w:suppressAutoHyphens/>
        <w:spacing w:after="0" w:line="240" w:lineRule="auto"/>
        <w:ind w:left="142" w:right="-1"/>
        <w:jc w:val="both"/>
        <w:rPr>
          <w:rFonts w:ascii="Arial" w:eastAsia="Times New Roman" w:hAnsi="Arial" w:cs="Arial"/>
          <w:lang w:eastAsia="zh-CN"/>
        </w:rPr>
      </w:pPr>
    </w:p>
    <w:p w14:paraId="4AC965A4" w14:textId="77777777" w:rsidR="00357D0D" w:rsidRPr="00357D0D" w:rsidRDefault="00357D0D" w:rsidP="00357D0D">
      <w:pPr>
        <w:suppressAutoHyphens/>
        <w:spacing w:after="0" w:line="240" w:lineRule="auto"/>
        <w:ind w:left="142" w:right="-1"/>
        <w:jc w:val="both"/>
        <w:rPr>
          <w:rFonts w:ascii="Arial" w:eastAsia="Times New Roman" w:hAnsi="Arial" w:cs="Arial"/>
          <w:lang w:eastAsia="zh-CN"/>
        </w:rPr>
      </w:pPr>
      <w:r w:rsidRPr="00357D0D">
        <w:rPr>
          <w:rFonts w:ascii="Arial" w:eastAsia="Times New Roman" w:hAnsi="Arial" w:cs="Arial"/>
          <w:lang w:eastAsia="zh-CN"/>
        </w:rPr>
        <w:t>E, por estarem de acordo com as condições aqui estipuladas, lavrou-se o presente Contrato de Promessa de Compra e Venda, em 03 (três) vias de igual teor e para o mesmo efeito, que, lido e achado conforme, é assinado pelas partes e pelas testemunhas.</w:t>
      </w:r>
    </w:p>
    <w:p w14:paraId="2B4D308D" w14:textId="77777777" w:rsidR="00357D0D" w:rsidRPr="00357D0D" w:rsidRDefault="00357D0D" w:rsidP="00357D0D">
      <w:pPr>
        <w:suppressAutoHyphens/>
        <w:spacing w:after="0" w:line="240" w:lineRule="auto"/>
        <w:ind w:left="142" w:right="-1"/>
        <w:jc w:val="both"/>
        <w:rPr>
          <w:rFonts w:ascii="Arial" w:eastAsia="Times New Roman" w:hAnsi="Arial" w:cs="Arial"/>
          <w:lang w:eastAsia="zh-CN"/>
        </w:rPr>
      </w:pPr>
    </w:p>
    <w:p w14:paraId="4B4C6CB6" w14:textId="77777777" w:rsidR="00357D0D" w:rsidRPr="00357D0D" w:rsidRDefault="00357D0D" w:rsidP="00357D0D">
      <w:pPr>
        <w:suppressAutoHyphens/>
        <w:spacing w:after="0" w:line="240" w:lineRule="auto"/>
        <w:ind w:left="142" w:right="-1"/>
        <w:jc w:val="both"/>
        <w:rPr>
          <w:rFonts w:ascii="Arial" w:eastAsia="Times New Roman" w:hAnsi="Arial" w:cs="Arial"/>
          <w:lang w:eastAsia="zh-CN"/>
        </w:rPr>
      </w:pPr>
    </w:p>
    <w:p w14:paraId="4DF353A3" w14:textId="77777777" w:rsidR="00357D0D" w:rsidRPr="00357D0D" w:rsidRDefault="00357D0D" w:rsidP="00357D0D">
      <w:pPr>
        <w:suppressAutoHyphens/>
        <w:spacing w:after="0" w:line="240" w:lineRule="auto"/>
        <w:ind w:left="142" w:right="-1"/>
        <w:jc w:val="both"/>
        <w:rPr>
          <w:rFonts w:ascii="Arial" w:eastAsia="Times New Roman" w:hAnsi="Arial" w:cs="Arial"/>
          <w:lang w:eastAsia="zh-CN"/>
        </w:rPr>
      </w:pPr>
    </w:p>
    <w:p w14:paraId="0ADC8609" w14:textId="77777777" w:rsidR="00357D0D" w:rsidRPr="00357D0D" w:rsidRDefault="00357D0D" w:rsidP="00357D0D">
      <w:pPr>
        <w:suppressAutoHyphens/>
        <w:spacing w:after="0" w:line="240" w:lineRule="auto"/>
        <w:ind w:left="142" w:right="-1"/>
        <w:jc w:val="center"/>
        <w:rPr>
          <w:rFonts w:ascii="Arial" w:eastAsia="Times New Roman" w:hAnsi="Arial" w:cs="Arial"/>
          <w:color w:val="000000"/>
          <w:lang w:eastAsia="zh-CN"/>
        </w:rPr>
      </w:pPr>
      <w:r w:rsidRPr="00357D0D">
        <w:rPr>
          <w:rFonts w:ascii="Arial" w:eastAsia="Times New Roman" w:hAnsi="Arial" w:cs="Arial"/>
          <w:color w:val="000000"/>
          <w:lang w:eastAsia="zh-CN"/>
        </w:rPr>
        <w:t xml:space="preserve">______________ – _____. </w:t>
      </w:r>
    </w:p>
    <w:p w14:paraId="490EB760" w14:textId="77777777" w:rsidR="00357D0D" w:rsidRPr="00357D0D" w:rsidRDefault="00357D0D" w:rsidP="00357D0D">
      <w:pPr>
        <w:suppressAutoHyphens/>
        <w:spacing w:after="0" w:line="240" w:lineRule="auto"/>
        <w:ind w:left="142" w:right="-1"/>
        <w:jc w:val="both"/>
        <w:rPr>
          <w:rFonts w:ascii="Arial" w:eastAsia="Times New Roman" w:hAnsi="Arial" w:cs="Arial"/>
          <w:color w:val="000000"/>
          <w:lang w:eastAsia="zh-CN"/>
        </w:rPr>
      </w:pPr>
    </w:p>
    <w:p w14:paraId="549DA8E1" w14:textId="77777777" w:rsidR="00357D0D" w:rsidRPr="00357D0D" w:rsidRDefault="00357D0D" w:rsidP="00357D0D">
      <w:pPr>
        <w:suppressAutoHyphens/>
        <w:spacing w:after="0" w:line="240" w:lineRule="auto"/>
        <w:ind w:left="142" w:right="-1"/>
        <w:jc w:val="both"/>
        <w:rPr>
          <w:rFonts w:ascii="Arial" w:eastAsia="Times New Roman" w:hAnsi="Arial" w:cs="Arial"/>
          <w:color w:val="000000"/>
          <w:lang w:eastAsia="zh-CN"/>
        </w:rPr>
      </w:pPr>
    </w:p>
    <w:p w14:paraId="3F6492C2" w14:textId="77777777" w:rsidR="00357D0D" w:rsidRPr="00357D0D" w:rsidRDefault="00357D0D" w:rsidP="00357D0D">
      <w:pPr>
        <w:suppressAutoHyphens/>
        <w:spacing w:after="0" w:line="240" w:lineRule="auto"/>
        <w:ind w:left="142" w:right="-1"/>
        <w:jc w:val="both"/>
        <w:rPr>
          <w:rFonts w:ascii="Arial" w:eastAsia="Times New Roman" w:hAnsi="Arial" w:cs="Arial"/>
          <w:color w:val="000000"/>
          <w:lang w:eastAsia="zh-CN"/>
        </w:rPr>
      </w:pPr>
      <w:r w:rsidRPr="00357D0D">
        <w:rPr>
          <w:rFonts w:ascii="Arial" w:eastAsia="Times New Roman" w:hAnsi="Arial" w:cs="Arial"/>
          <w:b/>
          <w:color w:val="000000"/>
          <w:lang w:eastAsia="zh-CN"/>
        </w:rPr>
        <w:t>_________________________</w:t>
      </w:r>
      <w:r w:rsidRPr="00357D0D">
        <w:rPr>
          <w:rFonts w:ascii="Arial" w:eastAsia="Times New Roman" w:hAnsi="Arial" w:cs="Arial"/>
          <w:b/>
          <w:color w:val="000000"/>
          <w:lang w:eastAsia="zh-CN"/>
        </w:rPr>
        <w:tab/>
      </w:r>
      <w:r w:rsidRPr="00357D0D">
        <w:rPr>
          <w:rFonts w:ascii="Arial" w:eastAsia="Times New Roman" w:hAnsi="Arial" w:cs="Arial"/>
          <w:b/>
          <w:color w:val="000000"/>
          <w:lang w:eastAsia="zh-CN"/>
        </w:rPr>
        <w:tab/>
      </w:r>
      <w:r w:rsidRPr="00357D0D">
        <w:rPr>
          <w:rFonts w:ascii="Arial" w:eastAsia="Times New Roman" w:hAnsi="Arial" w:cs="Arial"/>
          <w:b/>
          <w:color w:val="000000"/>
          <w:lang w:eastAsia="zh-CN"/>
        </w:rPr>
        <w:tab/>
        <w:t>_____________________________</w:t>
      </w:r>
    </w:p>
    <w:p w14:paraId="105F0036" w14:textId="5875EC09" w:rsidR="00357D0D" w:rsidRPr="00357D0D" w:rsidRDefault="00357D0D" w:rsidP="00357D0D">
      <w:pPr>
        <w:suppressAutoHyphens/>
        <w:spacing w:after="0" w:line="240" w:lineRule="auto"/>
        <w:ind w:left="142" w:right="-1"/>
        <w:jc w:val="both"/>
        <w:rPr>
          <w:rFonts w:ascii="Arial" w:eastAsia="Times New Roman" w:hAnsi="Arial" w:cs="Arial"/>
          <w:color w:val="000000"/>
          <w:lang w:eastAsia="zh-CN"/>
        </w:rPr>
      </w:pPr>
      <w:r w:rsidRPr="00357D0D">
        <w:rPr>
          <w:rFonts w:ascii="Arial" w:eastAsia="Times New Roman" w:hAnsi="Arial" w:cs="Arial"/>
          <w:color w:val="000000"/>
          <w:lang w:eastAsia="zh-CN"/>
        </w:rPr>
        <w:t xml:space="preserve">   </w:t>
      </w:r>
      <w:r w:rsidRPr="00357D0D">
        <w:rPr>
          <w:rFonts w:ascii="Arial" w:eastAsia="Times New Roman" w:hAnsi="Arial" w:cs="Arial"/>
          <w:b/>
          <w:bCs/>
          <w:color w:val="000000"/>
          <w:lang w:eastAsia="zh-CN"/>
        </w:rPr>
        <w:t>Promitente Vendedora</w:t>
      </w:r>
      <w:r w:rsidRPr="00357D0D">
        <w:rPr>
          <w:rFonts w:ascii="Arial" w:eastAsia="Times New Roman" w:hAnsi="Arial" w:cs="Arial"/>
          <w:color w:val="000000"/>
          <w:lang w:eastAsia="zh-CN"/>
        </w:rPr>
        <w:tab/>
      </w:r>
      <w:r w:rsidRPr="00357D0D">
        <w:rPr>
          <w:rFonts w:ascii="Arial" w:eastAsia="Times New Roman" w:hAnsi="Arial" w:cs="Arial"/>
          <w:color w:val="000000"/>
          <w:lang w:eastAsia="zh-CN"/>
        </w:rPr>
        <w:tab/>
      </w:r>
      <w:r w:rsidRPr="00357D0D">
        <w:rPr>
          <w:rFonts w:ascii="Arial" w:eastAsia="Times New Roman" w:hAnsi="Arial" w:cs="Arial"/>
          <w:color w:val="000000"/>
          <w:lang w:eastAsia="zh-CN"/>
        </w:rPr>
        <w:tab/>
        <w:t xml:space="preserve">        </w:t>
      </w:r>
      <w:r w:rsidR="00E3614D">
        <w:rPr>
          <w:rFonts w:ascii="Arial" w:eastAsia="Times New Roman" w:hAnsi="Arial" w:cs="Arial"/>
          <w:color w:val="000000"/>
          <w:lang w:eastAsia="zh-CN"/>
        </w:rPr>
        <w:t xml:space="preserve">           </w:t>
      </w:r>
      <w:r w:rsidRPr="00357D0D">
        <w:rPr>
          <w:rFonts w:ascii="Arial" w:eastAsia="Times New Roman" w:hAnsi="Arial" w:cs="Arial"/>
          <w:color w:val="000000"/>
          <w:lang w:eastAsia="zh-CN"/>
        </w:rPr>
        <w:t xml:space="preserve"> </w:t>
      </w:r>
      <w:r w:rsidRPr="00357D0D">
        <w:rPr>
          <w:rFonts w:ascii="Arial" w:eastAsia="Times New Roman" w:hAnsi="Arial" w:cs="Arial"/>
          <w:b/>
          <w:bCs/>
          <w:color w:val="000000"/>
          <w:lang w:eastAsia="zh-CN"/>
        </w:rPr>
        <w:t>Promissário Comprador</w:t>
      </w:r>
    </w:p>
    <w:p w14:paraId="2797C207" w14:textId="77777777" w:rsidR="00357D0D" w:rsidRPr="00357D0D" w:rsidRDefault="00357D0D" w:rsidP="00357D0D">
      <w:pPr>
        <w:suppressAutoHyphens/>
        <w:spacing w:after="0" w:line="240" w:lineRule="auto"/>
        <w:ind w:left="142" w:right="-1"/>
        <w:jc w:val="both"/>
        <w:rPr>
          <w:rFonts w:ascii="Arial" w:eastAsia="Times New Roman" w:hAnsi="Arial" w:cs="Arial"/>
          <w:color w:val="000000"/>
          <w:lang w:eastAsia="zh-CN"/>
        </w:rPr>
      </w:pPr>
      <w:r w:rsidRPr="00357D0D">
        <w:rPr>
          <w:rFonts w:ascii="Arial" w:eastAsia="Times New Roman" w:hAnsi="Arial" w:cs="Arial"/>
          <w:color w:val="000000"/>
          <w:lang w:eastAsia="zh-CN"/>
        </w:rPr>
        <w:t xml:space="preserve">    </w:t>
      </w:r>
    </w:p>
    <w:p w14:paraId="03FB590B" w14:textId="77777777" w:rsidR="00357D0D" w:rsidRPr="00357D0D" w:rsidRDefault="00357D0D" w:rsidP="00357D0D">
      <w:pPr>
        <w:suppressAutoHyphens/>
        <w:spacing w:after="0" w:line="240" w:lineRule="auto"/>
        <w:ind w:left="142" w:right="-1"/>
        <w:jc w:val="both"/>
        <w:rPr>
          <w:rFonts w:ascii="Arial" w:eastAsia="Times New Roman" w:hAnsi="Arial" w:cs="Arial"/>
          <w:color w:val="000000"/>
          <w:lang w:eastAsia="zh-CN"/>
        </w:rPr>
      </w:pPr>
    </w:p>
    <w:p w14:paraId="5C93ADF2" w14:textId="77777777" w:rsidR="00357D0D" w:rsidRPr="00357D0D" w:rsidRDefault="00357D0D" w:rsidP="00357D0D">
      <w:pPr>
        <w:suppressAutoHyphens/>
        <w:spacing w:after="0" w:line="240" w:lineRule="auto"/>
        <w:ind w:left="142" w:right="-1"/>
        <w:jc w:val="both"/>
        <w:rPr>
          <w:rFonts w:ascii="Arial" w:eastAsia="Times New Roman" w:hAnsi="Arial" w:cs="Arial"/>
          <w:color w:val="000000"/>
          <w:lang w:eastAsia="zh-CN"/>
        </w:rPr>
      </w:pPr>
    </w:p>
    <w:p w14:paraId="28850A89" w14:textId="77777777" w:rsidR="00357D0D" w:rsidRPr="00357D0D" w:rsidRDefault="00357D0D" w:rsidP="00357D0D">
      <w:pPr>
        <w:suppressAutoHyphens/>
        <w:spacing w:after="0" w:line="240" w:lineRule="auto"/>
        <w:ind w:left="142" w:right="-1"/>
        <w:jc w:val="both"/>
        <w:rPr>
          <w:rFonts w:ascii="Arial" w:eastAsia="Times New Roman" w:hAnsi="Arial" w:cs="Arial"/>
          <w:color w:val="000000"/>
          <w:lang w:eastAsia="zh-CN"/>
        </w:rPr>
      </w:pPr>
    </w:p>
    <w:p w14:paraId="12F1F9A5" w14:textId="77777777" w:rsidR="00357D0D" w:rsidRPr="00357D0D" w:rsidRDefault="00357D0D" w:rsidP="00357D0D">
      <w:pPr>
        <w:suppressAutoHyphens/>
        <w:spacing w:after="0" w:line="240" w:lineRule="auto"/>
        <w:ind w:left="142" w:right="-1"/>
        <w:jc w:val="both"/>
        <w:rPr>
          <w:rFonts w:ascii="Arial" w:eastAsia="Times New Roman" w:hAnsi="Arial" w:cs="Arial"/>
          <w:color w:val="000000"/>
          <w:lang w:eastAsia="zh-CN"/>
        </w:rPr>
      </w:pPr>
      <w:r w:rsidRPr="00357D0D">
        <w:rPr>
          <w:rFonts w:ascii="Arial" w:eastAsia="Times New Roman" w:hAnsi="Arial" w:cs="Arial"/>
          <w:b/>
          <w:bCs/>
          <w:color w:val="000000"/>
          <w:lang w:eastAsia="zh-CN"/>
        </w:rPr>
        <w:t>TESTEMUNHAS:</w:t>
      </w:r>
    </w:p>
    <w:p w14:paraId="6802FA8B" w14:textId="77777777" w:rsidR="00357D0D" w:rsidRPr="00357D0D" w:rsidRDefault="00357D0D" w:rsidP="00357D0D">
      <w:pPr>
        <w:suppressAutoHyphens/>
        <w:spacing w:after="0" w:line="240" w:lineRule="auto"/>
        <w:ind w:left="142" w:right="-1"/>
        <w:jc w:val="both"/>
        <w:rPr>
          <w:rFonts w:ascii="Arial" w:eastAsia="Times New Roman" w:hAnsi="Arial" w:cs="Arial"/>
          <w:color w:val="000000"/>
          <w:lang w:eastAsia="zh-CN"/>
        </w:rPr>
      </w:pPr>
    </w:p>
    <w:p w14:paraId="55528AE6" w14:textId="77777777" w:rsidR="00357D0D" w:rsidRPr="00357D0D" w:rsidRDefault="00357D0D" w:rsidP="00357D0D">
      <w:pPr>
        <w:suppressAutoHyphens/>
        <w:spacing w:after="0" w:line="240" w:lineRule="auto"/>
        <w:ind w:left="142" w:right="-1"/>
        <w:jc w:val="both"/>
        <w:rPr>
          <w:rFonts w:ascii="Arial" w:eastAsia="Times New Roman" w:hAnsi="Arial" w:cs="Arial"/>
          <w:color w:val="000000"/>
          <w:lang w:eastAsia="zh-CN"/>
        </w:rPr>
      </w:pPr>
    </w:p>
    <w:p w14:paraId="5AA782AE" w14:textId="77777777" w:rsidR="00357D0D" w:rsidRPr="00357D0D" w:rsidRDefault="00357D0D" w:rsidP="00357D0D">
      <w:pPr>
        <w:suppressAutoHyphens/>
        <w:spacing w:after="0" w:line="240" w:lineRule="auto"/>
        <w:ind w:left="142" w:right="-1"/>
        <w:jc w:val="both"/>
        <w:rPr>
          <w:rFonts w:ascii="Arial" w:eastAsia="Times New Roman" w:hAnsi="Arial" w:cs="Arial"/>
          <w:color w:val="000000"/>
          <w:lang w:eastAsia="zh-CN"/>
        </w:rPr>
      </w:pPr>
    </w:p>
    <w:p w14:paraId="674D20FB" w14:textId="77777777" w:rsidR="00357D0D" w:rsidRPr="00357D0D" w:rsidRDefault="00357D0D" w:rsidP="00357D0D">
      <w:pPr>
        <w:suppressAutoHyphens/>
        <w:spacing w:after="0" w:line="240" w:lineRule="auto"/>
        <w:ind w:left="142" w:right="-1"/>
        <w:jc w:val="both"/>
        <w:rPr>
          <w:rFonts w:ascii="Arial" w:eastAsia="Times New Roman" w:hAnsi="Arial" w:cs="Arial"/>
          <w:color w:val="000000"/>
          <w:lang w:eastAsia="zh-CN"/>
        </w:rPr>
      </w:pPr>
      <w:r w:rsidRPr="00357D0D">
        <w:rPr>
          <w:rFonts w:ascii="Arial" w:eastAsia="Times New Roman" w:hAnsi="Arial" w:cs="Arial"/>
          <w:color w:val="000000"/>
          <w:lang w:eastAsia="zh-CN"/>
        </w:rPr>
        <w:t>________________________________</w:t>
      </w:r>
      <w:r w:rsidRPr="00357D0D">
        <w:rPr>
          <w:rFonts w:ascii="Arial" w:eastAsia="Times New Roman" w:hAnsi="Arial" w:cs="Arial"/>
          <w:color w:val="000000"/>
          <w:lang w:eastAsia="zh-CN"/>
        </w:rPr>
        <w:tab/>
      </w:r>
      <w:r w:rsidRPr="00357D0D">
        <w:rPr>
          <w:rFonts w:ascii="Arial" w:eastAsia="Times New Roman" w:hAnsi="Arial" w:cs="Arial"/>
          <w:color w:val="000000"/>
          <w:lang w:eastAsia="zh-CN"/>
        </w:rPr>
        <w:tab/>
        <w:t>________________________________</w:t>
      </w:r>
    </w:p>
    <w:p w14:paraId="14F719DF" w14:textId="77777777" w:rsidR="00357D0D" w:rsidRPr="00357D0D" w:rsidRDefault="00357D0D" w:rsidP="00357D0D">
      <w:pPr>
        <w:suppressAutoHyphens/>
        <w:spacing w:after="0" w:line="240" w:lineRule="auto"/>
        <w:ind w:left="142" w:right="-1"/>
        <w:jc w:val="both"/>
        <w:rPr>
          <w:rFonts w:ascii="Arial" w:eastAsia="Times New Roman" w:hAnsi="Arial" w:cs="Arial"/>
          <w:color w:val="000000"/>
          <w:lang w:eastAsia="zh-CN"/>
        </w:rPr>
      </w:pPr>
      <w:r w:rsidRPr="00357D0D">
        <w:rPr>
          <w:rFonts w:ascii="Arial" w:eastAsia="Times New Roman" w:hAnsi="Arial" w:cs="Arial"/>
          <w:color w:val="000000"/>
          <w:lang w:eastAsia="zh-CN"/>
        </w:rPr>
        <w:t>NOME:</w:t>
      </w:r>
      <w:r w:rsidRPr="00357D0D">
        <w:rPr>
          <w:rFonts w:ascii="Arial" w:eastAsia="Times New Roman" w:hAnsi="Arial" w:cs="Arial"/>
          <w:color w:val="000000"/>
          <w:lang w:eastAsia="zh-CN"/>
        </w:rPr>
        <w:tab/>
      </w:r>
      <w:r w:rsidRPr="00357D0D">
        <w:rPr>
          <w:rFonts w:ascii="Arial" w:eastAsia="Times New Roman" w:hAnsi="Arial" w:cs="Arial"/>
          <w:color w:val="000000"/>
          <w:lang w:eastAsia="zh-CN"/>
        </w:rPr>
        <w:tab/>
      </w:r>
      <w:r w:rsidRPr="00357D0D">
        <w:rPr>
          <w:rFonts w:ascii="Arial" w:eastAsia="Times New Roman" w:hAnsi="Arial" w:cs="Arial"/>
          <w:color w:val="000000"/>
          <w:lang w:eastAsia="zh-CN"/>
        </w:rPr>
        <w:tab/>
      </w:r>
      <w:r w:rsidRPr="00357D0D">
        <w:rPr>
          <w:rFonts w:ascii="Arial" w:eastAsia="Times New Roman" w:hAnsi="Arial" w:cs="Arial"/>
          <w:color w:val="000000"/>
          <w:lang w:eastAsia="zh-CN"/>
        </w:rPr>
        <w:tab/>
      </w:r>
      <w:r w:rsidRPr="00357D0D">
        <w:rPr>
          <w:rFonts w:ascii="Arial" w:eastAsia="Times New Roman" w:hAnsi="Arial" w:cs="Arial"/>
          <w:color w:val="000000"/>
          <w:lang w:eastAsia="zh-CN"/>
        </w:rPr>
        <w:tab/>
      </w:r>
      <w:r w:rsidRPr="00357D0D">
        <w:rPr>
          <w:rFonts w:ascii="Arial" w:eastAsia="Times New Roman" w:hAnsi="Arial" w:cs="Arial"/>
          <w:color w:val="000000"/>
          <w:lang w:eastAsia="zh-CN"/>
        </w:rPr>
        <w:tab/>
        <w:t>NOME:</w:t>
      </w:r>
    </w:p>
    <w:p w14:paraId="66A84DEF" w14:textId="77777777" w:rsidR="00357D0D" w:rsidRPr="00357D0D" w:rsidRDefault="00357D0D" w:rsidP="00357D0D">
      <w:pPr>
        <w:suppressAutoHyphens/>
        <w:spacing w:after="0" w:line="240" w:lineRule="auto"/>
        <w:ind w:left="142" w:right="-1"/>
        <w:jc w:val="both"/>
        <w:rPr>
          <w:rFonts w:ascii="Arial" w:eastAsia="Times New Roman" w:hAnsi="Arial" w:cs="Arial"/>
          <w:color w:val="000000"/>
          <w:lang w:eastAsia="zh-CN"/>
        </w:rPr>
      </w:pPr>
      <w:r w:rsidRPr="00357D0D">
        <w:rPr>
          <w:rFonts w:ascii="Arial" w:eastAsia="Times New Roman" w:hAnsi="Arial" w:cs="Arial"/>
          <w:color w:val="000000"/>
          <w:lang w:eastAsia="zh-CN"/>
        </w:rPr>
        <w:t>CPF Nº:</w:t>
      </w:r>
      <w:r w:rsidRPr="00357D0D">
        <w:rPr>
          <w:rFonts w:ascii="Arial" w:eastAsia="Times New Roman" w:hAnsi="Arial" w:cs="Arial"/>
          <w:color w:val="000000"/>
          <w:lang w:eastAsia="zh-CN"/>
        </w:rPr>
        <w:tab/>
      </w:r>
      <w:r w:rsidRPr="00357D0D">
        <w:rPr>
          <w:rFonts w:ascii="Arial" w:eastAsia="Times New Roman" w:hAnsi="Arial" w:cs="Arial"/>
          <w:color w:val="000000"/>
          <w:lang w:eastAsia="zh-CN"/>
        </w:rPr>
        <w:tab/>
      </w:r>
      <w:r w:rsidRPr="00357D0D">
        <w:rPr>
          <w:rFonts w:ascii="Arial" w:eastAsia="Times New Roman" w:hAnsi="Arial" w:cs="Arial"/>
          <w:color w:val="000000"/>
          <w:lang w:eastAsia="zh-CN"/>
        </w:rPr>
        <w:tab/>
      </w:r>
      <w:r w:rsidRPr="00357D0D">
        <w:rPr>
          <w:rFonts w:ascii="Arial" w:eastAsia="Times New Roman" w:hAnsi="Arial" w:cs="Arial"/>
          <w:color w:val="000000"/>
          <w:lang w:eastAsia="zh-CN"/>
        </w:rPr>
        <w:tab/>
      </w:r>
      <w:r w:rsidRPr="00357D0D">
        <w:rPr>
          <w:rFonts w:ascii="Arial" w:eastAsia="Times New Roman" w:hAnsi="Arial" w:cs="Arial"/>
          <w:color w:val="000000"/>
          <w:lang w:eastAsia="zh-CN"/>
        </w:rPr>
        <w:tab/>
      </w:r>
      <w:r w:rsidRPr="00357D0D">
        <w:rPr>
          <w:rFonts w:ascii="Arial" w:eastAsia="Times New Roman" w:hAnsi="Arial" w:cs="Arial"/>
          <w:color w:val="000000"/>
          <w:lang w:eastAsia="zh-CN"/>
        </w:rPr>
        <w:tab/>
        <w:t>CPF Nº:</w:t>
      </w:r>
    </w:p>
    <w:p w14:paraId="61C2C66E" w14:textId="18D21621" w:rsidR="00357D0D" w:rsidRDefault="00B644F2" w:rsidP="00357D0D">
      <w:pPr>
        <w:suppressAutoHyphens/>
        <w:spacing w:after="0" w:line="240" w:lineRule="auto"/>
        <w:ind w:left="142" w:right="-1"/>
        <w:jc w:val="both"/>
        <w:rPr>
          <w:rFonts w:ascii="Arial" w:eastAsia="Times New Roman" w:hAnsi="Arial" w:cs="Arial"/>
          <w:color w:val="000000"/>
          <w:lang w:eastAsia="zh-CN"/>
        </w:rPr>
      </w:pPr>
      <w:r>
        <w:rPr>
          <w:rFonts w:ascii="Arial" w:eastAsia="Times New Roman" w:hAnsi="Arial" w:cs="Arial"/>
          <w:color w:val="000000"/>
          <w:lang w:eastAsia="zh-CN"/>
        </w:rPr>
        <w:t>ENDEREÇO:</w:t>
      </w:r>
      <w:r>
        <w:rPr>
          <w:rFonts w:ascii="Arial" w:eastAsia="Times New Roman" w:hAnsi="Arial" w:cs="Arial"/>
          <w:color w:val="000000"/>
          <w:lang w:eastAsia="zh-CN"/>
        </w:rPr>
        <w:tab/>
      </w:r>
      <w:r>
        <w:rPr>
          <w:rFonts w:ascii="Arial" w:eastAsia="Times New Roman" w:hAnsi="Arial" w:cs="Arial"/>
          <w:color w:val="000000"/>
          <w:lang w:eastAsia="zh-CN"/>
        </w:rPr>
        <w:tab/>
      </w:r>
      <w:r>
        <w:rPr>
          <w:rFonts w:ascii="Arial" w:eastAsia="Times New Roman" w:hAnsi="Arial" w:cs="Arial"/>
          <w:color w:val="000000"/>
          <w:lang w:eastAsia="zh-CN"/>
        </w:rPr>
        <w:tab/>
      </w:r>
      <w:r>
        <w:rPr>
          <w:rFonts w:ascii="Arial" w:eastAsia="Times New Roman" w:hAnsi="Arial" w:cs="Arial"/>
          <w:color w:val="000000"/>
          <w:lang w:eastAsia="zh-CN"/>
        </w:rPr>
        <w:tab/>
        <w:t xml:space="preserve">            </w:t>
      </w:r>
      <w:r w:rsidR="00357D0D" w:rsidRPr="00357D0D">
        <w:rPr>
          <w:rFonts w:ascii="Arial" w:eastAsia="Times New Roman" w:hAnsi="Arial" w:cs="Arial"/>
          <w:color w:val="000000"/>
          <w:lang w:eastAsia="zh-CN"/>
        </w:rPr>
        <w:t>ENDEREÇO:</w:t>
      </w:r>
    </w:p>
    <w:p w14:paraId="4EA7BBE4" w14:textId="13DFF3BF"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119698AB" w14:textId="596B8706"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0D27E625" w14:textId="4EB4E1AC"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0C426139" w14:textId="69988419"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1B109C5C" w14:textId="674B30C3"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4A9AA3A6" w14:textId="2984E5FB"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6A779D61" w14:textId="09DD9238"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143F2B1D" w14:textId="5665B6EC"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17276F34" w14:textId="5EE1CDD8"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17A2BAE7" w14:textId="58E8E4D1"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799F08E7" w14:textId="65258418"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6B49886C" w14:textId="7F03932A"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47319CE1" w14:textId="555C4FDC"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517088E2" w14:textId="65401766"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66CE80F7" w14:textId="1B366690"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11096C32" w14:textId="31887163"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5A72B7C8" w14:textId="7E01652B"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169329F2" w14:textId="26BCDE31"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36A4B6E6" w14:textId="680958C3"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499F2E6B" w14:textId="7AC4A931"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659BB356" w14:textId="213BD1DF"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0EEF1382" w14:textId="04CC1E40"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25B11D52" w14:textId="16BEA2BE"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2A75FF3C" w14:textId="0BCD5AB8"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601E07FA" w14:textId="7B24F86E"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545B8268" w14:textId="55A69FBB"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744A9B80" w14:textId="63034649"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0FAC47DF" w14:textId="5F4DF852"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4D3C587A" w14:textId="1F1B0F5F"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6C297B30" w14:textId="0E67CBD0"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3F02A947" w14:textId="6424E3E7"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76481052" w14:textId="45A72036"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378B8C5D" w14:textId="7F948FF7"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0164022D" w14:textId="74B42D2B"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3F35CCFF" w14:textId="0E063A1E"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1FF03E75" w14:textId="77777777"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45A66904" w14:textId="1C1795BF"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4FD88B50" w14:textId="41656E7A"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6B4C262B" w14:textId="63613661"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237023B2" w14:textId="20163231"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0E904311" w14:textId="4F699EAB"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21F8E881" w14:textId="64FC634B"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417A2A8F" w14:textId="06BF8286"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7BFF0899" w14:textId="01F9BF16"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652458E0" w14:textId="3E7277D2" w:rsidR="00E80A3B" w:rsidRDefault="00E80A3B" w:rsidP="00357D0D">
      <w:pPr>
        <w:suppressAutoHyphens/>
        <w:spacing w:after="0" w:line="240" w:lineRule="auto"/>
        <w:ind w:left="142" w:right="-1"/>
        <w:jc w:val="both"/>
        <w:rPr>
          <w:rFonts w:ascii="Arial" w:eastAsia="Times New Roman" w:hAnsi="Arial" w:cs="Arial"/>
          <w:color w:val="000000"/>
          <w:lang w:eastAsia="zh-CN"/>
        </w:rPr>
      </w:pPr>
    </w:p>
    <w:p w14:paraId="486B9A17" w14:textId="77777777" w:rsidR="00E80A3B" w:rsidRPr="00357D0D" w:rsidRDefault="00E80A3B" w:rsidP="00357D0D">
      <w:pPr>
        <w:suppressAutoHyphens/>
        <w:spacing w:after="0" w:line="240" w:lineRule="auto"/>
        <w:ind w:left="142" w:right="-1"/>
        <w:jc w:val="both"/>
        <w:rPr>
          <w:rFonts w:ascii="Arial" w:eastAsia="Times New Roman" w:hAnsi="Arial" w:cs="Arial"/>
          <w:lang w:eastAsia="zh-CN"/>
        </w:rPr>
      </w:pPr>
    </w:p>
    <w:p w14:paraId="42793556" w14:textId="6AD8CC3E" w:rsidR="00357D0D" w:rsidRDefault="00E80A3B" w:rsidP="00357D0D">
      <w:pPr>
        <w:ind w:left="142"/>
        <w:jc w:val="center"/>
        <w:rPr>
          <w:rFonts w:ascii="Arial" w:hAnsi="Arial" w:cs="Arial"/>
          <w:b/>
        </w:rPr>
      </w:pPr>
      <w:r>
        <w:rPr>
          <w:rFonts w:ascii="Arial" w:hAnsi="Arial" w:cs="Arial"/>
          <w:b/>
        </w:rPr>
        <w:t>ANEXO XI</w:t>
      </w:r>
    </w:p>
    <w:p w14:paraId="1A204503" w14:textId="00FB43B6" w:rsidR="00E80A3B" w:rsidRDefault="00E80A3B" w:rsidP="00357D0D">
      <w:pPr>
        <w:ind w:left="142"/>
        <w:jc w:val="center"/>
        <w:rPr>
          <w:rFonts w:ascii="Arial" w:hAnsi="Arial" w:cs="Arial"/>
          <w:b/>
        </w:rPr>
      </w:pPr>
      <w:r>
        <w:rPr>
          <w:rFonts w:ascii="Arial" w:hAnsi="Arial" w:cs="Arial"/>
          <w:b/>
        </w:rPr>
        <w:t>ESTUDO TÉCNICO PRELIMINAR</w:t>
      </w:r>
    </w:p>
    <w:p w14:paraId="42613DF0" w14:textId="0DD81130" w:rsidR="00E80A3B" w:rsidRDefault="00E80A3B" w:rsidP="00357D0D">
      <w:pPr>
        <w:ind w:left="142"/>
        <w:jc w:val="center"/>
        <w:rPr>
          <w:rFonts w:ascii="Arial" w:hAnsi="Arial" w:cs="Arial"/>
          <w:b/>
        </w:rPr>
      </w:pPr>
      <w:r>
        <w:rPr>
          <w:rFonts w:ascii="Arial" w:hAnsi="Arial" w:cs="Arial"/>
          <w:b/>
        </w:rPr>
        <w:t>ETP</w:t>
      </w:r>
    </w:p>
    <w:p w14:paraId="35180D0C" w14:textId="76B94F16" w:rsidR="00E80A3B" w:rsidRDefault="00E80A3B" w:rsidP="00357D0D">
      <w:pPr>
        <w:ind w:left="142"/>
        <w:jc w:val="center"/>
        <w:rPr>
          <w:rFonts w:ascii="Arial" w:hAnsi="Arial" w:cs="Arial"/>
          <w:b/>
        </w:rPr>
      </w:pPr>
    </w:p>
    <w:p w14:paraId="3E1BF501" w14:textId="51930480" w:rsidR="00E80A3B" w:rsidRDefault="00E80A3B" w:rsidP="00357D0D">
      <w:pPr>
        <w:ind w:left="142"/>
        <w:jc w:val="center"/>
        <w:rPr>
          <w:rFonts w:ascii="Arial" w:hAnsi="Arial" w:cs="Arial"/>
          <w:b/>
        </w:rPr>
      </w:pPr>
    </w:p>
    <w:p w14:paraId="102073E0" w14:textId="480A15E4" w:rsidR="00E80A3B" w:rsidRDefault="00E80A3B" w:rsidP="00357D0D">
      <w:pPr>
        <w:ind w:left="142"/>
        <w:jc w:val="center"/>
        <w:rPr>
          <w:rFonts w:ascii="Arial" w:hAnsi="Arial" w:cs="Arial"/>
          <w:b/>
        </w:rPr>
      </w:pPr>
    </w:p>
    <w:p w14:paraId="45F6AA8A" w14:textId="22F93A64" w:rsidR="00E80A3B" w:rsidRDefault="00E80A3B" w:rsidP="00357D0D">
      <w:pPr>
        <w:ind w:left="142"/>
        <w:jc w:val="center"/>
        <w:rPr>
          <w:rFonts w:ascii="Arial" w:hAnsi="Arial" w:cs="Arial"/>
          <w:b/>
        </w:rPr>
      </w:pPr>
    </w:p>
    <w:p w14:paraId="4E41C207" w14:textId="4BBD6D1F" w:rsidR="00E80A3B" w:rsidRDefault="00E80A3B" w:rsidP="00357D0D">
      <w:pPr>
        <w:ind w:left="142"/>
        <w:jc w:val="center"/>
        <w:rPr>
          <w:rFonts w:ascii="Arial" w:hAnsi="Arial" w:cs="Arial"/>
          <w:b/>
        </w:rPr>
      </w:pPr>
    </w:p>
    <w:p w14:paraId="3D100B4A" w14:textId="2B8DE53C" w:rsidR="00E80A3B" w:rsidRDefault="00E80A3B" w:rsidP="00357D0D">
      <w:pPr>
        <w:ind w:left="142"/>
        <w:jc w:val="center"/>
        <w:rPr>
          <w:rFonts w:ascii="Arial" w:hAnsi="Arial" w:cs="Arial"/>
          <w:b/>
        </w:rPr>
      </w:pPr>
    </w:p>
    <w:p w14:paraId="7D9FEFFB" w14:textId="7BC6716E" w:rsidR="00E80A3B" w:rsidRDefault="00E80A3B" w:rsidP="00357D0D">
      <w:pPr>
        <w:ind w:left="142"/>
        <w:jc w:val="center"/>
        <w:rPr>
          <w:rFonts w:ascii="Arial" w:hAnsi="Arial" w:cs="Arial"/>
          <w:b/>
        </w:rPr>
      </w:pPr>
    </w:p>
    <w:p w14:paraId="06FA95E8" w14:textId="56558C05" w:rsidR="00E80A3B" w:rsidRDefault="00E80A3B" w:rsidP="00357D0D">
      <w:pPr>
        <w:ind w:left="142"/>
        <w:jc w:val="center"/>
        <w:rPr>
          <w:rFonts w:ascii="Arial" w:hAnsi="Arial" w:cs="Arial"/>
          <w:b/>
        </w:rPr>
      </w:pPr>
    </w:p>
    <w:p w14:paraId="2AE97223" w14:textId="58CC65C8" w:rsidR="00E80A3B" w:rsidRDefault="00E80A3B" w:rsidP="00357D0D">
      <w:pPr>
        <w:ind w:left="142"/>
        <w:jc w:val="center"/>
        <w:rPr>
          <w:rFonts w:ascii="Arial" w:hAnsi="Arial" w:cs="Arial"/>
          <w:b/>
        </w:rPr>
      </w:pPr>
    </w:p>
    <w:p w14:paraId="346984EC" w14:textId="4F1D0E5A" w:rsidR="00E80A3B" w:rsidRDefault="00E80A3B" w:rsidP="00357D0D">
      <w:pPr>
        <w:ind w:left="142"/>
        <w:jc w:val="center"/>
        <w:rPr>
          <w:rFonts w:ascii="Arial" w:hAnsi="Arial" w:cs="Arial"/>
          <w:b/>
        </w:rPr>
      </w:pPr>
    </w:p>
    <w:p w14:paraId="28BC6A83" w14:textId="5F4EF8EE" w:rsidR="00E80A3B" w:rsidRDefault="00E80A3B" w:rsidP="00357D0D">
      <w:pPr>
        <w:ind w:left="142"/>
        <w:jc w:val="center"/>
        <w:rPr>
          <w:rFonts w:ascii="Arial" w:hAnsi="Arial" w:cs="Arial"/>
          <w:b/>
        </w:rPr>
      </w:pPr>
    </w:p>
    <w:p w14:paraId="73B0BE64" w14:textId="5E84ECCD" w:rsidR="00E80A3B" w:rsidRDefault="00E80A3B" w:rsidP="00357D0D">
      <w:pPr>
        <w:ind w:left="142"/>
        <w:jc w:val="center"/>
        <w:rPr>
          <w:rFonts w:ascii="Arial" w:hAnsi="Arial" w:cs="Arial"/>
          <w:b/>
        </w:rPr>
      </w:pPr>
    </w:p>
    <w:p w14:paraId="2C7D52A9" w14:textId="5ED8DD3B" w:rsidR="00E80A3B" w:rsidRDefault="00E80A3B" w:rsidP="00357D0D">
      <w:pPr>
        <w:ind w:left="142"/>
        <w:jc w:val="center"/>
        <w:rPr>
          <w:rFonts w:ascii="Arial" w:hAnsi="Arial" w:cs="Arial"/>
          <w:b/>
        </w:rPr>
      </w:pPr>
    </w:p>
    <w:p w14:paraId="40AC1758" w14:textId="25086EED" w:rsidR="00E80A3B" w:rsidRDefault="00E80A3B" w:rsidP="00357D0D">
      <w:pPr>
        <w:ind w:left="142"/>
        <w:jc w:val="center"/>
        <w:rPr>
          <w:rFonts w:ascii="Arial" w:hAnsi="Arial" w:cs="Arial"/>
          <w:b/>
        </w:rPr>
      </w:pPr>
    </w:p>
    <w:p w14:paraId="4F943969" w14:textId="046B5DA5" w:rsidR="00E80A3B" w:rsidRDefault="00E80A3B" w:rsidP="00357D0D">
      <w:pPr>
        <w:ind w:left="142"/>
        <w:jc w:val="center"/>
        <w:rPr>
          <w:rFonts w:ascii="Arial" w:hAnsi="Arial" w:cs="Arial"/>
          <w:b/>
        </w:rPr>
      </w:pPr>
    </w:p>
    <w:p w14:paraId="25F43705" w14:textId="4F63D2B9" w:rsidR="00E80A3B" w:rsidRDefault="00E80A3B" w:rsidP="00357D0D">
      <w:pPr>
        <w:ind w:left="142"/>
        <w:jc w:val="center"/>
        <w:rPr>
          <w:rFonts w:ascii="Arial" w:hAnsi="Arial" w:cs="Arial"/>
          <w:b/>
        </w:rPr>
      </w:pPr>
      <w:r>
        <w:rPr>
          <w:rFonts w:ascii="Arial" w:hAnsi="Arial" w:cs="Arial"/>
          <w:b/>
        </w:rPr>
        <w:t>ANEXO XI</w:t>
      </w:r>
    </w:p>
    <w:p w14:paraId="4397F5EC" w14:textId="45466042" w:rsidR="00E80A3B" w:rsidRDefault="00E80A3B" w:rsidP="00357D0D">
      <w:pPr>
        <w:ind w:left="142"/>
        <w:jc w:val="center"/>
        <w:rPr>
          <w:rFonts w:ascii="Arial" w:hAnsi="Arial" w:cs="Arial"/>
          <w:b/>
        </w:rPr>
      </w:pPr>
      <w:r>
        <w:rPr>
          <w:rFonts w:ascii="Arial" w:hAnsi="Arial" w:cs="Arial"/>
          <w:b/>
        </w:rPr>
        <w:t>ESTUDO TÉCNICO PRELIMINAR – ETP</w:t>
      </w:r>
    </w:p>
    <w:p w14:paraId="17663330" w14:textId="37E79666" w:rsidR="00E80A3B" w:rsidRDefault="00E80A3B" w:rsidP="00E80A3B">
      <w:pPr>
        <w:ind w:left="142"/>
        <w:rPr>
          <w:rFonts w:ascii="Arial" w:hAnsi="Arial" w:cs="Arial"/>
          <w:b/>
        </w:rPr>
      </w:pPr>
    </w:p>
    <w:p w14:paraId="4A819967" w14:textId="6924419D" w:rsidR="00E80A3B" w:rsidRDefault="00E80A3B" w:rsidP="002B676A">
      <w:pPr>
        <w:pStyle w:val="PargrafodaLista"/>
        <w:ind w:left="502"/>
        <w:rPr>
          <w:rFonts w:ascii="Arial" w:hAnsi="Arial" w:cs="Arial"/>
          <w:b/>
          <w:sz w:val="22"/>
          <w:szCs w:val="22"/>
        </w:rPr>
      </w:pPr>
      <w:r w:rsidRPr="002B676A">
        <w:rPr>
          <w:rFonts w:ascii="Arial" w:hAnsi="Arial" w:cs="Arial"/>
          <w:b/>
          <w:sz w:val="22"/>
          <w:szCs w:val="22"/>
        </w:rPr>
        <w:t>Contextualização</w:t>
      </w:r>
    </w:p>
    <w:p w14:paraId="2EF62297" w14:textId="77777777" w:rsidR="003D6FD7" w:rsidRPr="002B676A" w:rsidRDefault="003D6FD7" w:rsidP="002B676A">
      <w:pPr>
        <w:pStyle w:val="PargrafodaLista"/>
        <w:ind w:left="502"/>
        <w:rPr>
          <w:rFonts w:ascii="Arial" w:hAnsi="Arial" w:cs="Arial"/>
          <w:b/>
          <w:sz w:val="22"/>
          <w:szCs w:val="22"/>
        </w:rPr>
      </w:pPr>
    </w:p>
    <w:p w14:paraId="07D538F2" w14:textId="3DFBDD4A" w:rsidR="00E80A3B" w:rsidRDefault="00E80A3B" w:rsidP="00E80A3B">
      <w:pPr>
        <w:pStyle w:val="PargrafodaLista"/>
        <w:ind w:left="502"/>
        <w:jc w:val="both"/>
        <w:rPr>
          <w:rFonts w:ascii="Arial" w:hAnsi="Arial" w:cs="Arial"/>
          <w:sz w:val="22"/>
          <w:szCs w:val="22"/>
        </w:rPr>
      </w:pPr>
      <w:r w:rsidRPr="00E80A3B">
        <w:rPr>
          <w:rFonts w:ascii="Arial" w:hAnsi="Arial" w:cs="Arial"/>
          <w:sz w:val="22"/>
          <w:szCs w:val="22"/>
        </w:rPr>
        <w:t xml:space="preserve">A CODEVASF é uma empresa pública </w:t>
      </w:r>
      <w:r w:rsidR="00866D9D">
        <w:rPr>
          <w:rFonts w:ascii="Arial" w:hAnsi="Arial" w:cs="Arial"/>
          <w:sz w:val="22"/>
          <w:szCs w:val="22"/>
        </w:rPr>
        <w:t>criada para promover</w:t>
      </w:r>
      <w:r>
        <w:rPr>
          <w:rFonts w:ascii="Arial" w:hAnsi="Arial" w:cs="Arial"/>
          <w:sz w:val="22"/>
          <w:szCs w:val="22"/>
        </w:rPr>
        <w:t xml:space="preserve"> o desenvolvimento </w:t>
      </w:r>
      <w:r w:rsidR="00866D9D">
        <w:rPr>
          <w:rFonts w:ascii="Arial" w:hAnsi="Arial" w:cs="Arial"/>
          <w:sz w:val="22"/>
          <w:szCs w:val="22"/>
        </w:rPr>
        <w:t>regional, na forma prevista na Lei 6.088/74, cuja atribuição foi alterada pela Lei 13.702/2018, que estabelece</w:t>
      </w:r>
      <w:r w:rsidR="00A0205D">
        <w:rPr>
          <w:rFonts w:ascii="Arial" w:hAnsi="Arial" w:cs="Arial"/>
          <w:sz w:val="22"/>
          <w:szCs w:val="22"/>
        </w:rPr>
        <w:t xml:space="preserve"> em seu Art. 4º:</w:t>
      </w:r>
    </w:p>
    <w:p w14:paraId="42149929" w14:textId="2B4481C1" w:rsidR="00866D9D" w:rsidRDefault="00866D9D" w:rsidP="00E80A3B">
      <w:pPr>
        <w:pStyle w:val="PargrafodaLista"/>
        <w:ind w:left="502"/>
        <w:jc w:val="both"/>
        <w:rPr>
          <w:rFonts w:ascii="Arial" w:hAnsi="Arial" w:cs="Arial"/>
          <w:sz w:val="22"/>
          <w:szCs w:val="22"/>
        </w:rPr>
      </w:pPr>
    </w:p>
    <w:p w14:paraId="7E328401" w14:textId="0B979E69" w:rsidR="00866D9D" w:rsidRDefault="00866D9D" w:rsidP="00866D9D">
      <w:pPr>
        <w:pStyle w:val="PargrafodaLista"/>
        <w:ind w:left="1560"/>
        <w:jc w:val="both"/>
        <w:rPr>
          <w:rFonts w:ascii="Arial" w:hAnsi="Arial" w:cs="Arial"/>
          <w:i/>
          <w:sz w:val="22"/>
          <w:szCs w:val="22"/>
        </w:rPr>
      </w:pPr>
      <w:r>
        <w:rPr>
          <w:rFonts w:ascii="Arial" w:hAnsi="Arial" w:cs="Arial"/>
          <w:i/>
          <w:sz w:val="22"/>
          <w:szCs w:val="22"/>
        </w:rPr>
        <w:t>“</w:t>
      </w:r>
      <w:r w:rsidRPr="00866D9D">
        <w:rPr>
          <w:rFonts w:ascii="Arial" w:hAnsi="Arial" w:cs="Arial"/>
          <w:i/>
          <w:sz w:val="22"/>
          <w:szCs w:val="22"/>
        </w:rPr>
        <w:t>A Codevasf tem por finalidade o aproveitamento, para fins agrícolas, agropecuários e agroindustriais, dos recursos de água e solo das bacias hidrográficas que compõem sua área de atuação, diretamente ou por intermédio de entidades públicas e privadas, com a promoção do desenvolvimento integrado de áreas prioritárias e a implantação de distritos agroindustriais e agropecuários, com possibilidade, para esse efeito, de coordenar ou executar, diretamente ou mediante contratação, obras de infraestrutura, particularmente de captação de água, para fins de irrigação, de construção de canais primários ou secundários, e também obras de saneamento básico, eletrificação e transportes, conforme plano diretor, em articulação com os órgãos federais competentes.</w:t>
      </w:r>
      <w:r>
        <w:rPr>
          <w:rFonts w:ascii="Arial" w:hAnsi="Arial" w:cs="Arial"/>
          <w:i/>
          <w:sz w:val="22"/>
          <w:szCs w:val="22"/>
        </w:rPr>
        <w:t>”</w:t>
      </w:r>
    </w:p>
    <w:p w14:paraId="52A4E115" w14:textId="1A5BD2A6" w:rsidR="00866D9D" w:rsidRDefault="00866D9D" w:rsidP="00866D9D">
      <w:pPr>
        <w:pStyle w:val="PargrafodaLista"/>
        <w:ind w:left="1560"/>
        <w:jc w:val="both"/>
        <w:rPr>
          <w:rFonts w:ascii="Arial" w:hAnsi="Arial" w:cs="Arial"/>
          <w:i/>
          <w:sz w:val="22"/>
          <w:szCs w:val="22"/>
        </w:rPr>
      </w:pPr>
    </w:p>
    <w:p w14:paraId="46E622E3" w14:textId="741D37F6" w:rsidR="0010033C" w:rsidRDefault="00866D9D" w:rsidP="00E73AAD">
      <w:pPr>
        <w:pStyle w:val="PargrafodaLista"/>
        <w:ind w:left="502"/>
        <w:jc w:val="both"/>
        <w:rPr>
          <w:rFonts w:ascii="Arial" w:hAnsi="Arial" w:cs="Arial"/>
          <w:sz w:val="22"/>
          <w:szCs w:val="22"/>
        </w:rPr>
      </w:pPr>
      <w:r>
        <w:rPr>
          <w:rFonts w:ascii="Arial" w:hAnsi="Arial" w:cs="Arial"/>
          <w:sz w:val="22"/>
          <w:szCs w:val="22"/>
        </w:rPr>
        <w:t xml:space="preserve">A CODEVASF </w:t>
      </w:r>
      <w:r w:rsidR="00E73AAD">
        <w:rPr>
          <w:rFonts w:ascii="Arial" w:hAnsi="Arial" w:cs="Arial"/>
          <w:sz w:val="22"/>
          <w:szCs w:val="22"/>
        </w:rPr>
        <w:t>atua</w:t>
      </w:r>
      <w:r w:rsidR="0010033C" w:rsidRPr="0010033C">
        <w:rPr>
          <w:rFonts w:ascii="Arial" w:hAnsi="Arial" w:cs="Arial"/>
          <w:sz w:val="22"/>
          <w:szCs w:val="22"/>
        </w:rPr>
        <w:t xml:space="preserve"> com base na capacidade</w:t>
      </w:r>
      <w:r w:rsidR="0010033C">
        <w:rPr>
          <w:rFonts w:ascii="Arial" w:hAnsi="Arial" w:cs="Arial"/>
          <w:sz w:val="22"/>
          <w:szCs w:val="22"/>
        </w:rPr>
        <w:t xml:space="preserve"> </w:t>
      </w:r>
      <w:r w:rsidR="0010033C" w:rsidRPr="0010033C">
        <w:rPr>
          <w:rFonts w:ascii="Arial" w:hAnsi="Arial" w:cs="Arial"/>
          <w:sz w:val="22"/>
          <w:szCs w:val="22"/>
        </w:rPr>
        <w:t>técnica</w:t>
      </w:r>
      <w:r w:rsidR="00E73AAD">
        <w:rPr>
          <w:rFonts w:ascii="Arial" w:hAnsi="Arial" w:cs="Arial"/>
          <w:sz w:val="22"/>
          <w:szCs w:val="22"/>
        </w:rPr>
        <w:t>,</w:t>
      </w:r>
      <w:r w:rsidR="0010033C" w:rsidRPr="0010033C">
        <w:rPr>
          <w:rFonts w:ascii="Arial" w:hAnsi="Arial" w:cs="Arial"/>
          <w:sz w:val="22"/>
          <w:szCs w:val="22"/>
        </w:rPr>
        <w:t xml:space="preserve"> notoriamente nos</w:t>
      </w:r>
      <w:r w:rsidR="00E73AAD">
        <w:rPr>
          <w:rFonts w:ascii="Arial" w:hAnsi="Arial" w:cs="Arial"/>
          <w:sz w:val="22"/>
          <w:szCs w:val="22"/>
        </w:rPr>
        <w:t xml:space="preserve"> </w:t>
      </w:r>
      <w:r w:rsidR="0010033C" w:rsidRPr="0010033C">
        <w:rPr>
          <w:rFonts w:ascii="Arial" w:hAnsi="Arial" w:cs="Arial"/>
          <w:sz w:val="22"/>
          <w:szCs w:val="22"/>
        </w:rPr>
        <w:t>segmentos de agricultura irrigada, revitalização de bacias hidrográficas, segurança</w:t>
      </w:r>
      <w:r w:rsidR="00E73AAD">
        <w:rPr>
          <w:rFonts w:ascii="Arial" w:hAnsi="Arial" w:cs="Arial"/>
          <w:sz w:val="22"/>
          <w:szCs w:val="22"/>
        </w:rPr>
        <w:t xml:space="preserve"> </w:t>
      </w:r>
      <w:r w:rsidR="0010033C" w:rsidRPr="0010033C">
        <w:rPr>
          <w:rFonts w:ascii="Arial" w:hAnsi="Arial" w:cs="Arial"/>
          <w:sz w:val="22"/>
          <w:szCs w:val="22"/>
        </w:rPr>
        <w:t xml:space="preserve">hídrica e economia </w:t>
      </w:r>
      <w:r w:rsidR="00E73AAD" w:rsidRPr="0010033C">
        <w:rPr>
          <w:rFonts w:ascii="Arial" w:hAnsi="Arial" w:cs="Arial"/>
          <w:sz w:val="22"/>
          <w:szCs w:val="22"/>
        </w:rPr>
        <w:t>sustentáve</w:t>
      </w:r>
      <w:r w:rsidR="00E73AAD">
        <w:rPr>
          <w:rFonts w:ascii="Arial" w:hAnsi="Arial" w:cs="Arial"/>
          <w:sz w:val="22"/>
          <w:szCs w:val="22"/>
        </w:rPr>
        <w:t>l</w:t>
      </w:r>
      <w:r w:rsidR="00504113">
        <w:rPr>
          <w:rFonts w:ascii="Arial" w:hAnsi="Arial" w:cs="Arial"/>
          <w:sz w:val="22"/>
          <w:szCs w:val="22"/>
        </w:rPr>
        <w:t>. Dentre as ações desenvolvidas consta a regularização fundiária por meio da aquisição, avaliação, regularização, alienação e titulação de terras.</w:t>
      </w:r>
    </w:p>
    <w:p w14:paraId="1FF8CB62" w14:textId="269F418D" w:rsidR="00757DBC" w:rsidRDefault="00757DBC" w:rsidP="00E73AAD">
      <w:pPr>
        <w:pStyle w:val="PargrafodaLista"/>
        <w:ind w:left="502"/>
        <w:jc w:val="both"/>
        <w:rPr>
          <w:rFonts w:ascii="Arial" w:hAnsi="Arial" w:cs="Arial"/>
          <w:sz w:val="22"/>
          <w:szCs w:val="22"/>
        </w:rPr>
      </w:pPr>
    </w:p>
    <w:p w14:paraId="46A2749F" w14:textId="3E453287" w:rsidR="00757DBC" w:rsidRDefault="00757DBC" w:rsidP="00E73AAD">
      <w:pPr>
        <w:pStyle w:val="PargrafodaLista"/>
        <w:ind w:left="502"/>
        <w:jc w:val="both"/>
        <w:rPr>
          <w:rFonts w:ascii="Arial" w:hAnsi="Arial" w:cs="Arial"/>
          <w:sz w:val="22"/>
          <w:szCs w:val="22"/>
        </w:rPr>
      </w:pPr>
      <w:r>
        <w:rPr>
          <w:rFonts w:ascii="Arial" w:hAnsi="Arial" w:cs="Arial"/>
          <w:sz w:val="22"/>
          <w:szCs w:val="22"/>
        </w:rPr>
        <w:t xml:space="preserve">Neste escopo, pretende-se alienar o imóvel </w:t>
      </w:r>
      <w:r w:rsidRPr="00757DBC">
        <w:rPr>
          <w:rFonts w:ascii="Arial" w:hAnsi="Arial" w:cs="Arial"/>
          <w:sz w:val="22"/>
          <w:szCs w:val="22"/>
        </w:rPr>
        <w:t>denominado Fazenda Escola, onde anteriormente funcionavam as instalações do CEBATSA (Centro de Capacitação em Bases Tecnológicas para o Semiárido), localizado no município de Sento Sé, estado da Bahia</w:t>
      </w:r>
      <w:r>
        <w:rPr>
          <w:rFonts w:ascii="Arial" w:hAnsi="Arial" w:cs="Arial"/>
          <w:sz w:val="22"/>
          <w:szCs w:val="22"/>
        </w:rPr>
        <w:t>.</w:t>
      </w:r>
      <w:r w:rsidR="002B676A">
        <w:rPr>
          <w:rFonts w:ascii="Arial" w:hAnsi="Arial" w:cs="Arial"/>
          <w:sz w:val="22"/>
          <w:szCs w:val="22"/>
        </w:rPr>
        <w:t xml:space="preserve"> </w:t>
      </w:r>
      <w:r w:rsidR="002B676A" w:rsidRPr="002B676A">
        <w:rPr>
          <w:rFonts w:ascii="Arial" w:hAnsi="Arial" w:cs="Arial"/>
          <w:sz w:val="22"/>
          <w:szCs w:val="22"/>
        </w:rPr>
        <w:t>O imóvel Fazenda Escola possui uma área de 310,3770 hectares georreferenciados e certificado</w:t>
      </w:r>
      <w:r w:rsidR="002B676A">
        <w:rPr>
          <w:rFonts w:ascii="Arial" w:hAnsi="Arial" w:cs="Arial"/>
          <w:sz w:val="22"/>
          <w:szCs w:val="22"/>
        </w:rPr>
        <w:t>s</w:t>
      </w:r>
      <w:r w:rsidR="002B676A" w:rsidRPr="002B676A">
        <w:rPr>
          <w:rFonts w:ascii="Arial" w:hAnsi="Arial" w:cs="Arial"/>
          <w:sz w:val="22"/>
          <w:szCs w:val="22"/>
        </w:rPr>
        <w:t>.</w:t>
      </w:r>
    </w:p>
    <w:p w14:paraId="4137453F" w14:textId="0068597B" w:rsidR="002B676A" w:rsidRDefault="002B676A" w:rsidP="00E73AAD">
      <w:pPr>
        <w:pStyle w:val="PargrafodaLista"/>
        <w:ind w:left="502"/>
        <w:jc w:val="both"/>
        <w:rPr>
          <w:rFonts w:ascii="Arial" w:hAnsi="Arial" w:cs="Arial"/>
          <w:sz w:val="22"/>
          <w:szCs w:val="22"/>
        </w:rPr>
      </w:pPr>
    </w:p>
    <w:p w14:paraId="3E3D841F" w14:textId="5450143B" w:rsidR="002B676A" w:rsidRDefault="002B676A" w:rsidP="00E73AAD">
      <w:pPr>
        <w:pStyle w:val="PargrafodaLista"/>
        <w:ind w:left="502"/>
        <w:jc w:val="both"/>
        <w:rPr>
          <w:rFonts w:ascii="Arial" w:hAnsi="Arial" w:cs="Arial"/>
          <w:b/>
          <w:sz w:val="22"/>
          <w:szCs w:val="22"/>
        </w:rPr>
      </w:pPr>
      <w:r w:rsidRPr="002B676A">
        <w:rPr>
          <w:rFonts w:ascii="Arial" w:hAnsi="Arial" w:cs="Arial"/>
          <w:b/>
          <w:sz w:val="22"/>
          <w:szCs w:val="22"/>
        </w:rPr>
        <w:t>Da Necessidade da Licitação</w:t>
      </w:r>
    </w:p>
    <w:p w14:paraId="1F24FDAB" w14:textId="77777777" w:rsidR="003D6FD7" w:rsidRDefault="003D6FD7" w:rsidP="00E73AAD">
      <w:pPr>
        <w:pStyle w:val="PargrafodaLista"/>
        <w:ind w:left="502"/>
        <w:jc w:val="both"/>
        <w:rPr>
          <w:rFonts w:ascii="Arial" w:hAnsi="Arial" w:cs="Arial"/>
          <w:b/>
          <w:sz w:val="22"/>
          <w:szCs w:val="22"/>
        </w:rPr>
      </w:pPr>
    </w:p>
    <w:p w14:paraId="16245FCB" w14:textId="63F4D2A9" w:rsidR="002B676A" w:rsidRDefault="002B676A" w:rsidP="002B676A">
      <w:pPr>
        <w:pStyle w:val="PargrafodaLista"/>
        <w:ind w:left="502"/>
        <w:jc w:val="both"/>
        <w:rPr>
          <w:rFonts w:ascii="Arial" w:hAnsi="Arial" w:cs="Arial"/>
          <w:sz w:val="22"/>
          <w:szCs w:val="22"/>
        </w:rPr>
      </w:pPr>
      <w:r>
        <w:rPr>
          <w:rFonts w:ascii="Arial" w:hAnsi="Arial" w:cs="Arial"/>
          <w:sz w:val="22"/>
          <w:szCs w:val="22"/>
        </w:rPr>
        <w:t>Fomentar a exploração econômica;</w:t>
      </w:r>
    </w:p>
    <w:p w14:paraId="717DC712" w14:textId="77777777" w:rsidR="002B676A" w:rsidRDefault="002B676A" w:rsidP="002B676A">
      <w:pPr>
        <w:pStyle w:val="PargrafodaLista"/>
        <w:ind w:left="502"/>
        <w:jc w:val="both"/>
        <w:rPr>
          <w:rFonts w:ascii="Arial" w:hAnsi="Arial" w:cs="Arial"/>
          <w:sz w:val="22"/>
          <w:szCs w:val="22"/>
        </w:rPr>
      </w:pPr>
      <w:r>
        <w:rPr>
          <w:rFonts w:ascii="Arial" w:hAnsi="Arial" w:cs="Arial"/>
          <w:sz w:val="22"/>
          <w:szCs w:val="22"/>
        </w:rPr>
        <w:t>Geração de emprego e renda;</w:t>
      </w:r>
    </w:p>
    <w:p w14:paraId="3CE53349" w14:textId="5B5A6FF0" w:rsidR="002B676A" w:rsidRPr="002B676A" w:rsidRDefault="002B676A" w:rsidP="002B676A">
      <w:pPr>
        <w:pStyle w:val="PargrafodaLista"/>
        <w:ind w:left="502"/>
        <w:jc w:val="both"/>
        <w:rPr>
          <w:rFonts w:ascii="Arial" w:hAnsi="Arial" w:cs="Arial"/>
          <w:sz w:val="22"/>
          <w:szCs w:val="22"/>
        </w:rPr>
      </w:pPr>
      <w:r>
        <w:rPr>
          <w:rFonts w:ascii="Arial" w:hAnsi="Arial" w:cs="Arial"/>
          <w:sz w:val="22"/>
          <w:szCs w:val="22"/>
        </w:rPr>
        <w:t>Eliminar custos de manutenção com o imóvel</w:t>
      </w:r>
      <w:r w:rsidRPr="002B676A">
        <w:rPr>
          <w:rFonts w:ascii="Arial" w:hAnsi="Arial" w:cs="Arial"/>
          <w:sz w:val="22"/>
          <w:szCs w:val="22"/>
        </w:rPr>
        <w:t>;</w:t>
      </w:r>
    </w:p>
    <w:p w14:paraId="3FED5388" w14:textId="3026D02D" w:rsidR="002B676A" w:rsidRDefault="002B676A" w:rsidP="002B676A">
      <w:pPr>
        <w:ind w:firstLine="502"/>
        <w:jc w:val="both"/>
        <w:rPr>
          <w:rFonts w:ascii="Arial" w:hAnsi="Arial" w:cs="Arial"/>
        </w:rPr>
      </w:pPr>
      <w:r>
        <w:rPr>
          <w:rFonts w:ascii="Arial" w:hAnsi="Arial" w:cs="Arial"/>
        </w:rPr>
        <w:t xml:space="preserve">Evitar a invasão do imóvel por terceiros. </w:t>
      </w:r>
    </w:p>
    <w:p w14:paraId="5C0D2B8F" w14:textId="281D23D0" w:rsidR="00842651" w:rsidRDefault="00842651" w:rsidP="000F7A63">
      <w:pPr>
        <w:ind w:left="567"/>
        <w:jc w:val="both"/>
        <w:rPr>
          <w:rFonts w:ascii="Arial" w:hAnsi="Arial" w:cs="Arial"/>
        </w:rPr>
      </w:pPr>
      <w:r>
        <w:rPr>
          <w:rFonts w:ascii="Arial" w:hAnsi="Arial" w:cs="Arial"/>
        </w:rPr>
        <w:t xml:space="preserve">A unidade </w:t>
      </w:r>
      <w:r w:rsidR="002C5346">
        <w:rPr>
          <w:rFonts w:ascii="Arial" w:hAnsi="Arial" w:cs="Arial"/>
        </w:rPr>
        <w:t>imobiliária encontra-se com situação fundiária regular e apta para ser ocupada, é limítrofe a áreas produtivas, portanto vulnerável à ocupação irregular, justificando-se a imediata seleção de novo ocupante, por meio de procedimento licitatório.</w:t>
      </w:r>
    </w:p>
    <w:p w14:paraId="00F3A494" w14:textId="7ADF6AEF" w:rsidR="00711A0D" w:rsidRDefault="00711A0D" w:rsidP="000F7A63">
      <w:pPr>
        <w:ind w:left="567"/>
        <w:jc w:val="both"/>
        <w:rPr>
          <w:rFonts w:ascii="Arial" w:hAnsi="Arial" w:cs="Arial"/>
          <w:b/>
        </w:rPr>
      </w:pPr>
      <w:r w:rsidRPr="00711A0D">
        <w:rPr>
          <w:rFonts w:ascii="Arial" w:hAnsi="Arial" w:cs="Arial"/>
          <w:b/>
        </w:rPr>
        <w:t>Critério para estabelecer o Preço Mínimo</w:t>
      </w:r>
    </w:p>
    <w:p w14:paraId="681644B7" w14:textId="2A32ED1D" w:rsidR="002B676A" w:rsidRDefault="00711A0D" w:rsidP="00711A0D">
      <w:pPr>
        <w:ind w:left="567"/>
        <w:jc w:val="both"/>
        <w:rPr>
          <w:rFonts w:ascii="Arial" w:hAnsi="Arial" w:cs="Arial"/>
        </w:rPr>
      </w:pPr>
      <w:r w:rsidRPr="00711A0D">
        <w:rPr>
          <w:rFonts w:ascii="Arial" w:hAnsi="Arial" w:cs="Arial"/>
        </w:rPr>
        <w:t xml:space="preserve">Laudo </w:t>
      </w:r>
      <w:r>
        <w:rPr>
          <w:rFonts w:ascii="Arial" w:hAnsi="Arial" w:cs="Arial"/>
        </w:rPr>
        <w:t>de Avaliação de Terras, aprovado pela Resolução nº 823, de 10/11/2021, da Diretoria Executiva da CODEVASF, p</w:t>
      </w:r>
      <w:r w:rsidRPr="00711A0D">
        <w:rPr>
          <w:rFonts w:ascii="Arial" w:hAnsi="Arial" w:cs="Arial"/>
        </w:rPr>
        <w:t xml:space="preserve">ara efeitos de estimativa do valor da terra nua do imóvel rural, foram utilizados os preceitos e fundamentos que constam na Norma NBR 14.653-3: Imóveis Rurais, da ABNT. Para obtenção do valor de terra nua foi adotado o método comparativo de dados de </w:t>
      </w:r>
      <w:r w:rsidRPr="00711A0D">
        <w:rPr>
          <w:rFonts w:ascii="Arial" w:hAnsi="Arial" w:cs="Arial"/>
        </w:rPr>
        <w:lastRenderedPageBreak/>
        <w:t>mercado. Para tanto, procedeu-se uma pesquisa na região do imóvel, nas regiões de Sento Sé, Itaguaçu da Bahia, Xique-Xique, Jussara e Barra, que são as zonas de influência.</w:t>
      </w:r>
    </w:p>
    <w:p w14:paraId="7EBF2F33" w14:textId="505509B0" w:rsidR="00711A0D" w:rsidRDefault="00711A0D" w:rsidP="00711A0D">
      <w:pPr>
        <w:ind w:left="567"/>
        <w:jc w:val="both"/>
        <w:rPr>
          <w:rFonts w:ascii="Arial" w:hAnsi="Arial" w:cs="Arial"/>
        </w:rPr>
      </w:pPr>
      <w:r>
        <w:rPr>
          <w:rFonts w:ascii="Arial" w:hAnsi="Arial" w:cs="Arial"/>
        </w:rPr>
        <w:t xml:space="preserve">O modelo utilizado para avaliação das benfeitorias foi o método da quantificação de custo, </w:t>
      </w:r>
      <w:r w:rsidRPr="00711A0D">
        <w:rPr>
          <w:rFonts w:ascii="Arial" w:hAnsi="Arial" w:cs="Arial"/>
        </w:rPr>
        <w:t>segundo o item 10.2.2 da NBR 14.653-3:2004</w:t>
      </w:r>
      <w:r>
        <w:rPr>
          <w:rFonts w:ascii="Arial" w:hAnsi="Arial" w:cs="Arial"/>
        </w:rPr>
        <w:t xml:space="preserve">. </w:t>
      </w:r>
      <w:r w:rsidRPr="00711A0D">
        <w:rPr>
          <w:rFonts w:ascii="Arial" w:hAnsi="Arial" w:cs="Arial"/>
        </w:rPr>
        <w:t>O critério técnico adotado para o cálculo do valor depreciado teve como base, as formulas constantes no Método de Hoss-Heideck, o qual combina os vários estados de conservação do bem avaliado, ou seja: valor novo, vida útil, vida remanescente e valor depreciado.</w:t>
      </w:r>
    </w:p>
    <w:p w14:paraId="6961733C" w14:textId="712FB0E0" w:rsidR="004D09BD" w:rsidRDefault="004D09BD" w:rsidP="00711A0D">
      <w:pPr>
        <w:ind w:left="567"/>
        <w:jc w:val="both"/>
        <w:rPr>
          <w:rFonts w:ascii="Arial" w:hAnsi="Arial" w:cs="Arial"/>
          <w:b/>
        </w:rPr>
      </w:pPr>
      <w:r w:rsidRPr="004D09BD">
        <w:rPr>
          <w:rFonts w:ascii="Arial" w:hAnsi="Arial" w:cs="Arial"/>
          <w:b/>
        </w:rPr>
        <w:t>Definição do Modelo de Procedimento Licitatório</w:t>
      </w:r>
    </w:p>
    <w:p w14:paraId="5BD56F22" w14:textId="6CB29B21" w:rsidR="004D09BD" w:rsidRPr="004D09BD" w:rsidRDefault="004D09BD" w:rsidP="004D09BD">
      <w:pPr>
        <w:ind w:left="567"/>
        <w:jc w:val="both"/>
        <w:rPr>
          <w:rFonts w:ascii="Arial" w:hAnsi="Arial" w:cs="Arial"/>
        </w:rPr>
      </w:pPr>
      <w:r>
        <w:rPr>
          <w:rFonts w:ascii="Arial" w:hAnsi="Arial" w:cs="Arial"/>
        </w:rPr>
        <w:t>A</w:t>
      </w:r>
      <w:r w:rsidRPr="004D09BD">
        <w:rPr>
          <w:rFonts w:ascii="Arial" w:hAnsi="Arial" w:cs="Arial"/>
        </w:rPr>
        <w:t>doção pelo uso do de licitação FORMA PRESENCIAL – LEI 13.303/2016, ART. 54, Inciso VI - “MAIOR OFERTA”</w:t>
      </w:r>
      <w:r>
        <w:rPr>
          <w:rFonts w:ascii="Arial" w:hAnsi="Arial" w:cs="Arial"/>
        </w:rPr>
        <w:t>.</w:t>
      </w:r>
      <w:r w:rsidRPr="004D09BD">
        <w:rPr>
          <w:rFonts w:ascii="Arial" w:hAnsi="Arial" w:cs="Arial"/>
        </w:rPr>
        <w:t xml:space="preserve"> </w:t>
      </w:r>
    </w:p>
    <w:p w14:paraId="4DA187CC" w14:textId="3399CCAE" w:rsidR="004D09BD" w:rsidRDefault="004D09BD" w:rsidP="004D09BD">
      <w:pPr>
        <w:ind w:left="567"/>
        <w:jc w:val="both"/>
        <w:rPr>
          <w:rFonts w:ascii="Arial" w:hAnsi="Arial" w:cs="Arial"/>
        </w:rPr>
      </w:pPr>
      <w:r w:rsidRPr="004D09BD">
        <w:rPr>
          <w:rFonts w:ascii="Arial" w:hAnsi="Arial" w:cs="Arial"/>
        </w:rPr>
        <w:t>Como se trata de alienação de imóveis de propriedade da Codevasf, exige a forma de disputa pela “maior oferta”, como tipo de licitação, visto que o SISTEMA COMPRAS GOVERNAMENTAIS, administrado pelo Ministério da Economia, não contempla essa modalidade, impossibilitando assim, a realização do certame na forma eletrônica, buscando no entanto, assegurar a eficiência nesta alienação, a competitividade entre os licitantes, assegurar o tratamento isonômico, buscar maior simplificação, celeridade, transparência e eficiência nos procedimentos para realização do certame e a seleção da proposta mais vantajosa para a administração pública, adotou-se o “ PROCEDIMENTO DE LICITAÇÃO – PRESENCIAL.”</w:t>
      </w:r>
    </w:p>
    <w:p w14:paraId="2E4DF02D" w14:textId="2DF99680" w:rsidR="003D6FD7" w:rsidRDefault="003D6FD7" w:rsidP="004D09BD">
      <w:pPr>
        <w:ind w:left="567"/>
        <w:jc w:val="both"/>
        <w:rPr>
          <w:rFonts w:ascii="Arial" w:hAnsi="Arial" w:cs="Arial"/>
          <w:b/>
        </w:rPr>
      </w:pPr>
      <w:r w:rsidRPr="003D6FD7">
        <w:rPr>
          <w:rFonts w:ascii="Arial" w:hAnsi="Arial" w:cs="Arial"/>
          <w:b/>
        </w:rPr>
        <w:t>Divulgação do Valor Estimado</w:t>
      </w:r>
    </w:p>
    <w:p w14:paraId="5B0F6718" w14:textId="5A3054BC" w:rsidR="003D6FD7" w:rsidRDefault="003D6FD7" w:rsidP="004D09BD">
      <w:pPr>
        <w:ind w:left="567"/>
        <w:jc w:val="both"/>
        <w:rPr>
          <w:rFonts w:ascii="Arial" w:hAnsi="Arial" w:cs="Arial"/>
        </w:rPr>
      </w:pPr>
      <w:r w:rsidRPr="00260B95">
        <w:rPr>
          <w:rFonts w:ascii="Arial" w:hAnsi="Arial" w:cs="Arial"/>
        </w:rPr>
        <w:t>Em</w:t>
      </w:r>
      <w:r w:rsidRPr="00260B95">
        <w:rPr>
          <w:rFonts w:ascii="Arial" w:hAnsi="Arial" w:cs="Arial"/>
        </w:rPr>
        <w:t xml:space="preserve"> atendimento ao art. 34 da lei 13.303/16, é esclarecido que o valor mínimo para as propostas se torna público em razão da previsão de desclassificação das propostas de valor inferior ao preço mínimo </w:t>
      </w:r>
      <w:r>
        <w:rPr>
          <w:rFonts w:ascii="Arial" w:hAnsi="Arial" w:cs="Arial"/>
        </w:rPr>
        <w:t>do imóvel, bem como recolher a quantia a título de adiantamento</w:t>
      </w:r>
      <w:r w:rsidRPr="00260B95">
        <w:rPr>
          <w:rFonts w:ascii="Arial" w:hAnsi="Arial" w:cs="Arial"/>
        </w:rPr>
        <w:t xml:space="preserve"> inferior ao</w:t>
      </w:r>
      <w:r>
        <w:rPr>
          <w:rFonts w:ascii="Arial" w:hAnsi="Arial" w:cs="Arial"/>
        </w:rPr>
        <w:t xml:space="preserve"> valor</w:t>
      </w:r>
      <w:r w:rsidRPr="00260B95">
        <w:rPr>
          <w:rFonts w:ascii="Arial" w:hAnsi="Arial" w:cs="Arial"/>
        </w:rPr>
        <w:t xml:space="preserve"> estipulado, desta forma, o licit</w:t>
      </w:r>
      <w:r>
        <w:rPr>
          <w:rFonts w:ascii="Arial" w:hAnsi="Arial" w:cs="Arial"/>
        </w:rPr>
        <w:t>ante deverá ter conhecimento do</w:t>
      </w:r>
      <w:r w:rsidRPr="00260B95">
        <w:rPr>
          <w:rFonts w:ascii="Arial" w:hAnsi="Arial" w:cs="Arial"/>
        </w:rPr>
        <w:t xml:space="preserve"> preço mínimo</w:t>
      </w:r>
      <w:r>
        <w:rPr>
          <w:rFonts w:ascii="Arial" w:hAnsi="Arial" w:cs="Arial"/>
        </w:rPr>
        <w:t xml:space="preserve"> na hora de elaboração da</w:t>
      </w:r>
      <w:r w:rsidRPr="00260B95">
        <w:rPr>
          <w:rFonts w:ascii="Arial" w:hAnsi="Arial" w:cs="Arial"/>
        </w:rPr>
        <w:t xml:space="preserve"> proposta.</w:t>
      </w:r>
    </w:p>
    <w:p w14:paraId="0B2F881E" w14:textId="25511956" w:rsidR="00BE13C0" w:rsidRDefault="00BE13C0" w:rsidP="004D09BD">
      <w:pPr>
        <w:ind w:left="567"/>
        <w:jc w:val="both"/>
        <w:rPr>
          <w:rFonts w:ascii="Arial" w:hAnsi="Arial" w:cs="Arial"/>
          <w:b/>
        </w:rPr>
      </w:pPr>
      <w:r w:rsidRPr="00BE13C0">
        <w:rPr>
          <w:rFonts w:ascii="Arial" w:hAnsi="Arial" w:cs="Arial"/>
          <w:b/>
        </w:rPr>
        <w:t>Resultado Pretendido</w:t>
      </w:r>
    </w:p>
    <w:p w14:paraId="3345C964" w14:textId="6C6AE6BA" w:rsidR="00BE13C0" w:rsidRPr="00F9336F" w:rsidRDefault="00BE13C0" w:rsidP="004D09BD">
      <w:pPr>
        <w:ind w:left="567"/>
        <w:jc w:val="both"/>
        <w:rPr>
          <w:rFonts w:ascii="Arial" w:hAnsi="Arial" w:cs="Arial"/>
          <w:b/>
        </w:rPr>
      </w:pPr>
      <w:r>
        <w:rPr>
          <w:rFonts w:ascii="Arial" w:hAnsi="Arial" w:cs="Arial"/>
        </w:rPr>
        <w:t xml:space="preserve">Promover a ocupação imediata do imóvel denominado de Fazenda Escola, com vistas a promover o seu aproveitamento econômico e evitar a sua invasão por terceiros. </w:t>
      </w:r>
    </w:p>
    <w:p w14:paraId="0A883C5C" w14:textId="5A6760F2" w:rsidR="002B676A" w:rsidRPr="00F9336F" w:rsidRDefault="00F9336F" w:rsidP="00E73AAD">
      <w:pPr>
        <w:pStyle w:val="PargrafodaLista"/>
        <w:ind w:left="502"/>
        <w:jc w:val="both"/>
        <w:rPr>
          <w:rFonts w:ascii="Arial" w:hAnsi="Arial" w:cs="Arial"/>
          <w:b/>
          <w:sz w:val="22"/>
          <w:szCs w:val="22"/>
        </w:rPr>
      </w:pPr>
      <w:r w:rsidRPr="00F9336F">
        <w:rPr>
          <w:rFonts w:ascii="Arial" w:hAnsi="Arial" w:cs="Arial"/>
          <w:b/>
          <w:sz w:val="22"/>
          <w:szCs w:val="22"/>
        </w:rPr>
        <w:t>Impactos Ambientais</w:t>
      </w:r>
    </w:p>
    <w:p w14:paraId="75DD2DA3" w14:textId="412CAFA4" w:rsidR="00F9336F" w:rsidRDefault="00F9336F" w:rsidP="00E73AAD">
      <w:pPr>
        <w:pStyle w:val="PargrafodaLista"/>
        <w:ind w:left="502"/>
        <w:jc w:val="both"/>
        <w:rPr>
          <w:rFonts w:ascii="Arial" w:hAnsi="Arial" w:cs="Arial"/>
          <w:sz w:val="22"/>
          <w:szCs w:val="22"/>
        </w:rPr>
      </w:pPr>
    </w:p>
    <w:p w14:paraId="6A5AEFEE" w14:textId="418A95DB" w:rsidR="00F9336F" w:rsidRDefault="00F9336F" w:rsidP="00F9336F">
      <w:pPr>
        <w:ind w:left="567"/>
        <w:jc w:val="both"/>
        <w:rPr>
          <w:rFonts w:ascii="Arial" w:hAnsi="Arial" w:cs="Arial"/>
        </w:rPr>
      </w:pPr>
      <w:r w:rsidRPr="00F9336F">
        <w:rPr>
          <w:rFonts w:ascii="Arial" w:hAnsi="Arial" w:cs="Arial"/>
        </w:rPr>
        <w:t>Estará a cargo do comprador obter, às próprias expensas, todas as emissões de Licenças, Certidões e Autorizações Ambienta</w:t>
      </w:r>
      <w:bookmarkStart w:id="1" w:name="_GoBack"/>
      <w:bookmarkEnd w:id="1"/>
      <w:r w:rsidRPr="00F9336F">
        <w:rPr>
          <w:rFonts w:ascii="Arial" w:hAnsi="Arial" w:cs="Arial"/>
        </w:rPr>
        <w:t>is e/ou suas renovações que lhe serão exigidas para as suas atividades, devendo submeter-se a todas as Leis, Regulamentos ou Determinação Federal, Estadual ou Municipal, como também atendimento às condicionantes/exigências ambientais, emitidas pelo órgão ambiental competente, relativas a operação da atividade de seu empreendimento.</w:t>
      </w:r>
    </w:p>
    <w:p w14:paraId="003CE870" w14:textId="267F3E2D" w:rsidR="002B676A" w:rsidRDefault="002B676A" w:rsidP="00E73AAD">
      <w:pPr>
        <w:pStyle w:val="PargrafodaLista"/>
        <w:ind w:left="502"/>
        <w:jc w:val="both"/>
        <w:rPr>
          <w:rFonts w:ascii="Arial" w:hAnsi="Arial" w:cs="Arial"/>
          <w:sz w:val="22"/>
          <w:szCs w:val="22"/>
        </w:rPr>
      </w:pPr>
    </w:p>
    <w:p w14:paraId="544E06BE" w14:textId="77777777" w:rsidR="002B676A" w:rsidRDefault="002B676A" w:rsidP="00E73AAD">
      <w:pPr>
        <w:pStyle w:val="PargrafodaLista"/>
        <w:ind w:left="502"/>
        <w:jc w:val="both"/>
        <w:rPr>
          <w:rFonts w:ascii="Arial" w:hAnsi="Arial" w:cs="Arial"/>
          <w:sz w:val="22"/>
          <w:szCs w:val="22"/>
        </w:rPr>
      </w:pPr>
    </w:p>
    <w:p w14:paraId="189766BD" w14:textId="034D2898" w:rsidR="00757DBC" w:rsidRDefault="00757DBC" w:rsidP="00E73AAD">
      <w:pPr>
        <w:pStyle w:val="PargrafodaLista"/>
        <w:ind w:left="502"/>
        <w:jc w:val="both"/>
        <w:rPr>
          <w:rFonts w:ascii="Arial" w:hAnsi="Arial" w:cs="Arial"/>
          <w:sz w:val="22"/>
          <w:szCs w:val="22"/>
        </w:rPr>
      </w:pPr>
    </w:p>
    <w:p w14:paraId="4D803695" w14:textId="5D6D7E41" w:rsidR="00866D9D" w:rsidRDefault="00866D9D" w:rsidP="00866D9D">
      <w:pPr>
        <w:pStyle w:val="PargrafodaLista"/>
        <w:ind w:left="1560"/>
        <w:jc w:val="both"/>
        <w:rPr>
          <w:rFonts w:ascii="Arial" w:hAnsi="Arial" w:cs="Arial"/>
          <w:sz w:val="22"/>
          <w:szCs w:val="22"/>
        </w:rPr>
      </w:pPr>
    </w:p>
    <w:p w14:paraId="4C916445" w14:textId="09F06B42" w:rsidR="00504113" w:rsidRDefault="00504113" w:rsidP="00504113">
      <w:pPr>
        <w:pStyle w:val="PargrafodaLista"/>
        <w:ind w:left="1560" w:hanging="1134"/>
        <w:jc w:val="both"/>
        <w:rPr>
          <w:rFonts w:ascii="Arial" w:hAnsi="Arial" w:cs="Arial"/>
          <w:i/>
          <w:sz w:val="22"/>
          <w:szCs w:val="22"/>
        </w:rPr>
      </w:pPr>
    </w:p>
    <w:p w14:paraId="7B271B26" w14:textId="01734FDF" w:rsidR="00866D9D" w:rsidRPr="00866D9D" w:rsidRDefault="00866D9D" w:rsidP="00866D9D">
      <w:pPr>
        <w:pStyle w:val="PargrafodaLista"/>
        <w:ind w:left="1560" w:hanging="1134"/>
        <w:jc w:val="both"/>
        <w:rPr>
          <w:rFonts w:ascii="Arial" w:hAnsi="Arial" w:cs="Arial"/>
          <w:sz w:val="22"/>
          <w:szCs w:val="22"/>
        </w:rPr>
      </w:pPr>
    </w:p>
    <w:p w14:paraId="6A3C71AC" w14:textId="4A40D0D7" w:rsidR="00E80A3B" w:rsidRPr="00E80A3B" w:rsidRDefault="00E80A3B" w:rsidP="00E80A3B">
      <w:pPr>
        <w:pStyle w:val="PargrafodaLista"/>
        <w:ind w:left="502"/>
        <w:jc w:val="both"/>
        <w:rPr>
          <w:rFonts w:ascii="Arial" w:hAnsi="Arial" w:cs="Arial"/>
          <w:sz w:val="22"/>
          <w:szCs w:val="22"/>
        </w:rPr>
      </w:pPr>
    </w:p>
    <w:p w14:paraId="7F474BD7" w14:textId="6D356399" w:rsidR="00357D0D" w:rsidRPr="00B653FC" w:rsidRDefault="00357D0D" w:rsidP="00357D0D">
      <w:pPr>
        <w:ind w:left="142"/>
        <w:jc w:val="center"/>
        <w:rPr>
          <w:rFonts w:ascii="Arial" w:hAnsi="Arial" w:cs="Arial"/>
          <w:b/>
        </w:rPr>
      </w:pPr>
    </w:p>
    <w:p w14:paraId="343AE563" w14:textId="77777777" w:rsidR="00357D0D" w:rsidRPr="00B653FC" w:rsidRDefault="00357D0D" w:rsidP="00357D0D">
      <w:pPr>
        <w:ind w:left="142"/>
        <w:jc w:val="center"/>
        <w:rPr>
          <w:rFonts w:ascii="Arial" w:hAnsi="Arial" w:cs="Arial"/>
          <w:b/>
        </w:rPr>
      </w:pPr>
    </w:p>
    <w:p w14:paraId="11A86BDF" w14:textId="053F0090" w:rsidR="00357D0D" w:rsidRPr="00B653FC" w:rsidRDefault="00357D0D" w:rsidP="00357D0D">
      <w:pPr>
        <w:ind w:left="142"/>
        <w:jc w:val="center"/>
        <w:rPr>
          <w:rFonts w:ascii="Arial" w:hAnsi="Arial" w:cs="Arial"/>
          <w:b/>
        </w:rPr>
      </w:pPr>
    </w:p>
    <w:p w14:paraId="5D0550C7" w14:textId="77777777" w:rsidR="00357D0D" w:rsidRPr="00B653FC" w:rsidRDefault="00357D0D" w:rsidP="00357D0D">
      <w:pPr>
        <w:ind w:left="142"/>
        <w:jc w:val="center"/>
        <w:rPr>
          <w:rFonts w:ascii="Arial" w:hAnsi="Arial" w:cs="Arial"/>
          <w:b/>
        </w:rPr>
      </w:pPr>
    </w:p>
    <w:p w14:paraId="64707C89" w14:textId="4A668F07" w:rsidR="00357D0D" w:rsidRPr="00B653FC" w:rsidRDefault="00357D0D" w:rsidP="00357D0D">
      <w:pPr>
        <w:ind w:left="142"/>
        <w:jc w:val="center"/>
        <w:rPr>
          <w:rFonts w:ascii="Arial" w:hAnsi="Arial" w:cs="Arial"/>
          <w:b/>
        </w:rPr>
      </w:pPr>
    </w:p>
    <w:p w14:paraId="5B89D1AA" w14:textId="513D4398" w:rsidR="00357D0D" w:rsidRPr="00B653FC" w:rsidRDefault="00357D0D" w:rsidP="00D30CDB">
      <w:pPr>
        <w:jc w:val="center"/>
        <w:rPr>
          <w:rFonts w:ascii="Arial" w:hAnsi="Arial" w:cs="Arial"/>
          <w:b/>
        </w:rPr>
      </w:pPr>
    </w:p>
    <w:p w14:paraId="3656FA15" w14:textId="77777777" w:rsidR="00357D0D" w:rsidRPr="00B653FC" w:rsidRDefault="00357D0D" w:rsidP="00D30CDB">
      <w:pPr>
        <w:jc w:val="center"/>
        <w:rPr>
          <w:rFonts w:ascii="Arial" w:hAnsi="Arial" w:cs="Arial"/>
        </w:rPr>
      </w:pPr>
    </w:p>
    <w:p w14:paraId="70C6D2A3" w14:textId="77777777" w:rsidR="00001DA3" w:rsidRPr="00B653FC" w:rsidRDefault="00001DA3" w:rsidP="00D30CDB">
      <w:pPr>
        <w:jc w:val="center"/>
        <w:rPr>
          <w:rFonts w:ascii="Arial" w:hAnsi="Arial" w:cs="Arial"/>
        </w:rPr>
      </w:pPr>
    </w:p>
    <w:p w14:paraId="703C6B01" w14:textId="77777777" w:rsidR="00544762" w:rsidRPr="00B653FC" w:rsidRDefault="00544762" w:rsidP="00AC3614">
      <w:pPr>
        <w:spacing w:after="1" w:line="312" w:lineRule="auto"/>
        <w:ind w:left="24" w:right="413" w:firstLine="797"/>
        <w:jc w:val="center"/>
        <w:rPr>
          <w:rFonts w:ascii="Arial" w:hAnsi="Arial" w:cs="Arial"/>
        </w:rPr>
      </w:pPr>
    </w:p>
    <w:p w14:paraId="58E1EF9C" w14:textId="77777777" w:rsidR="00544762" w:rsidRPr="00B653FC" w:rsidRDefault="00544762" w:rsidP="00AC3614">
      <w:pPr>
        <w:spacing w:after="1" w:line="312" w:lineRule="auto"/>
        <w:ind w:left="24" w:right="413" w:firstLine="797"/>
        <w:jc w:val="center"/>
        <w:rPr>
          <w:rFonts w:ascii="Arial" w:hAnsi="Arial" w:cs="Arial"/>
        </w:rPr>
      </w:pPr>
    </w:p>
    <w:p w14:paraId="6EB22363" w14:textId="77777777" w:rsidR="00544762" w:rsidRPr="00B653FC" w:rsidRDefault="00544762" w:rsidP="00AC3614">
      <w:pPr>
        <w:spacing w:after="1" w:line="312" w:lineRule="auto"/>
        <w:ind w:left="24" w:right="413" w:firstLine="797"/>
        <w:jc w:val="center"/>
        <w:rPr>
          <w:rFonts w:ascii="Arial" w:hAnsi="Arial" w:cs="Arial"/>
        </w:rPr>
      </w:pPr>
    </w:p>
    <w:p w14:paraId="43048680" w14:textId="77777777" w:rsidR="00544762" w:rsidRPr="00B653FC" w:rsidRDefault="00544762" w:rsidP="00AC3614">
      <w:pPr>
        <w:spacing w:after="1" w:line="312" w:lineRule="auto"/>
        <w:ind w:left="24" w:right="413" w:firstLine="797"/>
        <w:jc w:val="center"/>
        <w:rPr>
          <w:rFonts w:ascii="Arial" w:hAnsi="Arial" w:cs="Arial"/>
        </w:rPr>
      </w:pPr>
    </w:p>
    <w:p w14:paraId="1FA8A7F5" w14:textId="77777777" w:rsidR="00AC3614" w:rsidRPr="007C0DA3" w:rsidRDefault="00AC3614" w:rsidP="00AC3614">
      <w:pPr>
        <w:spacing w:after="1" w:line="312" w:lineRule="auto"/>
        <w:ind w:left="24" w:right="413" w:firstLine="797"/>
        <w:jc w:val="center"/>
        <w:rPr>
          <w:rFonts w:ascii="Arial" w:hAnsi="Arial" w:cs="Arial"/>
        </w:rPr>
      </w:pPr>
    </w:p>
    <w:sectPr w:rsidR="00AC3614" w:rsidRPr="007C0DA3" w:rsidSect="00544762">
      <w:headerReference w:type="default" r:id="rId9"/>
      <w:footerReference w:type="default" r:id="rId10"/>
      <w:pgSz w:w="11906" w:h="16838"/>
      <w:pgMar w:top="1418" w:right="992" w:bottom="1418" w:left="992" w:header="467" w:footer="414" w:gutter="0"/>
      <w:pgNumType w:start="2"/>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A1AE67" w14:textId="77777777" w:rsidR="00675599" w:rsidRDefault="00675599">
      <w:pPr>
        <w:spacing w:after="0" w:line="240" w:lineRule="auto"/>
      </w:pPr>
      <w:r>
        <w:separator/>
      </w:r>
    </w:p>
  </w:endnote>
  <w:endnote w:type="continuationSeparator" w:id="0">
    <w:p w14:paraId="2566EF78" w14:textId="77777777" w:rsidR="00675599" w:rsidRDefault="00675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9D86E" w14:textId="77777777" w:rsidR="00675599" w:rsidRDefault="00675599">
    <w:pPr>
      <w:pStyle w:val="Rodap"/>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B4EE0C" w14:textId="77777777" w:rsidR="00675599" w:rsidRDefault="00675599">
      <w:pPr>
        <w:spacing w:after="0" w:line="240" w:lineRule="auto"/>
      </w:pPr>
      <w:r>
        <w:separator/>
      </w:r>
    </w:p>
  </w:footnote>
  <w:footnote w:type="continuationSeparator" w:id="0">
    <w:p w14:paraId="55762F30" w14:textId="77777777" w:rsidR="00675599" w:rsidRDefault="006755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81221" w14:textId="77777777" w:rsidR="00675599" w:rsidRDefault="00675599">
    <w:pPr>
      <w:pStyle w:val="Cabealho"/>
      <w:jc w:val="center"/>
      <w:rPr>
        <w:b/>
        <w:sz w:val="22"/>
        <w:lang w:eastAsia="pt-BR"/>
      </w:rPr>
    </w:pPr>
  </w:p>
  <w:p w14:paraId="64FC3D06" w14:textId="77777777" w:rsidR="00675599" w:rsidRDefault="00675599">
    <w:pPr>
      <w:pStyle w:val="Cabealho"/>
      <w:jc w:val="center"/>
      <w:rPr>
        <w:b/>
        <w:sz w:val="22"/>
      </w:rPr>
    </w:pPr>
  </w:p>
  <w:tbl>
    <w:tblPr>
      <w:tblW w:w="10206" w:type="dxa"/>
      <w:jc w:val="center"/>
      <w:tblLook w:val="04A0" w:firstRow="1" w:lastRow="0" w:firstColumn="1" w:lastColumn="0" w:noHBand="0" w:noVBand="1"/>
    </w:tblPr>
    <w:tblGrid>
      <w:gridCol w:w="10422"/>
      <w:gridCol w:w="222"/>
    </w:tblGrid>
    <w:tr w:rsidR="00675599" w:rsidRPr="005B7317" w14:paraId="12931512" w14:textId="77777777" w:rsidTr="004F725E">
      <w:trPr>
        <w:trHeight w:val="113"/>
        <w:jc w:val="center"/>
      </w:trPr>
      <w:tc>
        <w:tcPr>
          <w:tcW w:w="2836" w:type="dxa"/>
          <w:vAlign w:val="center"/>
        </w:tcPr>
        <w:tbl>
          <w:tblPr>
            <w:tblW w:w="10206" w:type="dxa"/>
            <w:jc w:val="center"/>
            <w:tblLook w:val="04A0" w:firstRow="1" w:lastRow="0" w:firstColumn="1" w:lastColumn="0" w:noHBand="0" w:noVBand="1"/>
          </w:tblPr>
          <w:tblGrid>
            <w:gridCol w:w="2836"/>
            <w:gridCol w:w="7370"/>
          </w:tblGrid>
          <w:tr w:rsidR="00675599" w:rsidRPr="005B7317" w14:paraId="67A3EE47" w14:textId="77777777" w:rsidTr="004F725E">
            <w:trPr>
              <w:trHeight w:val="113"/>
              <w:jc w:val="center"/>
            </w:trPr>
            <w:tc>
              <w:tcPr>
                <w:tcW w:w="2836" w:type="dxa"/>
                <w:vAlign w:val="center"/>
              </w:tcPr>
              <w:p w14:paraId="3BBE027F" w14:textId="77777777" w:rsidR="00675599" w:rsidRDefault="00675599" w:rsidP="00C10676">
                <w:pPr>
                  <w:pStyle w:val="Cabealho"/>
                </w:pPr>
                <w:r>
                  <w:rPr>
                    <w:noProof/>
                    <w:lang w:eastAsia="pt-BR"/>
                  </w:rPr>
                  <w:drawing>
                    <wp:inline distT="0" distB="0" distL="0" distR="0" wp14:anchorId="1FF4158B" wp14:editId="71EB29DE">
                      <wp:extent cx="1657350" cy="435549"/>
                      <wp:effectExtent l="0" t="0" r="0" b="3175"/>
                      <wp:docPr id="458" name="Imagem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669396" cy="438715"/>
                              </a:xfrm>
                              <a:prstGeom prst="rect">
                                <a:avLst/>
                              </a:prstGeom>
                              <a:ln>
                                <a:noFill/>
                              </a:ln>
                            </pic:spPr>
                          </pic:pic>
                        </a:graphicData>
                      </a:graphic>
                    </wp:inline>
                  </w:drawing>
                </w:r>
              </w:p>
            </w:tc>
            <w:tc>
              <w:tcPr>
                <w:tcW w:w="7370" w:type="dxa"/>
                <w:vAlign w:val="center"/>
              </w:tcPr>
              <w:p w14:paraId="037295FC" w14:textId="365CD6AC" w:rsidR="00675599" w:rsidRPr="001861DC" w:rsidRDefault="00675599" w:rsidP="00C10676">
                <w:pPr>
                  <w:pStyle w:val="Cabealho"/>
                  <w:rPr>
                    <w:b/>
                    <w:sz w:val="16"/>
                    <w:szCs w:val="16"/>
                  </w:rPr>
                </w:pPr>
                <w:r w:rsidRPr="001861DC">
                  <w:rPr>
                    <w:b/>
                    <w:sz w:val="16"/>
                    <w:szCs w:val="16"/>
                  </w:rPr>
                  <w:t xml:space="preserve">Ministério </w:t>
                </w:r>
                <w:r>
                  <w:rPr>
                    <w:b/>
                    <w:sz w:val="16"/>
                    <w:szCs w:val="16"/>
                  </w:rPr>
                  <w:t>de Desenvolvimento Regional</w:t>
                </w:r>
                <w:r w:rsidR="00575287">
                  <w:rPr>
                    <w:b/>
                    <w:sz w:val="16"/>
                    <w:szCs w:val="16"/>
                  </w:rPr>
                  <w:t xml:space="preserve">                                                                                              </w:t>
                </w:r>
              </w:p>
              <w:p w14:paraId="5DF0A1D6" w14:textId="3940D54B" w:rsidR="00675599" w:rsidRPr="001861DC" w:rsidRDefault="00675599" w:rsidP="00C10676">
                <w:pPr>
                  <w:pStyle w:val="Cabealho"/>
                  <w:rPr>
                    <w:b/>
                    <w:sz w:val="16"/>
                    <w:szCs w:val="16"/>
                  </w:rPr>
                </w:pPr>
                <w:r w:rsidRPr="001861DC">
                  <w:rPr>
                    <w:b/>
                    <w:sz w:val="16"/>
                    <w:szCs w:val="16"/>
                  </w:rPr>
                  <w:t>Companhia de Desenvolvimento dos Vales do São Francisco e do Parnaíba</w:t>
                </w:r>
                <w:r w:rsidR="00575287">
                  <w:rPr>
                    <w:b/>
                    <w:sz w:val="16"/>
                    <w:szCs w:val="16"/>
                  </w:rPr>
                  <w:t xml:space="preserve">      </w:t>
                </w:r>
              </w:p>
              <w:p w14:paraId="737D7EE8" w14:textId="77777777" w:rsidR="00675599" w:rsidRPr="001861DC" w:rsidRDefault="00675599" w:rsidP="00C10676">
                <w:pPr>
                  <w:pStyle w:val="Cabealho"/>
                  <w:rPr>
                    <w:b/>
                    <w:sz w:val="16"/>
                    <w:szCs w:val="16"/>
                  </w:rPr>
                </w:pPr>
                <w:r w:rsidRPr="001861DC">
                  <w:rPr>
                    <w:b/>
                    <w:sz w:val="16"/>
                    <w:szCs w:val="16"/>
                  </w:rPr>
                  <w:t>Área de Gestão dos Empreendimentos de Irrigação – AI</w:t>
                </w:r>
              </w:p>
              <w:p w14:paraId="307A8743" w14:textId="027553B8" w:rsidR="00675599" w:rsidRPr="005B7317" w:rsidRDefault="00675599" w:rsidP="00C10676">
                <w:pPr>
                  <w:pStyle w:val="Cabealho"/>
                  <w:rPr>
                    <w:b/>
                  </w:rPr>
                </w:pPr>
                <w:r w:rsidRPr="001861DC">
                  <w:rPr>
                    <w:b/>
                    <w:sz w:val="16"/>
                    <w:szCs w:val="16"/>
                  </w:rPr>
                  <w:t>Gerência de Administração Fundiária – AI/GAF</w:t>
                </w:r>
                <w:r w:rsidR="00575287">
                  <w:rPr>
                    <w:b/>
                    <w:sz w:val="16"/>
                    <w:szCs w:val="16"/>
                  </w:rPr>
                  <w:t xml:space="preserve">                                                  </w:t>
                </w:r>
                <w:r w:rsidR="00575287" w:rsidRPr="007021DF">
                  <w:rPr>
                    <w:sz w:val="16"/>
                    <w:szCs w:val="16"/>
                  </w:rPr>
                  <w:t xml:space="preserve"> ______________________</w:t>
                </w:r>
              </w:p>
            </w:tc>
          </w:tr>
        </w:tbl>
        <w:p w14:paraId="16F90AF0" w14:textId="77777777" w:rsidR="00675599" w:rsidRDefault="00675599" w:rsidP="00C10676">
          <w:pPr>
            <w:pStyle w:val="Cabealho"/>
          </w:pPr>
        </w:p>
      </w:tc>
      <w:tc>
        <w:tcPr>
          <w:tcW w:w="7370" w:type="dxa"/>
          <w:vAlign w:val="center"/>
        </w:tcPr>
        <w:p w14:paraId="6B25574D" w14:textId="77777777" w:rsidR="00675599" w:rsidRPr="005B7317" w:rsidRDefault="00675599" w:rsidP="00C10676">
          <w:pPr>
            <w:pStyle w:val="Cabealho"/>
            <w:rPr>
              <w:b/>
            </w:rPr>
          </w:pPr>
        </w:p>
      </w:tc>
    </w:tr>
  </w:tbl>
  <w:p w14:paraId="2F9BFCD3" w14:textId="77777777" w:rsidR="00675599" w:rsidRDefault="00675599" w:rsidP="00796853">
    <w:pPr>
      <w:pStyle w:val="Cabealho"/>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1140"/>
        </w:tabs>
        <w:ind w:left="1140" w:hanging="1140"/>
      </w:pPr>
    </w:lvl>
    <w:lvl w:ilvl="1">
      <w:start w:val="1"/>
      <w:numFmt w:val="decimal"/>
      <w:lvlText w:val="%1.%2."/>
      <w:lvlJc w:val="left"/>
      <w:pPr>
        <w:tabs>
          <w:tab w:val="num" w:pos="1140"/>
        </w:tabs>
        <w:ind w:left="1140" w:hanging="1140"/>
      </w:pPr>
      <w:rPr>
        <w:rFonts w:ascii="Arial" w:hAnsi="Arial" w:cs="Arial"/>
        <w:b/>
        <w:sz w:val="22"/>
        <w:szCs w:val="22"/>
      </w:rPr>
    </w:lvl>
    <w:lvl w:ilvl="2">
      <w:start w:val="1"/>
      <w:numFmt w:val="decimal"/>
      <w:lvlText w:val="%1.%2.%3."/>
      <w:lvlJc w:val="left"/>
      <w:pPr>
        <w:tabs>
          <w:tab w:val="num" w:pos="1140"/>
        </w:tabs>
        <w:ind w:left="1140" w:hanging="1140"/>
      </w:pPr>
      <w:rPr>
        <w:rFonts w:ascii="Arial" w:hAnsi="Arial" w:cs="Arial"/>
        <w:b/>
        <w:sz w:val="22"/>
        <w:szCs w:val="22"/>
      </w:rPr>
    </w:lvl>
    <w:lvl w:ilvl="3">
      <w:start w:val="1"/>
      <w:numFmt w:val="decimal"/>
      <w:lvlText w:val="%1.%2.%3.%4."/>
      <w:lvlJc w:val="left"/>
      <w:pPr>
        <w:tabs>
          <w:tab w:val="num" w:pos="1140"/>
        </w:tabs>
        <w:ind w:left="1140" w:hanging="1140"/>
      </w:pPr>
      <w:rPr>
        <w:rFonts w:cs="Arial"/>
      </w:rPr>
    </w:lvl>
    <w:lvl w:ilvl="4">
      <w:start w:val="1"/>
      <w:numFmt w:val="decimal"/>
      <w:lvlText w:val="%1.%2.%3.%4.%5."/>
      <w:lvlJc w:val="left"/>
      <w:pPr>
        <w:tabs>
          <w:tab w:val="num" w:pos="1140"/>
        </w:tabs>
        <w:ind w:left="1140" w:hanging="1140"/>
      </w:pPr>
    </w:lvl>
    <w:lvl w:ilvl="5">
      <w:start w:val="1"/>
      <w:numFmt w:val="decimal"/>
      <w:lvlText w:val="%1.%2.%3.%4.%5.%6."/>
      <w:lvlJc w:val="left"/>
      <w:pPr>
        <w:tabs>
          <w:tab w:val="num" w:pos="1140"/>
        </w:tabs>
        <w:ind w:left="1140" w:hanging="11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3"/>
    <w:multiLevelType w:val="singleLevel"/>
    <w:tmpl w:val="00000003"/>
    <w:name w:val="WW8Num3"/>
    <w:lvl w:ilvl="0">
      <w:start w:val="1"/>
      <w:numFmt w:val="lowerLetter"/>
      <w:lvlText w:val="%1)"/>
      <w:lvlJc w:val="left"/>
      <w:pPr>
        <w:tabs>
          <w:tab w:val="num" w:pos="1637"/>
        </w:tabs>
        <w:ind w:left="1637" w:hanging="360"/>
      </w:pPr>
      <w:rPr>
        <w:rFonts w:ascii="Arial" w:hAnsi="Arial" w:cs="Arial"/>
        <w:bCs/>
        <w:sz w:val="22"/>
        <w:szCs w:val="22"/>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2517"/>
        </w:tabs>
        <w:ind w:left="2517" w:hanging="450"/>
      </w:pPr>
      <w:rPr>
        <w:rFonts w:ascii="Arial" w:hAnsi="Arial" w:cs="Arial"/>
        <w:sz w:val="22"/>
        <w:szCs w:val="22"/>
      </w:rPr>
    </w:lvl>
  </w:abstractNum>
  <w:abstractNum w:abstractNumId="3" w15:restartNumberingAfterBreak="0">
    <w:nsid w:val="00000005"/>
    <w:multiLevelType w:val="multilevel"/>
    <w:tmpl w:val="00000005"/>
    <w:name w:val="WW8Num5"/>
    <w:lvl w:ilvl="0">
      <w:start w:val="1"/>
      <w:numFmt w:val="bullet"/>
      <w:lvlText w:val=""/>
      <w:lvlJc w:val="left"/>
      <w:pPr>
        <w:tabs>
          <w:tab w:val="num" w:pos="3601"/>
        </w:tabs>
        <w:ind w:left="3601" w:hanging="360"/>
      </w:pPr>
      <w:rPr>
        <w:rFonts w:ascii="Symbol" w:hAnsi="Symbol" w:cs="Symbol"/>
      </w:rPr>
    </w:lvl>
    <w:lvl w:ilvl="1">
      <w:start w:val="1"/>
      <w:numFmt w:val="bullet"/>
      <w:lvlText w:val=""/>
      <w:lvlJc w:val="left"/>
      <w:pPr>
        <w:tabs>
          <w:tab w:val="num" w:pos="2580"/>
        </w:tabs>
        <w:ind w:left="2580" w:hanging="360"/>
      </w:pPr>
      <w:rPr>
        <w:rFonts w:ascii="Symbol" w:hAnsi="Symbol" w:cs="Symbol"/>
        <w:sz w:val="24"/>
      </w:rPr>
    </w:lvl>
    <w:lvl w:ilvl="2">
      <w:start w:val="1"/>
      <w:numFmt w:val="bullet"/>
      <w:lvlText w:val=""/>
      <w:lvlJc w:val="left"/>
      <w:pPr>
        <w:tabs>
          <w:tab w:val="num" w:pos="3300"/>
        </w:tabs>
        <w:ind w:left="3300" w:hanging="360"/>
      </w:pPr>
      <w:rPr>
        <w:rFonts w:ascii="Wingdings" w:hAnsi="Wingdings" w:cs="Wingdings"/>
      </w:rPr>
    </w:lvl>
    <w:lvl w:ilvl="3">
      <w:start w:val="1"/>
      <w:numFmt w:val="bullet"/>
      <w:lvlText w:val=""/>
      <w:lvlJc w:val="left"/>
      <w:pPr>
        <w:tabs>
          <w:tab w:val="num" w:pos="4020"/>
        </w:tabs>
        <w:ind w:left="4020" w:hanging="360"/>
      </w:pPr>
      <w:rPr>
        <w:rFonts w:ascii="Symbol" w:hAnsi="Symbol" w:cs="Symbol"/>
      </w:rPr>
    </w:lvl>
    <w:lvl w:ilvl="4">
      <w:start w:val="1"/>
      <w:numFmt w:val="bullet"/>
      <w:lvlText w:val="o"/>
      <w:lvlJc w:val="left"/>
      <w:pPr>
        <w:tabs>
          <w:tab w:val="num" w:pos="4740"/>
        </w:tabs>
        <w:ind w:left="4740" w:hanging="360"/>
      </w:pPr>
      <w:rPr>
        <w:rFonts w:ascii="Courier New" w:hAnsi="Courier New" w:cs="Courier New"/>
      </w:rPr>
    </w:lvl>
    <w:lvl w:ilvl="5">
      <w:start w:val="1"/>
      <w:numFmt w:val="bullet"/>
      <w:lvlText w:val=""/>
      <w:lvlJc w:val="left"/>
      <w:pPr>
        <w:tabs>
          <w:tab w:val="num" w:pos="5460"/>
        </w:tabs>
        <w:ind w:left="5460" w:hanging="360"/>
      </w:pPr>
      <w:rPr>
        <w:rFonts w:ascii="Wingdings" w:hAnsi="Wingdings" w:cs="Wingdings"/>
      </w:rPr>
    </w:lvl>
    <w:lvl w:ilvl="6">
      <w:start w:val="1"/>
      <w:numFmt w:val="bullet"/>
      <w:lvlText w:val=""/>
      <w:lvlJc w:val="left"/>
      <w:pPr>
        <w:tabs>
          <w:tab w:val="num" w:pos="6180"/>
        </w:tabs>
        <w:ind w:left="6180" w:hanging="360"/>
      </w:pPr>
      <w:rPr>
        <w:rFonts w:ascii="Symbol" w:hAnsi="Symbol" w:cs="Symbol"/>
      </w:rPr>
    </w:lvl>
    <w:lvl w:ilvl="7">
      <w:start w:val="1"/>
      <w:numFmt w:val="bullet"/>
      <w:lvlText w:val="o"/>
      <w:lvlJc w:val="left"/>
      <w:pPr>
        <w:tabs>
          <w:tab w:val="num" w:pos="6900"/>
        </w:tabs>
        <w:ind w:left="6900" w:hanging="360"/>
      </w:pPr>
      <w:rPr>
        <w:rFonts w:ascii="Courier New" w:hAnsi="Courier New" w:cs="Courier New"/>
      </w:rPr>
    </w:lvl>
    <w:lvl w:ilvl="8">
      <w:start w:val="1"/>
      <w:numFmt w:val="bullet"/>
      <w:lvlText w:val=""/>
      <w:lvlJc w:val="left"/>
      <w:pPr>
        <w:tabs>
          <w:tab w:val="num" w:pos="7620"/>
        </w:tabs>
        <w:ind w:left="7620" w:hanging="360"/>
      </w:pPr>
      <w:rPr>
        <w:rFonts w:ascii="Wingdings" w:hAnsi="Wingdings" w:cs="Wingdings"/>
      </w:rPr>
    </w:lvl>
  </w:abstractNum>
  <w:abstractNum w:abstractNumId="4" w15:restartNumberingAfterBreak="0">
    <w:nsid w:val="00000006"/>
    <w:multiLevelType w:val="singleLevel"/>
    <w:tmpl w:val="00000006"/>
    <w:name w:val="WW8Num6"/>
    <w:lvl w:ilvl="0">
      <w:start w:val="1"/>
      <w:numFmt w:val="lowerLetter"/>
      <w:lvlText w:val="%1)"/>
      <w:lvlJc w:val="left"/>
      <w:pPr>
        <w:tabs>
          <w:tab w:val="num" w:pos="810"/>
        </w:tabs>
        <w:ind w:left="810" w:hanging="450"/>
      </w:pPr>
      <w:rPr>
        <w:rFonts w:ascii="Arial" w:hAnsi="Arial" w:cs="Arial"/>
        <w:sz w:val="22"/>
        <w:szCs w:val="22"/>
      </w:rPr>
    </w:lvl>
  </w:abstractNum>
  <w:abstractNum w:abstractNumId="5" w15:restartNumberingAfterBreak="0">
    <w:nsid w:val="00000007"/>
    <w:multiLevelType w:val="singleLevel"/>
    <w:tmpl w:val="00000007"/>
    <w:name w:val="WW8Num7"/>
    <w:lvl w:ilvl="0">
      <w:start w:val="1"/>
      <w:numFmt w:val="lowerLetter"/>
      <w:lvlText w:val="%1)"/>
      <w:lvlJc w:val="left"/>
      <w:pPr>
        <w:tabs>
          <w:tab w:val="num" w:pos="1500"/>
        </w:tabs>
        <w:ind w:left="1500" w:hanging="360"/>
      </w:pPr>
      <w:rPr>
        <w:rFonts w:ascii="Arial" w:hAnsi="Arial" w:cs="Arial"/>
        <w:sz w:val="22"/>
        <w:szCs w:val="22"/>
      </w:rPr>
    </w:lvl>
  </w:abstractNum>
  <w:abstractNum w:abstractNumId="6" w15:restartNumberingAfterBreak="0">
    <w:nsid w:val="0000000A"/>
    <w:multiLevelType w:val="multilevel"/>
    <w:tmpl w:val="0000000A"/>
    <w:name w:val="WW8Num10"/>
    <w:lvl w:ilvl="0">
      <w:start w:val="1"/>
      <w:numFmt w:val="decimal"/>
      <w:pStyle w:val="Ttulo1"/>
      <w:lvlText w:val="%1."/>
      <w:lvlJc w:val="left"/>
      <w:pPr>
        <w:tabs>
          <w:tab w:val="num" w:pos="1140"/>
        </w:tabs>
        <w:ind w:left="1140" w:hanging="1140"/>
      </w:pPr>
    </w:lvl>
    <w:lvl w:ilvl="1">
      <w:start w:val="1"/>
      <w:numFmt w:val="decimal"/>
      <w:lvlText w:val="%1.%2."/>
      <w:lvlJc w:val="left"/>
      <w:pPr>
        <w:tabs>
          <w:tab w:val="num" w:pos="1140"/>
        </w:tabs>
        <w:ind w:left="1140" w:hanging="1140"/>
      </w:pPr>
      <w:rPr>
        <w:rFonts w:ascii="Arial" w:hAnsi="Arial" w:cs="Arial"/>
        <w:b w:val="0"/>
        <w:bCs w:val="0"/>
        <w:color w:val="000000"/>
        <w:sz w:val="22"/>
        <w:szCs w:val="22"/>
      </w:rPr>
    </w:lvl>
    <w:lvl w:ilvl="2">
      <w:start w:val="1"/>
      <w:numFmt w:val="decimal"/>
      <w:lvlText w:val="%1.%2.%3."/>
      <w:lvlJc w:val="left"/>
      <w:pPr>
        <w:tabs>
          <w:tab w:val="num" w:pos="1140"/>
        </w:tabs>
        <w:ind w:left="1140" w:hanging="1140"/>
      </w:pPr>
      <w:rPr>
        <w:rFonts w:ascii="Arial" w:hAnsi="Arial" w:cs="Arial"/>
        <w:b w:val="0"/>
        <w:bCs w:val="0"/>
        <w:color w:val="000000"/>
        <w:sz w:val="22"/>
        <w:szCs w:val="22"/>
      </w:rPr>
    </w:lvl>
    <w:lvl w:ilvl="3">
      <w:start w:val="1"/>
      <w:numFmt w:val="decimal"/>
      <w:lvlText w:val="%1.%2.%3.%4."/>
      <w:lvlJc w:val="left"/>
      <w:pPr>
        <w:tabs>
          <w:tab w:val="num" w:pos="1140"/>
        </w:tabs>
        <w:ind w:left="1140" w:hanging="1140"/>
      </w:pPr>
      <w:rPr>
        <w:rFonts w:ascii="Arial" w:hAnsi="Arial" w:cs="Arial"/>
        <w:sz w:val="22"/>
        <w:szCs w:val="22"/>
      </w:rPr>
    </w:lvl>
    <w:lvl w:ilvl="4">
      <w:start w:val="1"/>
      <w:numFmt w:val="decimal"/>
      <w:lvlText w:val="%1.%2.%3.%4.%5."/>
      <w:lvlJc w:val="left"/>
      <w:pPr>
        <w:tabs>
          <w:tab w:val="num" w:pos="1140"/>
        </w:tabs>
        <w:ind w:left="1140" w:hanging="1140"/>
      </w:pPr>
    </w:lvl>
    <w:lvl w:ilvl="5">
      <w:start w:val="1"/>
      <w:numFmt w:val="decimal"/>
      <w:lvlText w:val="%1.%2.%3.%4.%5.%6."/>
      <w:lvlJc w:val="left"/>
      <w:pPr>
        <w:tabs>
          <w:tab w:val="num" w:pos="1140"/>
        </w:tabs>
        <w:ind w:left="1140" w:hanging="11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C"/>
    <w:multiLevelType w:val="multilevel"/>
    <w:tmpl w:val="0000000C"/>
    <w:name w:val="WW8Num12"/>
    <w:lvl w:ilvl="0">
      <w:start w:val="1"/>
      <w:numFmt w:val="lowerLetter"/>
      <w:lvlText w:val="%1)"/>
      <w:lvlJc w:val="left"/>
      <w:pPr>
        <w:tabs>
          <w:tab w:val="num" w:pos="720"/>
        </w:tabs>
        <w:ind w:left="720" w:hanging="360"/>
      </w:pPr>
      <w:rPr>
        <w:rFonts w:ascii="Arial" w:hAnsi="Arial" w:cs="Arial"/>
        <w:b w:val="0"/>
        <w:bCs w:val="0"/>
        <w:sz w:val="22"/>
        <w:szCs w:val="22"/>
      </w:rPr>
    </w:lvl>
    <w:lvl w:ilvl="1">
      <w:start w:val="1"/>
      <w:numFmt w:val="lowerLetter"/>
      <w:lvlText w:val="%2)"/>
      <w:lvlJc w:val="left"/>
      <w:pPr>
        <w:tabs>
          <w:tab w:val="num" w:pos="1440"/>
        </w:tabs>
        <w:ind w:left="1440" w:hanging="360"/>
      </w:pPr>
      <w:rPr>
        <w:rFonts w:cs="Arial"/>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D"/>
    <w:multiLevelType w:val="multilevel"/>
    <w:tmpl w:val="0000000D"/>
    <w:name w:val="WW8Num13"/>
    <w:lvl w:ilvl="0">
      <w:start w:val="1"/>
      <w:numFmt w:val="lowerLetter"/>
      <w:lvlText w:val="%1)"/>
      <w:lvlJc w:val="left"/>
      <w:pPr>
        <w:tabs>
          <w:tab w:val="num" w:pos="720"/>
        </w:tabs>
        <w:ind w:left="720" w:hanging="36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1095683"/>
    <w:multiLevelType w:val="hybridMultilevel"/>
    <w:tmpl w:val="625261C8"/>
    <w:lvl w:ilvl="0" w:tplc="BE207334">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0D26CA4C">
      <w:numFmt w:val="bullet"/>
      <w:lvlText w:val="•"/>
      <w:lvlJc w:val="left"/>
      <w:pPr>
        <w:ind w:left="1056" w:hanging="140"/>
      </w:pPr>
      <w:rPr>
        <w:rFonts w:hint="default"/>
        <w:lang w:val="pt-BR" w:eastAsia="pt-BR" w:bidi="pt-BR"/>
      </w:rPr>
    </w:lvl>
    <w:lvl w:ilvl="2" w:tplc="38CA068C">
      <w:numFmt w:val="bullet"/>
      <w:lvlText w:val="•"/>
      <w:lvlJc w:val="left"/>
      <w:pPr>
        <w:ind w:left="2013" w:hanging="140"/>
      </w:pPr>
      <w:rPr>
        <w:rFonts w:hint="default"/>
        <w:lang w:val="pt-BR" w:eastAsia="pt-BR" w:bidi="pt-BR"/>
      </w:rPr>
    </w:lvl>
    <w:lvl w:ilvl="3" w:tplc="AC44441C">
      <w:numFmt w:val="bullet"/>
      <w:lvlText w:val="•"/>
      <w:lvlJc w:val="left"/>
      <w:pPr>
        <w:ind w:left="2969" w:hanging="140"/>
      </w:pPr>
      <w:rPr>
        <w:rFonts w:hint="default"/>
        <w:lang w:val="pt-BR" w:eastAsia="pt-BR" w:bidi="pt-BR"/>
      </w:rPr>
    </w:lvl>
    <w:lvl w:ilvl="4" w:tplc="5B94D34A">
      <w:numFmt w:val="bullet"/>
      <w:lvlText w:val="•"/>
      <w:lvlJc w:val="left"/>
      <w:pPr>
        <w:ind w:left="3926" w:hanging="140"/>
      </w:pPr>
      <w:rPr>
        <w:rFonts w:hint="default"/>
        <w:lang w:val="pt-BR" w:eastAsia="pt-BR" w:bidi="pt-BR"/>
      </w:rPr>
    </w:lvl>
    <w:lvl w:ilvl="5" w:tplc="5054FD50">
      <w:numFmt w:val="bullet"/>
      <w:lvlText w:val="•"/>
      <w:lvlJc w:val="left"/>
      <w:pPr>
        <w:ind w:left="4883" w:hanging="140"/>
      </w:pPr>
      <w:rPr>
        <w:rFonts w:hint="default"/>
        <w:lang w:val="pt-BR" w:eastAsia="pt-BR" w:bidi="pt-BR"/>
      </w:rPr>
    </w:lvl>
    <w:lvl w:ilvl="6" w:tplc="AB0EB998">
      <w:numFmt w:val="bullet"/>
      <w:lvlText w:val="•"/>
      <w:lvlJc w:val="left"/>
      <w:pPr>
        <w:ind w:left="5839" w:hanging="140"/>
      </w:pPr>
      <w:rPr>
        <w:rFonts w:hint="default"/>
        <w:lang w:val="pt-BR" w:eastAsia="pt-BR" w:bidi="pt-BR"/>
      </w:rPr>
    </w:lvl>
    <w:lvl w:ilvl="7" w:tplc="A282EDB2">
      <w:numFmt w:val="bullet"/>
      <w:lvlText w:val="•"/>
      <w:lvlJc w:val="left"/>
      <w:pPr>
        <w:ind w:left="6796" w:hanging="140"/>
      </w:pPr>
      <w:rPr>
        <w:rFonts w:hint="default"/>
        <w:lang w:val="pt-BR" w:eastAsia="pt-BR" w:bidi="pt-BR"/>
      </w:rPr>
    </w:lvl>
    <w:lvl w:ilvl="8" w:tplc="5A4C83A8">
      <w:numFmt w:val="bullet"/>
      <w:lvlText w:val="•"/>
      <w:lvlJc w:val="left"/>
      <w:pPr>
        <w:ind w:left="7753" w:hanging="140"/>
      </w:pPr>
      <w:rPr>
        <w:rFonts w:hint="default"/>
        <w:lang w:val="pt-BR" w:eastAsia="pt-BR" w:bidi="pt-BR"/>
      </w:rPr>
    </w:lvl>
  </w:abstractNum>
  <w:abstractNum w:abstractNumId="10" w15:restartNumberingAfterBreak="0">
    <w:nsid w:val="03A15AF1"/>
    <w:multiLevelType w:val="hybridMultilevel"/>
    <w:tmpl w:val="18720BE6"/>
    <w:lvl w:ilvl="0" w:tplc="D58264DC">
      <w:start w:val="1"/>
      <w:numFmt w:val="lowerLetter"/>
      <w:lvlText w:val="%1)"/>
      <w:lvlJc w:val="left"/>
      <w:pPr>
        <w:ind w:left="960" w:hanging="286"/>
      </w:pPr>
      <w:rPr>
        <w:rFonts w:ascii="Times New Roman" w:eastAsia="Times New Roman" w:hAnsi="Times New Roman" w:cs="Times New Roman" w:hint="default"/>
        <w:spacing w:val="-28"/>
        <w:w w:val="99"/>
        <w:sz w:val="24"/>
        <w:szCs w:val="24"/>
        <w:lang w:val="pt-BR" w:eastAsia="pt-BR" w:bidi="pt-BR"/>
      </w:rPr>
    </w:lvl>
    <w:lvl w:ilvl="1" w:tplc="D0C835CA">
      <w:numFmt w:val="bullet"/>
      <w:lvlText w:val="•"/>
      <w:lvlJc w:val="left"/>
      <w:pPr>
        <w:ind w:left="1830" w:hanging="286"/>
      </w:pPr>
      <w:rPr>
        <w:rFonts w:hint="default"/>
        <w:lang w:val="pt-BR" w:eastAsia="pt-BR" w:bidi="pt-BR"/>
      </w:rPr>
    </w:lvl>
    <w:lvl w:ilvl="2" w:tplc="DD3022A6">
      <w:numFmt w:val="bullet"/>
      <w:lvlText w:val="•"/>
      <w:lvlJc w:val="left"/>
      <w:pPr>
        <w:ind w:left="2701" w:hanging="286"/>
      </w:pPr>
      <w:rPr>
        <w:rFonts w:hint="default"/>
        <w:lang w:val="pt-BR" w:eastAsia="pt-BR" w:bidi="pt-BR"/>
      </w:rPr>
    </w:lvl>
    <w:lvl w:ilvl="3" w:tplc="BF6074C0">
      <w:numFmt w:val="bullet"/>
      <w:lvlText w:val="•"/>
      <w:lvlJc w:val="left"/>
      <w:pPr>
        <w:ind w:left="3571" w:hanging="286"/>
      </w:pPr>
      <w:rPr>
        <w:rFonts w:hint="default"/>
        <w:lang w:val="pt-BR" w:eastAsia="pt-BR" w:bidi="pt-BR"/>
      </w:rPr>
    </w:lvl>
    <w:lvl w:ilvl="4" w:tplc="6F46431A">
      <w:numFmt w:val="bullet"/>
      <w:lvlText w:val="•"/>
      <w:lvlJc w:val="left"/>
      <w:pPr>
        <w:ind w:left="4442" w:hanging="286"/>
      </w:pPr>
      <w:rPr>
        <w:rFonts w:hint="default"/>
        <w:lang w:val="pt-BR" w:eastAsia="pt-BR" w:bidi="pt-BR"/>
      </w:rPr>
    </w:lvl>
    <w:lvl w:ilvl="5" w:tplc="C1B49E3A">
      <w:numFmt w:val="bullet"/>
      <w:lvlText w:val="•"/>
      <w:lvlJc w:val="left"/>
      <w:pPr>
        <w:ind w:left="5313" w:hanging="286"/>
      </w:pPr>
      <w:rPr>
        <w:rFonts w:hint="default"/>
        <w:lang w:val="pt-BR" w:eastAsia="pt-BR" w:bidi="pt-BR"/>
      </w:rPr>
    </w:lvl>
    <w:lvl w:ilvl="6" w:tplc="991670A0">
      <w:numFmt w:val="bullet"/>
      <w:lvlText w:val="•"/>
      <w:lvlJc w:val="left"/>
      <w:pPr>
        <w:ind w:left="6183" w:hanging="286"/>
      </w:pPr>
      <w:rPr>
        <w:rFonts w:hint="default"/>
        <w:lang w:val="pt-BR" w:eastAsia="pt-BR" w:bidi="pt-BR"/>
      </w:rPr>
    </w:lvl>
    <w:lvl w:ilvl="7" w:tplc="219CC29E">
      <w:numFmt w:val="bullet"/>
      <w:lvlText w:val="•"/>
      <w:lvlJc w:val="left"/>
      <w:pPr>
        <w:ind w:left="7054" w:hanging="286"/>
      </w:pPr>
      <w:rPr>
        <w:rFonts w:hint="default"/>
        <w:lang w:val="pt-BR" w:eastAsia="pt-BR" w:bidi="pt-BR"/>
      </w:rPr>
    </w:lvl>
    <w:lvl w:ilvl="8" w:tplc="B9E07698">
      <w:numFmt w:val="bullet"/>
      <w:lvlText w:val="•"/>
      <w:lvlJc w:val="left"/>
      <w:pPr>
        <w:ind w:left="7925" w:hanging="286"/>
      </w:pPr>
      <w:rPr>
        <w:rFonts w:hint="default"/>
        <w:lang w:val="pt-BR" w:eastAsia="pt-BR" w:bidi="pt-BR"/>
      </w:rPr>
    </w:lvl>
  </w:abstractNum>
  <w:abstractNum w:abstractNumId="11" w15:restartNumberingAfterBreak="0">
    <w:nsid w:val="04387FEF"/>
    <w:multiLevelType w:val="hybridMultilevel"/>
    <w:tmpl w:val="7F66E9F6"/>
    <w:lvl w:ilvl="0" w:tplc="08E20A16">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37C26FD2">
      <w:numFmt w:val="bullet"/>
      <w:lvlText w:val="•"/>
      <w:lvlJc w:val="left"/>
      <w:pPr>
        <w:ind w:left="1056" w:hanging="140"/>
      </w:pPr>
      <w:rPr>
        <w:rFonts w:hint="default"/>
        <w:lang w:val="pt-BR" w:eastAsia="pt-BR" w:bidi="pt-BR"/>
      </w:rPr>
    </w:lvl>
    <w:lvl w:ilvl="2" w:tplc="6DBC50DE">
      <w:numFmt w:val="bullet"/>
      <w:lvlText w:val="•"/>
      <w:lvlJc w:val="left"/>
      <w:pPr>
        <w:ind w:left="2013" w:hanging="140"/>
      </w:pPr>
      <w:rPr>
        <w:rFonts w:hint="default"/>
        <w:lang w:val="pt-BR" w:eastAsia="pt-BR" w:bidi="pt-BR"/>
      </w:rPr>
    </w:lvl>
    <w:lvl w:ilvl="3" w:tplc="AE3257B6">
      <w:numFmt w:val="bullet"/>
      <w:lvlText w:val="•"/>
      <w:lvlJc w:val="left"/>
      <w:pPr>
        <w:ind w:left="2969" w:hanging="140"/>
      </w:pPr>
      <w:rPr>
        <w:rFonts w:hint="default"/>
        <w:lang w:val="pt-BR" w:eastAsia="pt-BR" w:bidi="pt-BR"/>
      </w:rPr>
    </w:lvl>
    <w:lvl w:ilvl="4" w:tplc="5EF20248">
      <w:numFmt w:val="bullet"/>
      <w:lvlText w:val="•"/>
      <w:lvlJc w:val="left"/>
      <w:pPr>
        <w:ind w:left="3926" w:hanging="140"/>
      </w:pPr>
      <w:rPr>
        <w:rFonts w:hint="default"/>
        <w:lang w:val="pt-BR" w:eastAsia="pt-BR" w:bidi="pt-BR"/>
      </w:rPr>
    </w:lvl>
    <w:lvl w:ilvl="5" w:tplc="DA082750">
      <w:numFmt w:val="bullet"/>
      <w:lvlText w:val="•"/>
      <w:lvlJc w:val="left"/>
      <w:pPr>
        <w:ind w:left="4883" w:hanging="140"/>
      </w:pPr>
      <w:rPr>
        <w:rFonts w:hint="default"/>
        <w:lang w:val="pt-BR" w:eastAsia="pt-BR" w:bidi="pt-BR"/>
      </w:rPr>
    </w:lvl>
    <w:lvl w:ilvl="6" w:tplc="A7B42F30">
      <w:numFmt w:val="bullet"/>
      <w:lvlText w:val="•"/>
      <w:lvlJc w:val="left"/>
      <w:pPr>
        <w:ind w:left="5839" w:hanging="140"/>
      </w:pPr>
      <w:rPr>
        <w:rFonts w:hint="default"/>
        <w:lang w:val="pt-BR" w:eastAsia="pt-BR" w:bidi="pt-BR"/>
      </w:rPr>
    </w:lvl>
    <w:lvl w:ilvl="7" w:tplc="9A44CC8E">
      <w:numFmt w:val="bullet"/>
      <w:lvlText w:val="•"/>
      <w:lvlJc w:val="left"/>
      <w:pPr>
        <w:ind w:left="6796" w:hanging="140"/>
      </w:pPr>
      <w:rPr>
        <w:rFonts w:hint="default"/>
        <w:lang w:val="pt-BR" w:eastAsia="pt-BR" w:bidi="pt-BR"/>
      </w:rPr>
    </w:lvl>
    <w:lvl w:ilvl="8" w:tplc="E5C8CD6A">
      <w:numFmt w:val="bullet"/>
      <w:lvlText w:val="•"/>
      <w:lvlJc w:val="left"/>
      <w:pPr>
        <w:ind w:left="7753" w:hanging="140"/>
      </w:pPr>
      <w:rPr>
        <w:rFonts w:hint="default"/>
        <w:lang w:val="pt-BR" w:eastAsia="pt-BR" w:bidi="pt-BR"/>
      </w:rPr>
    </w:lvl>
  </w:abstractNum>
  <w:abstractNum w:abstractNumId="12" w15:restartNumberingAfterBreak="0">
    <w:nsid w:val="04A13C30"/>
    <w:multiLevelType w:val="hybridMultilevel"/>
    <w:tmpl w:val="92BEF3DC"/>
    <w:lvl w:ilvl="0" w:tplc="E3327630">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8DC8C344">
      <w:numFmt w:val="bullet"/>
      <w:lvlText w:val="•"/>
      <w:lvlJc w:val="left"/>
      <w:pPr>
        <w:ind w:left="1830" w:hanging="286"/>
      </w:pPr>
      <w:rPr>
        <w:rFonts w:hint="default"/>
        <w:lang w:val="pt-BR" w:eastAsia="pt-BR" w:bidi="pt-BR"/>
      </w:rPr>
    </w:lvl>
    <w:lvl w:ilvl="2" w:tplc="9FA895A2">
      <w:numFmt w:val="bullet"/>
      <w:lvlText w:val="•"/>
      <w:lvlJc w:val="left"/>
      <w:pPr>
        <w:ind w:left="2701" w:hanging="286"/>
      </w:pPr>
      <w:rPr>
        <w:rFonts w:hint="default"/>
        <w:lang w:val="pt-BR" w:eastAsia="pt-BR" w:bidi="pt-BR"/>
      </w:rPr>
    </w:lvl>
    <w:lvl w:ilvl="3" w:tplc="D8803DB2">
      <w:numFmt w:val="bullet"/>
      <w:lvlText w:val="•"/>
      <w:lvlJc w:val="left"/>
      <w:pPr>
        <w:ind w:left="3571" w:hanging="286"/>
      </w:pPr>
      <w:rPr>
        <w:rFonts w:hint="default"/>
        <w:lang w:val="pt-BR" w:eastAsia="pt-BR" w:bidi="pt-BR"/>
      </w:rPr>
    </w:lvl>
    <w:lvl w:ilvl="4" w:tplc="244CD55A">
      <w:numFmt w:val="bullet"/>
      <w:lvlText w:val="•"/>
      <w:lvlJc w:val="left"/>
      <w:pPr>
        <w:ind w:left="4442" w:hanging="286"/>
      </w:pPr>
      <w:rPr>
        <w:rFonts w:hint="default"/>
        <w:lang w:val="pt-BR" w:eastAsia="pt-BR" w:bidi="pt-BR"/>
      </w:rPr>
    </w:lvl>
    <w:lvl w:ilvl="5" w:tplc="67DCCA9E">
      <w:numFmt w:val="bullet"/>
      <w:lvlText w:val="•"/>
      <w:lvlJc w:val="left"/>
      <w:pPr>
        <w:ind w:left="5313" w:hanging="286"/>
      </w:pPr>
      <w:rPr>
        <w:rFonts w:hint="default"/>
        <w:lang w:val="pt-BR" w:eastAsia="pt-BR" w:bidi="pt-BR"/>
      </w:rPr>
    </w:lvl>
    <w:lvl w:ilvl="6" w:tplc="BB72BE2E">
      <w:numFmt w:val="bullet"/>
      <w:lvlText w:val="•"/>
      <w:lvlJc w:val="left"/>
      <w:pPr>
        <w:ind w:left="6183" w:hanging="286"/>
      </w:pPr>
      <w:rPr>
        <w:rFonts w:hint="default"/>
        <w:lang w:val="pt-BR" w:eastAsia="pt-BR" w:bidi="pt-BR"/>
      </w:rPr>
    </w:lvl>
    <w:lvl w:ilvl="7" w:tplc="5E28B386">
      <w:numFmt w:val="bullet"/>
      <w:lvlText w:val="•"/>
      <w:lvlJc w:val="left"/>
      <w:pPr>
        <w:ind w:left="7054" w:hanging="286"/>
      </w:pPr>
      <w:rPr>
        <w:rFonts w:hint="default"/>
        <w:lang w:val="pt-BR" w:eastAsia="pt-BR" w:bidi="pt-BR"/>
      </w:rPr>
    </w:lvl>
    <w:lvl w:ilvl="8" w:tplc="B930D8E8">
      <w:numFmt w:val="bullet"/>
      <w:lvlText w:val="•"/>
      <w:lvlJc w:val="left"/>
      <w:pPr>
        <w:ind w:left="7925" w:hanging="286"/>
      </w:pPr>
      <w:rPr>
        <w:rFonts w:hint="default"/>
        <w:lang w:val="pt-BR" w:eastAsia="pt-BR" w:bidi="pt-BR"/>
      </w:rPr>
    </w:lvl>
  </w:abstractNum>
  <w:abstractNum w:abstractNumId="13" w15:restartNumberingAfterBreak="0">
    <w:nsid w:val="05152265"/>
    <w:multiLevelType w:val="hybridMultilevel"/>
    <w:tmpl w:val="7CBA4F08"/>
    <w:lvl w:ilvl="0" w:tplc="4656B024">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CE7C23A8">
      <w:numFmt w:val="bullet"/>
      <w:lvlText w:val="•"/>
      <w:lvlJc w:val="left"/>
      <w:pPr>
        <w:ind w:left="1056" w:hanging="140"/>
      </w:pPr>
      <w:rPr>
        <w:rFonts w:hint="default"/>
        <w:lang w:val="pt-BR" w:eastAsia="pt-BR" w:bidi="pt-BR"/>
      </w:rPr>
    </w:lvl>
    <w:lvl w:ilvl="2" w:tplc="4858A6BC">
      <w:numFmt w:val="bullet"/>
      <w:lvlText w:val="•"/>
      <w:lvlJc w:val="left"/>
      <w:pPr>
        <w:ind w:left="2013" w:hanging="140"/>
      </w:pPr>
      <w:rPr>
        <w:rFonts w:hint="default"/>
        <w:lang w:val="pt-BR" w:eastAsia="pt-BR" w:bidi="pt-BR"/>
      </w:rPr>
    </w:lvl>
    <w:lvl w:ilvl="3" w:tplc="F7063B8A">
      <w:numFmt w:val="bullet"/>
      <w:lvlText w:val="•"/>
      <w:lvlJc w:val="left"/>
      <w:pPr>
        <w:ind w:left="2969" w:hanging="140"/>
      </w:pPr>
      <w:rPr>
        <w:rFonts w:hint="default"/>
        <w:lang w:val="pt-BR" w:eastAsia="pt-BR" w:bidi="pt-BR"/>
      </w:rPr>
    </w:lvl>
    <w:lvl w:ilvl="4" w:tplc="6540A578">
      <w:numFmt w:val="bullet"/>
      <w:lvlText w:val="•"/>
      <w:lvlJc w:val="left"/>
      <w:pPr>
        <w:ind w:left="3926" w:hanging="140"/>
      </w:pPr>
      <w:rPr>
        <w:rFonts w:hint="default"/>
        <w:lang w:val="pt-BR" w:eastAsia="pt-BR" w:bidi="pt-BR"/>
      </w:rPr>
    </w:lvl>
    <w:lvl w:ilvl="5" w:tplc="76226A00">
      <w:numFmt w:val="bullet"/>
      <w:lvlText w:val="•"/>
      <w:lvlJc w:val="left"/>
      <w:pPr>
        <w:ind w:left="4883" w:hanging="140"/>
      </w:pPr>
      <w:rPr>
        <w:rFonts w:hint="default"/>
        <w:lang w:val="pt-BR" w:eastAsia="pt-BR" w:bidi="pt-BR"/>
      </w:rPr>
    </w:lvl>
    <w:lvl w:ilvl="6" w:tplc="F92CC05A">
      <w:numFmt w:val="bullet"/>
      <w:lvlText w:val="•"/>
      <w:lvlJc w:val="left"/>
      <w:pPr>
        <w:ind w:left="5839" w:hanging="140"/>
      </w:pPr>
      <w:rPr>
        <w:rFonts w:hint="default"/>
        <w:lang w:val="pt-BR" w:eastAsia="pt-BR" w:bidi="pt-BR"/>
      </w:rPr>
    </w:lvl>
    <w:lvl w:ilvl="7" w:tplc="BDF85130">
      <w:numFmt w:val="bullet"/>
      <w:lvlText w:val="•"/>
      <w:lvlJc w:val="left"/>
      <w:pPr>
        <w:ind w:left="6796" w:hanging="140"/>
      </w:pPr>
      <w:rPr>
        <w:rFonts w:hint="default"/>
        <w:lang w:val="pt-BR" w:eastAsia="pt-BR" w:bidi="pt-BR"/>
      </w:rPr>
    </w:lvl>
    <w:lvl w:ilvl="8" w:tplc="1EAC3116">
      <w:numFmt w:val="bullet"/>
      <w:lvlText w:val="•"/>
      <w:lvlJc w:val="left"/>
      <w:pPr>
        <w:ind w:left="7753" w:hanging="140"/>
      </w:pPr>
      <w:rPr>
        <w:rFonts w:hint="default"/>
        <w:lang w:val="pt-BR" w:eastAsia="pt-BR" w:bidi="pt-BR"/>
      </w:rPr>
    </w:lvl>
  </w:abstractNum>
  <w:abstractNum w:abstractNumId="14" w15:restartNumberingAfterBreak="0">
    <w:nsid w:val="05DE4A70"/>
    <w:multiLevelType w:val="hybridMultilevel"/>
    <w:tmpl w:val="DAAC8E56"/>
    <w:lvl w:ilvl="0" w:tplc="E2B01C2C">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089817FA">
      <w:numFmt w:val="bullet"/>
      <w:lvlText w:val="•"/>
      <w:lvlJc w:val="left"/>
      <w:pPr>
        <w:ind w:left="1830" w:hanging="286"/>
      </w:pPr>
      <w:rPr>
        <w:rFonts w:hint="default"/>
        <w:lang w:val="pt-BR" w:eastAsia="pt-BR" w:bidi="pt-BR"/>
      </w:rPr>
    </w:lvl>
    <w:lvl w:ilvl="2" w:tplc="1EF02F66">
      <w:numFmt w:val="bullet"/>
      <w:lvlText w:val="•"/>
      <w:lvlJc w:val="left"/>
      <w:pPr>
        <w:ind w:left="2701" w:hanging="286"/>
      </w:pPr>
      <w:rPr>
        <w:rFonts w:hint="default"/>
        <w:lang w:val="pt-BR" w:eastAsia="pt-BR" w:bidi="pt-BR"/>
      </w:rPr>
    </w:lvl>
    <w:lvl w:ilvl="3" w:tplc="DAE63D46">
      <w:numFmt w:val="bullet"/>
      <w:lvlText w:val="•"/>
      <w:lvlJc w:val="left"/>
      <w:pPr>
        <w:ind w:left="3571" w:hanging="286"/>
      </w:pPr>
      <w:rPr>
        <w:rFonts w:hint="default"/>
        <w:lang w:val="pt-BR" w:eastAsia="pt-BR" w:bidi="pt-BR"/>
      </w:rPr>
    </w:lvl>
    <w:lvl w:ilvl="4" w:tplc="F0D01290">
      <w:numFmt w:val="bullet"/>
      <w:lvlText w:val="•"/>
      <w:lvlJc w:val="left"/>
      <w:pPr>
        <w:ind w:left="4442" w:hanging="286"/>
      </w:pPr>
      <w:rPr>
        <w:rFonts w:hint="default"/>
        <w:lang w:val="pt-BR" w:eastAsia="pt-BR" w:bidi="pt-BR"/>
      </w:rPr>
    </w:lvl>
    <w:lvl w:ilvl="5" w:tplc="A360310E">
      <w:numFmt w:val="bullet"/>
      <w:lvlText w:val="•"/>
      <w:lvlJc w:val="left"/>
      <w:pPr>
        <w:ind w:left="5313" w:hanging="286"/>
      </w:pPr>
      <w:rPr>
        <w:rFonts w:hint="default"/>
        <w:lang w:val="pt-BR" w:eastAsia="pt-BR" w:bidi="pt-BR"/>
      </w:rPr>
    </w:lvl>
    <w:lvl w:ilvl="6" w:tplc="32C40CF2">
      <w:numFmt w:val="bullet"/>
      <w:lvlText w:val="•"/>
      <w:lvlJc w:val="left"/>
      <w:pPr>
        <w:ind w:left="6183" w:hanging="286"/>
      </w:pPr>
      <w:rPr>
        <w:rFonts w:hint="default"/>
        <w:lang w:val="pt-BR" w:eastAsia="pt-BR" w:bidi="pt-BR"/>
      </w:rPr>
    </w:lvl>
    <w:lvl w:ilvl="7" w:tplc="21F2B752">
      <w:numFmt w:val="bullet"/>
      <w:lvlText w:val="•"/>
      <w:lvlJc w:val="left"/>
      <w:pPr>
        <w:ind w:left="7054" w:hanging="286"/>
      </w:pPr>
      <w:rPr>
        <w:rFonts w:hint="default"/>
        <w:lang w:val="pt-BR" w:eastAsia="pt-BR" w:bidi="pt-BR"/>
      </w:rPr>
    </w:lvl>
    <w:lvl w:ilvl="8" w:tplc="58504F20">
      <w:numFmt w:val="bullet"/>
      <w:lvlText w:val="•"/>
      <w:lvlJc w:val="left"/>
      <w:pPr>
        <w:ind w:left="7925" w:hanging="286"/>
      </w:pPr>
      <w:rPr>
        <w:rFonts w:hint="default"/>
        <w:lang w:val="pt-BR" w:eastAsia="pt-BR" w:bidi="pt-BR"/>
      </w:rPr>
    </w:lvl>
  </w:abstractNum>
  <w:abstractNum w:abstractNumId="15" w15:restartNumberingAfterBreak="0">
    <w:nsid w:val="06D67A19"/>
    <w:multiLevelType w:val="hybridMultilevel"/>
    <w:tmpl w:val="D936A5F2"/>
    <w:lvl w:ilvl="0" w:tplc="D338B2A6">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0C6A7CBA">
      <w:numFmt w:val="bullet"/>
      <w:lvlText w:val="•"/>
      <w:lvlJc w:val="left"/>
      <w:pPr>
        <w:ind w:left="1056" w:hanging="140"/>
      </w:pPr>
      <w:rPr>
        <w:rFonts w:hint="default"/>
        <w:lang w:val="pt-BR" w:eastAsia="pt-BR" w:bidi="pt-BR"/>
      </w:rPr>
    </w:lvl>
    <w:lvl w:ilvl="2" w:tplc="7F66E114">
      <w:numFmt w:val="bullet"/>
      <w:lvlText w:val="•"/>
      <w:lvlJc w:val="left"/>
      <w:pPr>
        <w:ind w:left="2013" w:hanging="140"/>
      </w:pPr>
      <w:rPr>
        <w:rFonts w:hint="default"/>
        <w:lang w:val="pt-BR" w:eastAsia="pt-BR" w:bidi="pt-BR"/>
      </w:rPr>
    </w:lvl>
    <w:lvl w:ilvl="3" w:tplc="4D02B7DC">
      <w:numFmt w:val="bullet"/>
      <w:lvlText w:val="•"/>
      <w:lvlJc w:val="left"/>
      <w:pPr>
        <w:ind w:left="2969" w:hanging="140"/>
      </w:pPr>
      <w:rPr>
        <w:rFonts w:hint="default"/>
        <w:lang w:val="pt-BR" w:eastAsia="pt-BR" w:bidi="pt-BR"/>
      </w:rPr>
    </w:lvl>
    <w:lvl w:ilvl="4" w:tplc="E3B42C58">
      <w:numFmt w:val="bullet"/>
      <w:lvlText w:val="•"/>
      <w:lvlJc w:val="left"/>
      <w:pPr>
        <w:ind w:left="3926" w:hanging="140"/>
      </w:pPr>
      <w:rPr>
        <w:rFonts w:hint="default"/>
        <w:lang w:val="pt-BR" w:eastAsia="pt-BR" w:bidi="pt-BR"/>
      </w:rPr>
    </w:lvl>
    <w:lvl w:ilvl="5" w:tplc="773CDB00">
      <w:numFmt w:val="bullet"/>
      <w:lvlText w:val="•"/>
      <w:lvlJc w:val="left"/>
      <w:pPr>
        <w:ind w:left="4883" w:hanging="140"/>
      </w:pPr>
      <w:rPr>
        <w:rFonts w:hint="default"/>
        <w:lang w:val="pt-BR" w:eastAsia="pt-BR" w:bidi="pt-BR"/>
      </w:rPr>
    </w:lvl>
    <w:lvl w:ilvl="6" w:tplc="48428A34">
      <w:numFmt w:val="bullet"/>
      <w:lvlText w:val="•"/>
      <w:lvlJc w:val="left"/>
      <w:pPr>
        <w:ind w:left="5839" w:hanging="140"/>
      </w:pPr>
      <w:rPr>
        <w:rFonts w:hint="default"/>
        <w:lang w:val="pt-BR" w:eastAsia="pt-BR" w:bidi="pt-BR"/>
      </w:rPr>
    </w:lvl>
    <w:lvl w:ilvl="7" w:tplc="6E44ABE0">
      <w:numFmt w:val="bullet"/>
      <w:lvlText w:val="•"/>
      <w:lvlJc w:val="left"/>
      <w:pPr>
        <w:ind w:left="6796" w:hanging="140"/>
      </w:pPr>
      <w:rPr>
        <w:rFonts w:hint="default"/>
        <w:lang w:val="pt-BR" w:eastAsia="pt-BR" w:bidi="pt-BR"/>
      </w:rPr>
    </w:lvl>
    <w:lvl w:ilvl="8" w:tplc="32C04094">
      <w:numFmt w:val="bullet"/>
      <w:lvlText w:val="•"/>
      <w:lvlJc w:val="left"/>
      <w:pPr>
        <w:ind w:left="7753" w:hanging="140"/>
      </w:pPr>
      <w:rPr>
        <w:rFonts w:hint="default"/>
        <w:lang w:val="pt-BR" w:eastAsia="pt-BR" w:bidi="pt-BR"/>
      </w:rPr>
    </w:lvl>
  </w:abstractNum>
  <w:abstractNum w:abstractNumId="16" w15:restartNumberingAfterBreak="0">
    <w:nsid w:val="071B44AD"/>
    <w:multiLevelType w:val="hybridMultilevel"/>
    <w:tmpl w:val="B5842700"/>
    <w:lvl w:ilvl="0" w:tplc="9D704BE6">
      <w:start w:val="1"/>
      <w:numFmt w:val="upperRoman"/>
      <w:lvlText w:val="%1"/>
      <w:lvlJc w:val="left"/>
      <w:pPr>
        <w:ind w:left="674" w:hanging="140"/>
      </w:pPr>
      <w:rPr>
        <w:rFonts w:ascii="Times New Roman" w:eastAsia="Times New Roman" w:hAnsi="Times New Roman" w:cs="Times New Roman" w:hint="default"/>
        <w:w w:val="99"/>
        <w:sz w:val="24"/>
        <w:szCs w:val="24"/>
        <w:lang w:val="pt-BR" w:eastAsia="pt-BR" w:bidi="pt-BR"/>
      </w:rPr>
    </w:lvl>
    <w:lvl w:ilvl="1" w:tplc="2D64BF8C">
      <w:numFmt w:val="bullet"/>
      <w:lvlText w:val="•"/>
      <w:lvlJc w:val="left"/>
      <w:pPr>
        <w:ind w:left="1578" w:hanging="140"/>
      </w:pPr>
      <w:rPr>
        <w:rFonts w:hint="default"/>
        <w:lang w:val="pt-BR" w:eastAsia="pt-BR" w:bidi="pt-BR"/>
      </w:rPr>
    </w:lvl>
    <w:lvl w:ilvl="2" w:tplc="F168EA52">
      <w:numFmt w:val="bullet"/>
      <w:lvlText w:val="•"/>
      <w:lvlJc w:val="left"/>
      <w:pPr>
        <w:ind w:left="2477" w:hanging="140"/>
      </w:pPr>
      <w:rPr>
        <w:rFonts w:hint="default"/>
        <w:lang w:val="pt-BR" w:eastAsia="pt-BR" w:bidi="pt-BR"/>
      </w:rPr>
    </w:lvl>
    <w:lvl w:ilvl="3" w:tplc="0EC03D3E">
      <w:numFmt w:val="bullet"/>
      <w:lvlText w:val="•"/>
      <w:lvlJc w:val="left"/>
      <w:pPr>
        <w:ind w:left="3375" w:hanging="140"/>
      </w:pPr>
      <w:rPr>
        <w:rFonts w:hint="default"/>
        <w:lang w:val="pt-BR" w:eastAsia="pt-BR" w:bidi="pt-BR"/>
      </w:rPr>
    </w:lvl>
    <w:lvl w:ilvl="4" w:tplc="DEAAC84A">
      <w:numFmt w:val="bullet"/>
      <w:lvlText w:val="•"/>
      <w:lvlJc w:val="left"/>
      <w:pPr>
        <w:ind w:left="4274" w:hanging="140"/>
      </w:pPr>
      <w:rPr>
        <w:rFonts w:hint="default"/>
        <w:lang w:val="pt-BR" w:eastAsia="pt-BR" w:bidi="pt-BR"/>
      </w:rPr>
    </w:lvl>
    <w:lvl w:ilvl="5" w:tplc="4BC8BB04">
      <w:numFmt w:val="bullet"/>
      <w:lvlText w:val="•"/>
      <w:lvlJc w:val="left"/>
      <w:pPr>
        <w:ind w:left="5173" w:hanging="140"/>
      </w:pPr>
      <w:rPr>
        <w:rFonts w:hint="default"/>
        <w:lang w:val="pt-BR" w:eastAsia="pt-BR" w:bidi="pt-BR"/>
      </w:rPr>
    </w:lvl>
    <w:lvl w:ilvl="6" w:tplc="36C219AE">
      <w:numFmt w:val="bullet"/>
      <w:lvlText w:val="•"/>
      <w:lvlJc w:val="left"/>
      <w:pPr>
        <w:ind w:left="6071" w:hanging="140"/>
      </w:pPr>
      <w:rPr>
        <w:rFonts w:hint="default"/>
        <w:lang w:val="pt-BR" w:eastAsia="pt-BR" w:bidi="pt-BR"/>
      </w:rPr>
    </w:lvl>
    <w:lvl w:ilvl="7" w:tplc="88743DF4">
      <w:numFmt w:val="bullet"/>
      <w:lvlText w:val="•"/>
      <w:lvlJc w:val="left"/>
      <w:pPr>
        <w:ind w:left="6970" w:hanging="140"/>
      </w:pPr>
      <w:rPr>
        <w:rFonts w:hint="default"/>
        <w:lang w:val="pt-BR" w:eastAsia="pt-BR" w:bidi="pt-BR"/>
      </w:rPr>
    </w:lvl>
    <w:lvl w:ilvl="8" w:tplc="4C40913A">
      <w:numFmt w:val="bullet"/>
      <w:lvlText w:val="•"/>
      <w:lvlJc w:val="left"/>
      <w:pPr>
        <w:ind w:left="7869" w:hanging="140"/>
      </w:pPr>
      <w:rPr>
        <w:rFonts w:hint="default"/>
        <w:lang w:val="pt-BR" w:eastAsia="pt-BR" w:bidi="pt-BR"/>
      </w:rPr>
    </w:lvl>
  </w:abstractNum>
  <w:abstractNum w:abstractNumId="17" w15:restartNumberingAfterBreak="0">
    <w:nsid w:val="09E30A7A"/>
    <w:multiLevelType w:val="hybridMultilevel"/>
    <w:tmpl w:val="493E5ABA"/>
    <w:lvl w:ilvl="0" w:tplc="134EF548">
      <w:start w:val="1"/>
      <w:numFmt w:val="lowerLetter"/>
      <w:lvlText w:val="%1)"/>
      <w:lvlJc w:val="left"/>
      <w:pPr>
        <w:ind w:left="960" w:hanging="284"/>
      </w:pPr>
      <w:rPr>
        <w:rFonts w:ascii="Times New Roman" w:eastAsia="Times New Roman" w:hAnsi="Times New Roman" w:cs="Times New Roman" w:hint="default"/>
        <w:spacing w:val="-23"/>
        <w:w w:val="99"/>
        <w:sz w:val="24"/>
        <w:szCs w:val="24"/>
        <w:lang w:val="pt-BR" w:eastAsia="pt-BR" w:bidi="pt-BR"/>
      </w:rPr>
    </w:lvl>
    <w:lvl w:ilvl="1" w:tplc="6944F136">
      <w:numFmt w:val="bullet"/>
      <w:lvlText w:val="•"/>
      <w:lvlJc w:val="left"/>
      <w:pPr>
        <w:ind w:left="1830" w:hanging="284"/>
      </w:pPr>
      <w:rPr>
        <w:rFonts w:hint="default"/>
        <w:lang w:val="pt-BR" w:eastAsia="pt-BR" w:bidi="pt-BR"/>
      </w:rPr>
    </w:lvl>
    <w:lvl w:ilvl="2" w:tplc="6CF45B44">
      <w:numFmt w:val="bullet"/>
      <w:lvlText w:val="•"/>
      <w:lvlJc w:val="left"/>
      <w:pPr>
        <w:ind w:left="2701" w:hanging="284"/>
      </w:pPr>
      <w:rPr>
        <w:rFonts w:hint="default"/>
        <w:lang w:val="pt-BR" w:eastAsia="pt-BR" w:bidi="pt-BR"/>
      </w:rPr>
    </w:lvl>
    <w:lvl w:ilvl="3" w:tplc="DAC41AD4">
      <w:numFmt w:val="bullet"/>
      <w:lvlText w:val="•"/>
      <w:lvlJc w:val="left"/>
      <w:pPr>
        <w:ind w:left="3571" w:hanging="284"/>
      </w:pPr>
      <w:rPr>
        <w:rFonts w:hint="default"/>
        <w:lang w:val="pt-BR" w:eastAsia="pt-BR" w:bidi="pt-BR"/>
      </w:rPr>
    </w:lvl>
    <w:lvl w:ilvl="4" w:tplc="85C68E84">
      <w:numFmt w:val="bullet"/>
      <w:lvlText w:val="•"/>
      <w:lvlJc w:val="left"/>
      <w:pPr>
        <w:ind w:left="4442" w:hanging="284"/>
      </w:pPr>
      <w:rPr>
        <w:rFonts w:hint="default"/>
        <w:lang w:val="pt-BR" w:eastAsia="pt-BR" w:bidi="pt-BR"/>
      </w:rPr>
    </w:lvl>
    <w:lvl w:ilvl="5" w:tplc="BF4A0526">
      <w:numFmt w:val="bullet"/>
      <w:lvlText w:val="•"/>
      <w:lvlJc w:val="left"/>
      <w:pPr>
        <w:ind w:left="5313" w:hanging="284"/>
      </w:pPr>
      <w:rPr>
        <w:rFonts w:hint="default"/>
        <w:lang w:val="pt-BR" w:eastAsia="pt-BR" w:bidi="pt-BR"/>
      </w:rPr>
    </w:lvl>
    <w:lvl w:ilvl="6" w:tplc="BBE4A3FC">
      <w:numFmt w:val="bullet"/>
      <w:lvlText w:val="•"/>
      <w:lvlJc w:val="left"/>
      <w:pPr>
        <w:ind w:left="6183" w:hanging="284"/>
      </w:pPr>
      <w:rPr>
        <w:rFonts w:hint="default"/>
        <w:lang w:val="pt-BR" w:eastAsia="pt-BR" w:bidi="pt-BR"/>
      </w:rPr>
    </w:lvl>
    <w:lvl w:ilvl="7" w:tplc="883CF21A">
      <w:numFmt w:val="bullet"/>
      <w:lvlText w:val="•"/>
      <w:lvlJc w:val="left"/>
      <w:pPr>
        <w:ind w:left="7054" w:hanging="284"/>
      </w:pPr>
      <w:rPr>
        <w:rFonts w:hint="default"/>
        <w:lang w:val="pt-BR" w:eastAsia="pt-BR" w:bidi="pt-BR"/>
      </w:rPr>
    </w:lvl>
    <w:lvl w:ilvl="8" w:tplc="8548B95C">
      <w:numFmt w:val="bullet"/>
      <w:lvlText w:val="•"/>
      <w:lvlJc w:val="left"/>
      <w:pPr>
        <w:ind w:left="7925" w:hanging="284"/>
      </w:pPr>
      <w:rPr>
        <w:rFonts w:hint="default"/>
        <w:lang w:val="pt-BR" w:eastAsia="pt-BR" w:bidi="pt-BR"/>
      </w:rPr>
    </w:lvl>
  </w:abstractNum>
  <w:abstractNum w:abstractNumId="18" w15:restartNumberingAfterBreak="0">
    <w:nsid w:val="0A091F48"/>
    <w:multiLevelType w:val="hybridMultilevel"/>
    <w:tmpl w:val="6AE06CB6"/>
    <w:lvl w:ilvl="0" w:tplc="FB44082A">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8040B52C">
      <w:numFmt w:val="bullet"/>
      <w:lvlText w:val="•"/>
      <w:lvlJc w:val="left"/>
      <w:pPr>
        <w:ind w:left="1056" w:hanging="140"/>
      </w:pPr>
      <w:rPr>
        <w:rFonts w:hint="default"/>
        <w:lang w:val="pt-BR" w:eastAsia="pt-BR" w:bidi="pt-BR"/>
      </w:rPr>
    </w:lvl>
    <w:lvl w:ilvl="2" w:tplc="0AAEFB18">
      <w:numFmt w:val="bullet"/>
      <w:lvlText w:val="•"/>
      <w:lvlJc w:val="left"/>
      <w:pPr>
        <w:ind w:left="2013" w:hanging="140"/>
      </w:pPr>
      <w:rPr>
        <w:rFonts w:hint="default"/>
        <w:lang w:val="pt-BR" w:eastAsia="pt-BR" w:bidi="pt-BR"/>
      </w:rPr>
    </w:lvl>
    <w:lvl w:ilvl="3" w:tplc="5EA09390">
      <w:numFmt w:val="bullet"/>
      <w:lvlText w:val="•"/>
      <w:lvlJc w:val="left"/>
      <w:pPr>
        <w:ind w:left="2969" w:hanging="140"/>
      </w:pPr>
      <w:rPr>
        <w:rFonts w:hint="default"/>
        <w:lang w:val="pt-BR" w:eastAsia="pt-BR" w:bidi="pt-BR"/>
      </w:rPr>
    </w:lvl>
    <w:lvl w:ilvl="4" w:tplc="9EC2F0D8">
      <w:numFmt w:val="bullet"/>
      <w:lvlText w:val="•"/>
      <w:lvlJc w:val="left"/>
      <w:pPr>
        <w:ind w:left="3926" w:hanging="140"/>
      </w:pPr>
      <w:rPr>
        <w:rFonts w:hint="default"/>
        <w:lang w:val="pt-BR" w:eastAsia="pt-BR" w:bidi="pt-BR"/>
      </w:rPr>
    </w:lvl>
    <w:lvl w:ilvl="5" w:tplc="21E83A32">
      <w:numFmt w:val="bullet"/>
      <w:lvlText w:val="•"/>
      <w:lvlJc w:val="left"/>
      <w:pPr>
        <w:ind w:left="4883" w:hanging="140"/>
      </w:pPr>
      <w:rPr>
        <w:rFonts w:hint="default"/>
        <w:lang w:val="pt-BR" w:eastAsia="pt-BR" w:bidi="pt-BR"/>
      </w:rPr>
    </w:lvl>
    <w:lvl w:ilvl="6" w:tplc="EE105F0E">
      <w:numFmt w:val="bullet"/>
      <w:lvlText w:val="•"/>
      <w:lvlJc w:val="left"/>
      <w:pPr>
        <w:ind w:left="5839" w:hanging="140"/>
      </w:pPr>
      <w:rPr>
        <w:rFonts w:hint="default"/>
        <w:lang w:val="pt-BR" w:eastAsia="pt-BR" w:bidi="pt-BR"/>
      </w:rPr>
    </w:lvl>
    <w:lvl w:ilvl="7" w:tplc="3490E1FE">
      <w:numFmt w:val="bullet"/>
      <w:lvlText w:val="•"/>
      <w:lvlJc w:val="left"/>
      <w:pPr>
        <w:ind w:left="6796" w:hanging="140"/>
      </w:pPr>
      <w:rPr>
        <w:rFonts w:hint="default"/>
        <w:lang w:val="pt-BR" w:eastAsia="pt-BR" w:bidi="pt-BR"/>
      </w:rPr>
    </w:lvl>
    <w:lvl w:ilvl="8" w:tplc="4DC031BC">
      <w:numFmt w:val="bullet"/>
      <w:lvlText w:val="•"/>
      <w:lvlJc w:val="left"/>
      <w:pPr>
        <w:ind w:left="7753" w:hanging="140"/>
      </w:pPr>
      <w:rPr>
        <w:rFonts w:hint="default"/>
        <w:lang w:val="pt-BR" w:eastAsia="pt-BR" w:bidi="pt-BR"/>
      </w:rPr>
    </w:lvl>
  </w:abstractNum>
  <w:abstractNum w:abstractNumId="19" w15:restartNumberingAfterBreak="0">
    <w:nsid w:val="0F491250"/>
    <w:multiLevelType w:val="hybridMultilevel"/>
    <w:tmpl w:val="7A4E95B8"/>
    <w:lvl w:ilvl="0" w:tplc="274E3F58">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94DA1544">
      <w:numFmt w:val="bullet"/>
      <w:lvlText w:val="•"/>
      <w:lvlJc w:val="left"/>
      <w:pPr>
        <w:ind w:left="1056" w:hanging="140"/>
      </w:pPr>
      <w:rPr>
        <w:rFonts w:hint="default"/>
        <w:lang w:val="pt-BR" w:eastAsia="pt-BR" w:bidi="pt-BR"/>
      </w:rPr>
    </w:lvl>
    <w:lvl w:ilvl="2" w:tplc="59768B5E">
      <w:numFmt w:val="bullet"/>
      <w:lvlText w:val="•"/>
      <w:lvlJc w:val="left"/>
      <w:pPr>
        <w:ind w:left="2013" w:hanging="140"/>
      </w:pPr>
      <w:rPr>
        <w:rFonts w:hint="default"/>
        <w:lang w:val="pt-BR" w:eastAsia="pt-BR" w:bidi="pt-BR"/>
      </w:rPr>
    </w:lvl>
    <w:lvl w:ilvl="3" w:tplc="F5B83DF4">
      <w:numFmt w:val="bullet"/>
      <w:lvlText w:val="•"/>
      <w:lvlJc w:val="left"/>
      <w:pPr>
        <w:ind w:left="2969" w:hanging="140"/>
      </w:pPr>
      <w:rPr>
        <w:rFonts w:hint="default"/>
        <w:lang w:val="pt-BR" w:eastAsia="pt-BR" w:bidi="pt-BR"/>
      </w:rPr>
    </w:lvl>
    <w:lvl w:ilvl="4" w:tplc="457AE61A">
      <w:numFmt w:val="bullet"/>
      <w:lvlText w:val="•"/>
      <w:lvlJc w:val="left"/>
      <w:pPr>
        <w:ind w:left="3926" w:hanging="140"/>
      </w:pPr>
      <w:rPr>
        <w:rFonts w:hint="default"/>
        <w:lang w:val="pt-BR" w:eastAsia="pt-BR" w:bidi="pt-BR"/>
      </w:rPr>
    </w:lvl>
    <w:lvl w:ilvl="5" w:tplc="36BAD1E2">
      <w:numFmt w:val="bullet"/>
      <w:lvlText w:val="•"/>
      <w:lvlJc w:val="left"/>
      <w:pPr>
        <w:ind w:left="4883" w:hanging="140"/>
      </w:pPr>
      <w:rPr>
        <w:rFonts w:hint="default"/>
        <w:lang w:val="pt-BR" w:eastAsia="pt-BR" w:bidi="pt-BR"/>
      </w:rPr>
    </w:lvl>
    <w:lvl w:ilvl="6" w:tplc="72221090">
      <w:numFmt w:val="bullet"/>
      <w:lvlText w:val="•"/>
      <w:lvlJc w:val="left"/>
      <w:pPr>
        <w:ind w:left="5839" w:hanging="140"/>
      </w:pPr>
      <w:rPr>
        <w:rFonts w:hint="default"/>
        <w:lang w:val="pt-BR" w:eastAsia="pt-BR" w:bidi="pt-BR"/>
      </w:rPr>
    </w:lvl>
    <w:lvl w:ilvl="7" w:tplc="C04485A2">
      <w:numFmt w:val="bullet"/>
      <w:lvlText w:val="•"/>
      <w:lvlJc w:val="left"/>
      <w:pPr>
        <w:ind w:left="6796" w:hanging="140"/>
      </w:pPr>
      <w:rPr>
        <w:rFonts w:hint="default"/>
        <w:lang w:val="pt-BR" w:eastAsia="pt-BR" w:bidi="pt-BR"/>
      </w:rPr>
    </w:lvl>
    <w:lvl w:ilvl="8" w:tplc="138EAAF4">
      <w:numFmt w:val="bullet"/>
      <w:lvlText w:val="•"/>
      <w:lvlJc w:val="left"/>
      <w:pPr>
        <w:ind w:left="7753" w:hanging="140"/>
      </w:pPr>
      <w:rPr>
        <w:rFonts w:hint="default"/>
        <w:lang w:val="pt-BR" w:eastAsia="pt-BR" w:bidi="pt-BR"/>
      </w:rPr>
    </w:lvl>
  </w:abstractNum>
  <w:abstractNum w:abstractNumId="20" w15:restartNumberingAfterBreak="0">
    <w:nsid w:val="10CE4F04"/>
    <w:multiLevelType w:val="hybridMultilevel"/>
    <w:tmpl w:val="330846C4"/>
    <w:lvl w:ilvl="0" w:tplc="1F8C9E1C">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4674393A">
      <w:numFmt w:val="bullet"/>
      <w:lvlText w:val="•"/>
      <w:lvlJc w:val="left"/>
      <w:pPr>
        <w:ind w:left="1056" w:hanging="140"/>
      </w:pPr>
      <w:rPr>
        <w:rFonts w:hint="default"/>
        <w:lang w:val="pt-BR" w:eastAsia="pt-BR" w:bidi="pt-BR"/>
      </w:rPr>
    </w:lvl>
    <w:lvl w:ilvl="2" w:tplc="CA94108C">
      <w:numFmt w:val="bullet"/>
      <w:lvlText w:val="•"/>
      <w:lvlJc w:val="left"/>
      <w:pPr>
        <w:ind w:left="2013" w:hanging="140"/>
      </w:pPr>
      <w:rPr>
        <w:rFonts w:hint="default"/>
        <w:lang w:val="pt-BR" w:eastAsia="pt-BR" w:bidi="pt-BR"/>
      </w:rPr>
    </w:lvl>
    <w:lvl w:ilvl="3" w:tplc="1F52CDAC">
      <w:numFmt w:val="bullet"/>
      <w:lvlText w:val="•"/>
      <w:lvlJc w:val="left"/>
      <w:pPr>
        <w:ind w:left="2969" w:hanging="140"/>
      </w:pPr>
      <w:rPr>
        <w:rFonts w:hint="default"/>
        <w:lang w:val="pt-BR" w:eastAsia="pt-BR" w:bidi="pt-BR"/>
      </w:rPr>
    </w:lvl>
    <w:lvl w:ilvl="4" w:tplc="FDF08360">
      <w:numFmt w:val="bullet"/>
      <w:lvlText w:val="•"/>
      <w:lvlJc w:val="left"/>
      <w:pPr>
        <w:ind w:left="3926" w:hanging="140"/>
      </w:pPr>
      <w:rPr>
        <w:rFonts w:hint="default"/>
        <w:lang w:val="pt-BR" w:eastAsia="pt-BR" w:bidi="pt-BR"/>
      </w:rPr>
    </w:lvl>
    <w:lvl w:ilvl="5" w:tplc="6890CD4C">
      <w:numFmt w:val="bullet"/>
      <w:lvlText w:val="•"/>
      <w:lvlJc w:val="left"/>
      <w:pPr>
        <w:ind w:left="4883" w:hanging="140"/>
      </w:pPr>
      <w:rPr>
        <w:rFonts w:hint="default"/>
        <w:lang w:val="pt-BR" w:eastAsia="pt-BR" w:bidi="pt-BR"/>
      </w:rPr>
    </w:lvl>
    <w:lvl w:ilvl="6" w:tplc="581221EA">
      <w:numFmt w:val="bullet"/>
      <w:lvlText w:val="•"/>
      <w:lvlJc w:val="left"/>
      <w:pPr>
        <w:ind w:left="5839" w:hanging="140"/>
      </w:pPr>
      <w:rPr>
        <w:rFonts w:hint="default"/>
        <w:lang w:val="pt-BR" w:eastAsia="pt-BR" w:bidi="pt-BR"/>
      </w:rPr>
    </w:lvl>
    <w:lvl w:ilvl="7" w:tplc="6B168152">
      <w:numFmt w:val="bullet"/>
      <w:lvlText w:val="•"/>
      <w:lvlJc w:val="left"/>
      <w:pPr>
        <w:ind w:left="6796" w:hanging="140"/>
      </w:pPr>
      <w:rPr>
        <w:rFonts w:hint="default"/>
        <w:lang w:val="pt-BR" w:eastAsia="pt-BR" w:bidi="pt-BR"/>
      </w:rPr>
    </w:lvl>
    <w:lvl w:ilvl="8" w:tplc="C8120B16">
      <w:numFmt w:val="bullet"/>
      <w:lvlText w:val="•"/>
      <w:lvlJc w:val="left"/>
      <w:pPr>
        <w:ind w:left="7753" w:hanging="140"/>
      </w:pPr>
      <w:rPr>
        <w:rFonts w:hint="default"/>
        <w:lang w:val="pt-BR" w:eastAsia="pt-BR" w:bidi="pt-BR"/>
      </w:rPr>
    </w:lvl>
  </w:abstractNum>
  <w:abstractNum w:abstractNumId="21" w15:restartNumberingAfterBreak="0">
    <w:nsid w:val="11FD516F"/>
    <w:multiLevelType w:val="hybridMultilevel"/>
    <w:tmpl w:val="C33EC3A2"/>
    <w:lvl w:ilvl="0" w:tplc="AE94EB7A">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623C1ADA">
      <w:numFmt w:val="bullet"/>
      <w:lvlText w:val="•"/>
      <w:lvlJc w:val="left"/>
      <w:pPr>
        <w:ind w:left="1830" w:hanging="286"/>
      </w:pPr>
      <w:rPr>
        <w:rFonts w:hint="default"/>
        <w:lang w:val="pt-BR" w:eastAsia="pt-BR" w:bidi="pt-BR"/>
      </w:rPr>
    </w:lvl>
    <w:lvl w:ilvl="2" w:tplc="6388D6E6">
      <w:numFmt w:val="bullet"/>
      <w:lvlText w:val="•"/>
      <w:lvlJc w:val="left"/>
      <w:pPr>
        <w:ind w:left="2701" w:hanging="286"/>
      </w:pPr>
      <w:rPr>
        <w:rFonts w:hint="default"/>
        <w:lang w:val="pt-BR" w:eastAsia="pt-BR" w:bidi="pt-BR"/>
      </w:rPr>
    </w:lvl>
    <w:lvl w:ilvl="3" w:tplc="F13876E4">
      <w:numFmt w:val="bullet"/>
      <w:lvlText w:val="•"/>
      <w:lvlJc w:val="left"/>
      <w:pPr>
        <w:ind w:left="3571" w:hanging="286"/>
      </w:pPr>
      <w:rPr>
        <w:rFonts w:hint="default"/>
        <w:lang w:val="pt-BR" w:eastAsia="pt-BR" w:bidi="pt-BR"/>
      </w:rPr>
    </w:lvl>
    <w:lvl w:ilvl="4" w:tplc="A55E7010">
      <w:numFmt w:val="bullet"/>
      <w:lvlText w:val="•"/>
      <w:lvlJc w:val="left"/>
      <w:pPr>
        <w:ind w:left="4442" w:hanging="286"/>
      </w:pPr>
      <w:rPr>
        <w:rFonts w:hint="default"/>
        <w:lang w:val="pt-BR" w:eastAsia="pt-BR" w:bidi="pt-BR"/>
      </w:rPr>
    </w:lvl>
    <w:lvl w:ilvl="5" w:tplc="831648E6">
      <w:numFmt w:val="bullet"/>
      <w:lvlText w:val="•"/>
      <w:lvlJc w:val="left"/>
      <w:pPr>
        <w:ind w:left="5313" w:hanging="286"/>
      </w:pPr>
      <w:rPr>
        <w:rFonts w:hint="default"/>
        <w:lang w:val="pt-BR" w:eastAsia="pt-BR" w:bidi="pt-BR"/>
      </w:rPr>
    </w:lvl>
    <w:lvl w:ilvl="6" w:tplc="13AE681A">
      <w:numFmt w:val="bullet"/>
      <w:lvlText w:val="•"/>
      <w:lvlJc w:val="left"/>
      <w:pPr>
        <w:ind w:left="6183" w:hanging="286"/>
      </w:pPr>
      <w:rPr>
        <w:rFonts w:hint="default"/>
        <w:lang w:val="pt-BR" w:eastAsia="pt-BR" w:bidi="pt-BR"/>
      </w:rPr>
    </w:lvl>
    <w:lvl w:ilvl="7" w:tplc="17CA0E7E">
      <w:numFmt w:val="bullet"/>
      <w:lvlText w:val="•"/>
      <w:lvlJc w:val="left"/>
      <w:pPr>
        <w:ind w:left="7054" w:hanging="286"/>
      </w:pPr>
      <w:rPr>
        <w:rFonts w:hint="default"/>
        <w:lang w:val="pt-BR" w:eastAsia="pt-BR" w:bidi="pt-BR"/>
      </w:rPr>
    </w:lvl>
    <w:lvl w:ilvl="8" w:tplc="4A6EC89C">
      <w:numFmt w:val="bullet"/>
      <w:lvlText w:val="•"/>
      <w:lvlJc w:val="left"/>
      <w:pPr>
        <w:ind w:left="7925" w:hanging="286"/>
      </w:pPr>
      <w:rPr>
        <w:rFonts w:hint="default"/>
        <w:lang w:val="pt-BR" w:eastAsia="pt-BR" w:bidi="pt-BR"/>
      </w:rPr>
    </w:lvl>
  </w:abstractNum>
  <w:abstractNum w:abstractNumId="22" w15:restartNumberingAfterBreak="0">
    <w:nsid w:val="12B9087D"/>
    <w:multiLevelType w:val="hybridMultilevel"/>
    <w:tmpl w:val="8C7CEC5E"/>
    <w:lvl w:ilvl="0" w:tplc="7194C168">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4398A3D6">
      <w:numFmt w:val="bullet"/>
      <w:lvlText w:val="•"/>
      <w:lvlJc w:val="left"/>
      <w:pPr>
        <w:ind w:left="1056" w:hanging="140"/>
      </w:pPr>
      <w:rPr>
        <w:rFonts w:hint="default"/>
        <w:lang w:val="pt-BR" w:eastAsia="pt-BR" w:bidi="pt-BR"/>
      </w:rPr>
    </w:lvl>
    <w:lvl w:ilvl="2" w:tplc="B20CE858">
      <w:numFmt w:val="bullet"/>
      <w:lvlText w:val="•"/>
      <w:lvlJc w:val="left"/>
      <w:pPr>
        <w:ind w:left="2013" w:hanging="140"/>
      </w:pPr>
      <w:rPr>
        <w:rFonts w:hint="default"/>
        <w:lang w:val="pt-BR" w:eastAsia="pt-BR" w:bidi="pt-BR"/>
      </w:rPr>
    </w:lvl>
    <w:lvl w:ilvl="3" w:tplc="0B76314A">
      <w:numFmt w:val="bullet"/>
      <w:lvlText w:val="•"/>
      <w:lvlJc w:val="left"/>
      <w:pPr>
        <w:ind w:left="2969" w:hanging="140"/>
      </w:pPr>
      <w:rPr>
        <w:rFonts w:hint="default"/>
        <w:lang w:val="pt-BR" w:eastAsia="pt-BR" w:bidi="pt-BR"/>
      </w:rPr>
    </w:lvl>
    <w:lvl w:ilvl="4" w:tplc="295C383E">
      <w:numFmt w:val="bullet"/>
      <w:lvlText w:val="•"/>
      <w:lvlJc w:val="left"/>
      <w:pPr>
        <w:ind w:left="3926" w:hanging="140"/>
      </w:pPr>
      <w:rPr>
        <w:rFonts w:hint="default"/>
        <w:lang w:val="pt-BR" w:eastAsia="pt-BR" w:bidi="pt-BR"/>
      </w:rPr>
    </w:lvl>
    <w:lvl w:ilvl="5" w:tplc="06542642">
      <w:numFmt w:val="bullet"/>
      <w:lvlText w:val="•"/>
      <w:lvlJc w:val="left"/>
      <w:pPr>
        <w:ind w:left="4883" w:hanging="140"/>
      </w:pPr>
      <w:rPr>
        <w:rFonts w:hint="default"/>
        <w:lang w:val="pt-BR" w:eastAsia="pt-BR" w:bidi="pt-BR"/>
      </w:rPr>
    </w:lvl>
    <w:lvl w:ilvl="6" w:tplc="2FB0FCD0">
      <w:numFmt w:val="bullet"/>
      <w:lvlText w:val="•"/>
      <w:lvlJc w:val="left"/>
      <w:pPr>
        <w:ind w:left="5839" w:hanging="140"/>
      </w:pPr>
      <w:rPr>
        <w:rFonts w:hint="default"/>
        <w:lang w:val="pt-BR" w:eastAsia="pt-BR" w:bidi="pt-BR"/>
      </w:rPr>
    </w:lvl>
    <w:lvl w:ilvl="7" w:tplc="5E70796A">
      <w:numFmt w:val="bullet"/>
      <w:lvlText w:val="•"/>
      <w:lvlJc w:val="left"/>
      <w:pPr>
        <w:ind w:left="6796" w:hanging="140"/>
      </w:pPr>
      <w:rPr>
        <w:rFonts w:hint="default"/>
        <w:lang w:val="pt-BR" w:eastAsia="pt-BR" w:bidi="pt-BR"/>
      </w:rPr>
    </w:lvl>
    <w:lvl w:ilvl="8" w:tplc="57CC86B4">
      <w:numFmt w:val="bullet"/>
      <w:lvlText w:val="•"/>
      <w:lvlJc w:val="left"/>
      <w:pPr>
        <w:ind w:left="7753" w:hanging="140"/>
      </w:pPr>
      <w:rPr>
        <w:rFonts w:hint="default"/>
        <w:lang w:val="pt-BR" w:eastAsia="pt-BR" w:bidi="pt-BR"/>
      </w:rPr>
    </w:lvl>
  </w:abstractNum>
  <w:abstractNum w:abstractNumId="23" w15:restartNumberingAfterBreak="0">
    <w:nsid w:val="13A43AA0"/>
    <w:multiLevelType w:val="hybridMultilevel"/>
    <w:tmpl w:val="75805542"/>
    <w:lvl w:ilvl="0" w:tplc="3F3E8C3C">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54301036">
      <w:numFmt w:val="bullet"/>
      <w:lvlText w:val="•"/>
      <w:lvlJc w:val="left"/>
      <w:pPr>
        <w:ind w:left="1056" w:hanging="140"/>
      </w:pPr>
      <w:rPr>
        <w:rFonts w:hint="default"/>
        <w:lang w:val="pt-BR" w:eastAsia="pt-BR" w:bidi="pt-BR"/>
      </w:rPr>
    </w:lvl>
    <w:lvl w:ilvl="2" w:tplc="26608B1C">
      <w:numFmt w:val="bullet"/>
      <w:lvlText w:val="•"/>
      <w:lvlJc w:val="left"/>
      <w:pPr>
        <w:ind w:left="2013" w:hanging="140"/>
      </w:pPr>
      <w:rPr>
        <w:rFonts w:hint="default"/>
        <w:lang w:val="pt-BR" w:eastAsia="pt-BR" w:bidi="pt-BR"/>
      </w:rPr>
    </w:lvl>
    <w:lvl w:ilvl="3" w:tplc="5274B680">
      <w:numFmt w:val="bullet"/>
      <w:lvlText w:val="•"/>
      <w:lvlJc w:val="left"/>
      <w:pPr>
        <w:ind w:left="2969" w:hanging="140"/>
      </w:pPr>
      <w:rPr>
        <w:rFonts w:hint="default"/>
        <w:lang w:val="pt-BR" w:eastAsia="pt-BR" w:bidi="pt-BR"/>
      </w:rPr>
    </w:lvl>
    <w:lvl w:ilvl="4" w:tplc="F88E06D6">
      <w:numFmt w:val="bullet"/>
      <w:lvlText w:val="•"/>
      <w:lvlJc w:val="left"/>
      <w:pPr>
        <w:ind w:left="3926" w:hanging="140"/>
      </w:pPr>
      <w:rPr>
        <w:rFonts w:hint="default"/>
        <w:lang w:val="pt-BR" w:eastAsia="pt-BR" w:bidi="pt-BR"/>
      </w:rPr>
    </w:lvl>
    <w:lvl w:ilvl="5" w:tplc="9B72FE6C">
      <w:numFmt w:val="bullet"/>
      <w:lvlText w:val="•"/>
      <w:lvlJc w:val="left"/>
      <w:pPr>
        <w:ind w:left="4883" w:hanging="140"/>
      </w:pPr>
      <w:rPr>
        <w:rFonts w:hint="default"/>
        <w:lang w:val="pt-BR" w:eastAsia="pt-BR" w:bidi="pt-BR"/>
      </w:rPr>
    </w:lvl>
    <w:lvl w:ilvl="6" w:tplc="038EA5F6">
      <w:numFmt w:val="bullet"/>
      <w:lvlText w:val="•"/>
      <w:lvlJc w:val="left"/>
      <w:pPr>
        <w:ind w:left="5839" w:hanging="140"/>
      </w:pPr>
      <w:rPr>
        <w:rFonts w:hint="default"/>
        <w:lang w:val="pt-BR" w:eastAsia="pt-BR" w:bidi="pt-BR"/>
      </w:rPr>
    </w:lvl>
    <w:lvl w:ilvl="7" w:tplc="53E619BA">
      <w:numFmt w:val="bullet"/>
      <w:lvlText w:val="•"/>
      <w:lvlJc w:val="left"/>
      <w:pPr>
        <w:ind w:left="6796" w:hanging="140"/>
      </w:pPr>
      <w:rPr>
        <w:rFonts w:hint="default"/>
        <w:lang w:val="pt-BR" w:eastAsia="pt-BR" w:bidi="pt-BR"/>
      </w:rPr>
    </w:lvl>
    <w:lvl w:ilvl="8" w:tplc="6A4ECAC4">
      <w:numFmt w:val="bullet"/>
      <w:lvlText w:val="•"/>
      <w:lvlJc w:val="left"/>
      <w:pPr>
        <w:ind w:left="7753" w:hanging="140"/>
      </w:pPr>
      <w:rPr>
        <w:rFonts w:hint="default"/>
        <w:lang w:val="pt-BR" w:eastAsia="pt-BR" w:bidi="pt-BR"/>
      </w:rPr>
    </w:lvl>
  </w:abstractNum>
  <w:abstractNum w:abstractNumId="24" w15:restartNumberingAfterBreak="0">
    <w:nsid w:val="14826508"/>
    <w:multiLevelType w:val="hybridMultilevel"/>
    <w:tmpl w:val="5FB408A2"/>
    <w:lvl w:ilvl="0" w:tplc="A95A8142">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62968C76">
      <w:numFmt w:val="bullet"/>
      <w:lvlText w:val="•"/>
      <w:lvlJc w:val="left"/>
      <w:pPr>
        <w:ind w:left="1056" w:hanging="140"/>
      </w:pPr>
      <w:rPr>
        <w:rFonts w:hint="default"/>
        <w:lang w:val="pt-BR" w:eastAsia="pt-BR" w:bidi="pt-BR"/>
      </w:rPr>
    </w:lvl>
    <w:lvl w:ilvl="2" w:tplc="F7669222">
      <w:numFmt w:val="bullet"/>
      <w:lvlText w:val="•"/>
      <w:lvlJc w:val="left"/>
      <w:pPr>
        <w:ind w:left="2013" w:hanging="140"/>
      </w:pPr>
      <w:rPr>
        <w:rFonts w:hint="default"/>
        <w:lang w:val="pt-BR" w:eastAsia="pt-BR" w:bidi="pt-BR"/>
      </w:rPr>
    </w:lvl>
    <w:lvl w:ilvl="3" w:tplc="C1E28BF2">
      <w:numFmt w:val="bullet"/>
      <w:lvlText w:val="•"/>
      <w:lvlJc w:val="left"/>
      <w:pPr>
        <w:ind w:left="2969" w:hanging="140"/>
      </w:pPr>
      <w:rPr>
        <w:rFonts w:hint="default"/>
        <w:lang w:val="pt-BR" w:eastAsia="pt-BR" w:bidi="pt-BR"/>
      </w:rPr>
    </w:lvl>
    <w:lvl w:ilvl="4" w:tplc="33AE1BB0">
      <w:numFmt w:val="bullet"/>
      <w:lvlText w:val="•"/>
      <w:lvlJc w:val="left"/>
      <w:pPr>
        <w:ind w:left="3926" w:hanging="140"/>
      </w:pPr>
      <w:rPr>
        <w:rFonts w:hint="default"/>
        <w:lang w:val="pt-BR" w:eastAsia="pt-BR" w:bidi="pt-BR"/>
      </w:rPr>
    </w:lvl>
    <w:lvl w:ilvl="5" w:tplc="9850B2A0">
      <w:numFmt w:val="bullet"/>
      <w:lvlText w:val="•"/>
      <w:lvlJc w:val="left"/>
      <w:pPr>
        <w:ind w:left="4883" w:hanging="140"/>
      </w:pPr>
      <w:rPr>
        <w:rFonts w:hint="default"/>
        <w:lang w:val="pt-BR" w:eastAsia="pt-BR" w:bidi="pt-BR"/>
      </w:rPr>
    </w:lvl>
    <w:lvl w:ilvl="6" w:tplc="3DCE5660">
      <w:numFmt w:val="bullet"/>
      <w:lvlText w:val="•"/>
      <w:lvlJc w:val="left"/>
      <w:pPr>
        <w:ind w:left="5839" w:hanging="140"/>
      </w:pPr>
      <w:rPr>
        <w:rFonts w:hint="default"/>
        <w:lang w:val="pt-BR" w:eastAsia="pt-BR" w:bidi="pt-BR"/>
      </w:rPr>
    </w:lvl>
    <w:lvl w:ilvl="7" w:tplc="38EC2EAA">
      <w:numFmt w:val="bullet"/>
      <w:lvlText w:val="•"/>
      <w:lvlJc w:val="left"/>
      <w:pPr>
        <w:ind w:left="6796" w:hanging="140"/>
      </w:pPr>
      <w:rPr>
        <w:rFonts w:hint="default"/>
        <w:lang w:val="pt-BR" w:eastAsia="pt-BR" w:bidi="pt-BR"/>
      </w:rPr>
    </w:lvl>
    <w:lvl w:ilvl="8" w:tplc="A3B4C138">
      <w:numFmt w:val="bullet"/>
      <w:lvlText w:val="•"/>
      <w:lvlJc w:val="left"/>
      <w:pPr>
        <w:ind w:left="7753" w:hanging="140"/>
      </w:pPr>
      <w:rPr>
        <w:rFonts w:hint="default"/>
        <w:lang w:val="pt-BR" w:eastAsia="pt-BR" w:bidi="pt-BR"/>
      </w:rPr>
    </w:lvl>
  </w:abstractNum>
  <w:abstractNum w:abstractNumId="25" w15:restartNumberingAfterBreak="0">
    <w:nsid w:val="14EC5AA9"/>
    <w:multiLevelType w:val="hybridMultilevel"/>
    <w:tmpl w:val="A0C8820A"/>
    <w:lvl w:ilvl="0" w:tplc="56BCFF54">
      <w:start w:val="4"/>
      <w:numFmt w:val="upperRoman"/>
      <w:lvlText w:val="%1"/>
      <w:lvlJc w:val="left"/>
      <w:pPr>
        <w:ind w:left="108" w:hanging="312"/>
      </w:pPr>
      <w:rPr>
        <w:rFonts w:ascii="Times New Roman" w:eastAsia="Times New Roman" w:hAnsi="Times New Roman" w:cs="Times New Roman" w:hint="default"/>
        <w:spacing w:val="-4"/>
        <w:w w:val="99"/>
        <w:sz w:val="24"/>
        <w:szCs w:val="24"/>
        <w:lang w:val="pt-BR" w:eastAsia="pt-BR" w:bidi="pt-BR"/>
      </w:rPr>
    </w:lvl>
    <w:lvl w:ilvl="1" w:tplc="DF3CB612">
      <w:numFmt w:val="bullet"/>
      <w:lvlText w:val="•"/>
      <w:lvlJc w:val="left"/>
      <w:pPr>
        <w:ind w:left="1056" w:hanging="312"/>
      </w:pPr>
      <w:rPr>
        <w:rFonts w:hint="default"/>
        <w:lang w:val="pt-BR" w:eastAsia="pt-BR" w:bidi="pt-BR"/>
      </w:rPr>
    </w:lvl>
    <w:lvl w:ilvl="2" w:tplc="899C8ECC">
      <w:numFmt w:val="bullet"/>
      <w:lvlText w:val="•"/>
      <w:lvlJc w:val="left"/>
      <w:pPr>
        <w:ind w:left="2013" w:hanging="312"/>
      </w:pPr>
      <w:rPr>
        <w:rFonts w:hint="default"/>
        <w:lang w:val="pt-BR" w:eastAsia="pt-BR" w:bidi="pt-BR"/>
      </w:rPr>
    </w:lvl>
    <w:lvl w:ilvl="3" w:tplc="B4DCE394">
      <w:numFmt w:val="bullet"/>
      <w:lvlText w:val="•"/>
      <w:lvlJc w:val="left"/>
      <w:pPr>
        <w:ind w:left="2969" w:hanging="312"/>
      </w:pPr>
      <w:rPr>
        <w:rFonts w:hint="default"/>
        <w:lang w:val="pt-BR" w:eastAsia="pt-BR" w:bidi="pt-BR"/>
      </w:rPr>
    </w:lvl>
    <w:lvl w:ilvl="4" w:tplc="6234C384">
      <w:numFmt w:val="bullet"/>
      <w:lvlText w:val="•"/>
      <w:lvlJc w:val="left"/>
      <w:pPr>
        <w:ind w:left="3926" w:hanging="312"/>
      </w:pPr>
      <w:rPr>
        <w:rFonts w:hint="default"/>
        <w:lang w:val="pt-BR" w:eastAsia="pt-BR" w:bidi="pt-BR"/>
      </w:rPr>
    </w:lvl>
    <w:lvl w:ilvl="5" w:tplc="246EE01A">
      <w:numFmt w:val="bullet"/>
      <w:lvlText w:val="•"/>
      <w:lvlJc w:val="left"/>
      <w:pPr>
        <w:ind w:left="4883" w:hanging="312"/>
      </w:pPr>
      <w:rPr>
        <w:rFonts w:hint="default"/>
        <w:lang w:val="pt-BR" w:eastAsia="pt-BR" w:bidi="pt-BR"/>
      </w:rPr>
    </w:lvl>
    <w:lvl w:ilvl="6" w:tplc="04D6F7D6">
      <w:numFmt w:val="bullet"/>
      <w:lvlText w:val="•"/>
      <w:lvlJc w:val="left"/>
      <w:pPr>
        <w:ind w:left="5839" w:hanging="312"/>
      </w:pPr>
      <w:rPr>
        <w:rFonts w:hint="default"/>
        <w:lang w:val="pt-BR" w:eastAsia="pt-BR" w:bidi="pt-BR"/>
      </w:rPr>
    </w:lvl>
    <w:lvl w:ilvl="7" w:tplc="4D808522">
      <w:numFmt w:val="bullet"/>
      <w:lvlText w:val="•"/>
      <w:lvlJc w:val="left"/>
      <w:pPr>
        <w:ind w:left="6796" w:hanging="312"/>
      </w:pPr>
      <w:rPr>
        <w:rFonts w:hint="default"/>
        <w:lang w:val="pt-BR" w:eastAsia="pt-BR" w:bidi="pt-BR"/>
      </w:rPr>
    </w:lvl>
    <w:lvl w:ilvl="8" w:tplc="054A4714">
      <w:numFmt w:val="bullet"/>
      <w:lvlText w:val="•"/>
      <w:lvlJc w:val="left"/>
      <w:pPr>
        <w:ind w:left="7753" w:hanging="312"/>
      </w:pPr>
      <w:rPr>
        <w:rFonts w:hint="default"/>
        <w:lang w:val="pt-BR" w:eastAsia="pt-BR" w:bidi="pt-BR"/>
      </w:rPr>
    </w:lvl>
  </w:abstractNum>
  <w:abstractNum w:abstractNumId="26" w15:restartNumberingAfterBreak="0">
    <w:nsid w:val="17387B3F"/>
    <w:multiLevelType w:val="hybridMultilevel"/>
    <w:tmpl w:val="E0F4A9CC"/>
    <w:lvl w:ilvl="0" w:tplc="9A623E2E">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C716530E">
      <w:numFmt w:val="bullet"/>
      <w:lvlText w:val="•"/>
      <w:lvlJc w:val="left"/>
      <w:pPr>
        <w:ind w:left="1056" w:hanging="140"/>
      </w:pPr>
      <w:rPr>
        <w:rFonts w:hint="default"/>
        <w:lang w:val="pt-BR" w:eastAsia="pt-BR" w:bidi="pt-BR"/>
      </w:rPr>
    </w:lvl>
    <w:lvl w:ilvl="2" w:tplc="BEEE3030">
      <w:numFmt w:val="bullet"/>
      <w:lvlText w:val="•"/>
      <w:lvlJc w:val="left"/>
      <w:pPr>
        <w:ind w:left="2013" w:hanging="140"/>
      </w:pPr>
      <w:rPr>
        <w:rFonts w:hint="default"/>
        <w:lang w:val="pt-BR" w:eastAsia="pt-BR" w:bidi="pt-BR"/>
      </w:rPr>
    </w:lvl>
    <w:lvl w:ilvl="3" w:tplc="2182D80E">
      <w:numFmt w:val="bullet"/>
      <w:lvlText w:val="•"/>
      <w:lvlJc w:val="left"/>
      <w:pPr>
        <w:ind w:left="2969" w:hanging="140"/>
      </w:pPr>
      <w:rPr>
        <w:rFonts w:hint="default"/>
        <w:lang w:val="pt-BR" w:eastAsia="pt-BR" w:bidi="pt-BR"/>
      </w:rPr>
    </w:lvl>
    <w:lvl w:ilvl="4" w:tplc="3676B82E">
      <w:numFmt w:val="bullet"/>
      <w:lvlText w:val="•"/>
      <w:lvlJc w:val="left"/>
      <w:pPr>
        <w:ind w:left="3926" w:hanging="140"/>
      </w:pPr>
      <w:rPr>
        <w:rFonts w:hint="default"/>
        <w:lang w:val="pt-BR" w:eastAsia="pt-BR" w:bidi="pt-BR"/>
      </w:rPr>
    </w:lvl>
    <w:lvl w:ilvl="5" w:tplc="57ACFE5E">
      <w:numFmt w:val="bullet"/>
      <w:lvlText w:val="•"/>
      <w:lvlJc w:val="left"/>
      <w:pPr>
        <w:ind w:left="4883" w:hanging="140"/>
      </w:pPr>
      <w:rPr>
        <w:rFonts w:hint="default"/>
        <w:lang w:val="pt-BR" w:eastAsia="pt-BR" w:bidi="pt-BR"/>
      </w:rPr>
    </w:lvl>
    <w:lvl w:ilvl="6" w:tplc="E4CE3A5C">
      <w:numFmt w:val="bullet"/>
      <w:lvlText w:val="•"/>
      <w:lvlJc w:val="left"/>
      <w:pPr>
        <w:ind w:left="5839" w:hanging="140"/>
      </w:pPr>
      <w:rPr>
        <w:rFonts w:hint="default"/>
        <w:lang w:val="pt-BR" w:eastAsia="pt-BR" w:bidi="pt-BR"/>
      </w:rPr>
    </w:lvl>
    <w:lvl w:ilvl="7" w:tplc="29A29B4C">
      <w:numFmt w:val="bullet"/>
      <w:lvlText w:val="•"/>
      <w:lvlJc w:val="left"/>
      <w:pPr>
        <w:ind w:left="6796" w:hanging="140"/>
      </w:pPr>
      <w:rPr>
        <w:rFonts w:hint="default"/>
        <w:lang w:val="pt-BR" w:eastAsia="pt-BR" w:bidi="pt-BR"/>
      </w:rPr>
    </w:lvl>
    <w:lvl w:ilvl="8" w:tplc="5436F924">
      <w:numFmt w:val="bullet"/>
      <w:lvlText w:val="•"/>
      <w:lvlJc w:val="left"/>
      <w:pPr>
        <w:ind w:left="7753" w:hanging="140"/>
      </w:pPr>
      <w:rPr>
        <w:rFonts w:hint="default"/>
        <w:lang w:val="pt-BR" w:eastAsia="pt-BR" w:bidi="pt-BR"/>
      </w:rPr>
    </w:lvl>
  </w:abstractNum>
  <w:abstractNum w:abstractNumId="27" w15:restartNumberingAfterBreak="0">
    <w:nsid w:val="17611567"/>
    <w:multiLevelType w:val="hybridMultilevel"/>
    <w:tmpl w:val="9EEE8A5C"/>
    <w:lvl w:ilvl="0" w:tplc="8E22562A">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DD801318">
      <w:start w:val="1"/>
      <w:numFmt w:val="upperRoman"/>
      <w:lvlText w:val="%2"/>
      <w:lvlJc w:val="left"/>
      <w:pPr>
        <w:ind w:left="1536" w:hanging="140"/>
        <w:jc w:val="right"/>
      </w:pPr>
      <w:rPr>
        <w:rFonts w:ascii="Times New Roman" w:eastAsia="Times New Roman" w:hAnsi="Times New Roman" w:cs="Times New Roman" w:hint="default"/>
        <w:w w:val="99"/>
        <w:sz w:val="24"/>
        <w:szCs w:val="24"/>
        <w:lang w:val="pt-BR" w:eastAsia="pt-BR" w:bidi="pt-BR"/>
      </w:rPr>
    </w:lvl>
    <w:lvl w:ilvl="2" w:tplc="CDF60C30">
      <w:numFmt w:val="bullet"/>
      <w:lvlText w:val="•"/>
      <w:lvlJc w:val="left"/>
      <w:pPr>
        <w:ind w:left="2442" w:hanging="140"/>
      </w:pPr>
      <w:rPr>
        <w:rFonts w:hint="default"/>
        <w:lang w:val="pt-BR" w:eastAsia="pt-BR" w:bidi="pt-BR"/>
      </w:rPr>
    </w:lvl>
    <w:lvl w:ilvl="3" w:tplc="09AC6EC0">
      <w:numFmt w:val="bullet"/>
      <w:lvlText w:val="•"/>
      <w:lvlJc w:val="left"/>
      <w:pPr>
        <w:ind w:left="3345" w:hanging="140"/>
      </w:pPr>
      <w:rPr>
        <w:rFonts w:hint="default"/>
        <w:lang w:val="pt-BR" w:eastAsia="pt-BR" w:bidi="pt-BR"/>
      </w:rPr>
    </w:lvl>
    <w:lvl w:ilvl="4" w:tplc="1EE0D388">
      <w:numFmt w:val="bullet"/>
      <w:lvlText w:val="•"/>
      <w:lvlJc w:val="left"/>
      <w:pPr>
        <w:ind w:left="4248" w:hanging="140"/>
      </w:pPr>
      <w:rPr>
        <w:rFonts w:hint="default"/>
        <w:lang w:val="pt-BR" w:eastAsia="pt-BR" w:bidi="pt-BR"/>
      </w:rPr>
    </w:lvl>
    <w:lvl w:ilvl="5" w:tplc="7F627856">
      <w:numFmt w:val="bullet"/>
      <w:lvlText w:val="•"/>
      <w:lvlJc w:val="left"/>
      <w:pPr>
        <w:ind w:left="5151" w:hanging="140"/>
      </w:pPr>
      <w:rPr>
        <w:rFonts w:hint="default"/>
        <w:lang w:val="pt-BR" w:eastAsia="pt-BR" w:bidi="pt-BR"/>
      </w:rPr>
    </w:lvl>
    <w:lvl w:ilvl="6" w:tplc="0C5EB710">
      <w:numFmt w:val="bullet"/>
      <w:lvlText w:val="•"/>
      <w:lvlJc w:val="left"/>
      <w:pPr>
        <w:ind w:left="6054" w:hanging="140"/>
      </w:pPr>
      <w:rPr>
        <w:rFonts w:hint="default"/>
        <w:lang w:val="pt-BR" w:eastAsia="pt-BR" w:bidi="pt-BR"/>
      </w:rPr>
    </w:lvl>
    <w:lvl w:ilvl="7" w:tplc="73981DC2">
      <w:numFmt w:val="bullet"/>
      <w:lvlText w:val="•"/>
      <w:lvlJc w:val="left"/>
      <w:pPr>
        <w:ind w:left="6957" w:hanging="140"/>
      </w:pPr>
      <w:rPr>
        <w:rFonts w:hint="default"/>
        <w:lang w:val="pt-BR" w:eastAsia="pt-BR" w:bidi="pt-BR"/>
      </w:rPr>
    </w:lvl>
    <w:lvl w:ilvl="8" w:tplc="EDD6E002">
      <w:numFmt w:val="bullet"/>
      <w:lvlText w:val="•"/>
      <w:lvlJc w:val="left"/>
      <w:pPr>
        <w:ind w:left="7860" w:hanging="140"/>
      </w:pPr>
      <w:rPr>
        <w:rFonts w:hint="default"/>
        <w:lang w:val="pt-BR" w:eastAsia="pt-BR" w:bidi="pt-BR"/>
      </w:rPr>
    </w:lvl>
  </w:abstractNum>
  <w:abstractNum w:abstractNumId="28" w15:restartNumberingAfterBreak="0">
    <w:nsid w:val="17844E20"/>
    <w:multiLevelType w:val="hybridMultilevel"/>
    <w:tmpl w:val="C35664A0"/>
    <w:lvl w:ilvl="0" w:tplc="E000FC70">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E4726ECE">
      <w:numFmt w:val="bullet"/>
      <w:lvlText w:val="•"/>
      <w:lvlJc w:val="left"/>
      <w:pPr>
        <w:ind w:left="1830" w:hanging="286"/>
      </w:pPr>
      <w:rPr>
        <w:rFonts w:hint="default"/>
        <w:lang w:val="pt-BR" w:eastAsia="pt-BR" w:bidi="pt-BR"/>
      </w:rPr>
    </w:lvl>
    <w:lvl w:ilvl="2" w:tplc="5C0A67B6">
      <w:numFmt w:val="bullet"/>
      <w:lvlText w:val="•"/>
      <w:lvlJc w:val="left"/>
      <w:pPr>
        <w:ind w:left="2701" w:hanging="286"/>
      </w:pPr>
      <w:rPr>
        <w:rFonts w:hint="default"/>
        <w:lang w:val="pt-BR" w:eastAsia="pt-BR" w:bidi="pt-BR"/>
      </w:rPr>
    </w:lvl>
    <w:lvl w:ilvl="3" w:tplc="45AC63BC">
      <w:numFmt w:val="bullet"/>
      <w:lvlText w:val="•"/>
      <w:lvlJc w:val="left"/>
      <w:pPr>
        <w:ind w:left="3571" w:hanging="286"/>
      </w:pPr>
      <w:rPr>
        <w:rFonts w:hint="default"/>
        <w:lang w:val="pt-BR" w:eastAsia="pt-BR" w:bidi="pt-BR"/>
      </w:rPr>
    </w:lvl>
    <w:lvl w:ilvl="4" w:tplc="9DCAB644">
      <w:numFmt w:val="bullet"/>
      <w:lvlText w:val="•"/>
      <w:lvlJc w:val="left"/>
      <w:pPr>
        <w:ind w:left="4442" w:hanging="286"/>
      </w:pPr>
      <w:rPr>
        <w:rFonts w:hint="default"/>
        <w:lang w:val="pt-BR" w:eastAsia="pt-BR" w:bidi="pt-BR"/>
      </w:rPr>
    </w:lvl>
    <w:lvl w:ilvl="5" w:tplc="EEAA7782">
      <w:numFmt w:val="bullet"/>
      <w:lvlText w:val="•"/>
      <w:lvlJc w:val="left"/>
      <w:pPr>
        <w:ind w:left="5313" w:hanging="286"/>
      </w:pPr>
      <w:rPr>
        <w:rFonts w:hint="default"/>
        <w:lang w:val="pt-BR" w:eastAsia="pt-BR" w:bidi="pt-BR"/>
      </w:rPr>
    </w:lvl>
    <w:lvl w:ilvl="6" w:tplc="15B8B14E">
      <w:numFmt w:val="bullet"/>
      <w:lvlText w:val="•"/>
      <w:lvlJc w:val="left"/>
      <w:pPr>
        <w:ind w:left="6183" w:hanging="286"/>
      </w:pPr>
      <w:rPr>
        <w:rFonts w:hint="default"/>
        <w:lang w:val="pt-BR" w:eastAsia="pt-BR" w:bidi="pt-BR"/>
      </w:rPr>
    </w:lvl>
    <w:lvl w:ilvl="7" w:tplc="8E4A5270">
      <w:numFmt w:val="bullet"/>
      <w:lvlText w:val="•"/>
      <w:lvlJc w:val="left"/>
      <w:pPr>
        <w:ind w:left="7054" w:hanging="286"/>
      </w:pPr>
      <w:rPr>
        <w:rFonts w:hint="default"/>
        <w:lang w:val="pt-BR" w:eastAsia="pt-BR" w:bidi="pt-BR"/>
      </w:rPr>
    </w:lvl>
    <w:lvl w:ilvl="8" w:tplc="02CC8C78">
      <w:numFmt w:val="bullet"/>
      <w:lvlText w:val="•"/>
      <w:lvlJc w:val="left"/>
      <w:pPr>
        <w:ind w:left="7925" w:hanging="286"/>
      </w:pPr>
      <w:rPr>
        <w:rFonts w:hint="default"/>
        <w:lang w:val="pt-BR" w:eastAsia="pt-BR" w:bidi="pt-BR"/>
      </w:rPr>
    </w:lvl>
  </w:abstractNum>
  <w:abstractNum w:abstractNumId="29" w15:restartNumberingAfterBreak="0">
    <w:nsid w:val="195166D4"/>
    <w:multiLevelType w:val="hybridMultilevel"/>
    <w:tmpl w:val="233E459E"/>
    <w:lvl w:ilvl="0" w:tplc="276A7A10">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4A144590">
      <w:numFmt w:val="bullet"/>
      <w:lvlText w:val="•"/>
      <w:lvlJc w:val="left"/>
      <w:pPr>
        <w:ind w:left="1056" w:hanging="140"/>
      </w:pPr>
      <w:rPr>
        <w:rFonts w:hint="default"/>
        <w:lang w:val="pt-BR" w:eastAsia="pt-BR" w:bidi="pt-BR"/>
      </w:rPr>
    </w:lvl>
    <w:lvl w:ilvl="2" w:tplc="1F12412A">
      <w:numFmt w:val="bullet"/>
      <w:lvlText w:val="•"/>
      <w:lvlJc w:val="left"/>
      <w:pPr>
        <w:ind w:left="2013" w:hanging="140"/>
      </w:pPr>
      <w:rPr>
        <w:rFonts w:hint="default"/>
        <w:lang w:val="pt-BR" w:eastAsia="pt-BR" w:bidi="pt-BR"/>
      </w:rPr>
    </w:lvl>
    <w:lvl w:ilvl="3" w:tplc="4F028E26">
      <w:numFmt w:val="bullet"/>
      <w:lvlText w:val="•"/>
      <w:lvlJc w:val="left"/>
      <w:pPr>
        <w:ind w:left="2969" w:hanging="140"/>
      </w:pPr>
      <w:rPr>
        <w:rFonts w:hint="default"/>
        <w:lang w:val="pt-BR" w:eastAsia="pt-BR" w:bidi="pt-BR"/>
      </w:rPr>
    </w:lvl>
    <w:lvl w:ilvl="4" w:tplc="DC1E1D02">
      <w:numFmt w:val="bullet"/>
      <w:lvlText w:val="•"/>
      <w:lvlJc w:val="left"/>
      <w:pPr>
        <w:ind w:left="3926" w:hanging="140"/>
      </w:pPr>
      <w:rPr>
        <w:rFonts w:hint="default"/>
        <w:lang w:val="pt-BR" w:eastAsia="pt-BR" w:bidi="pt-BR"/>
      </w:rPr>
    </w:lvl>
    <w:lvl w:ilvl="5" w:tplc="18EC8CA6">
      <w:numFmt w:val="bullet"/>
      <w:lvlText w:val="•"/>
      <w:lvlJc w:val="left"/>
      <w:pPr>
        <w:ind w:left="4883" w:hanging="140"/>
      </w:pPr>
      <w:rPr>
        <w:rFonts w:hint="default"/>
        <w:lang w:val="pt-BR" w:eastAsia="pt-BR" w:bidi="pt-BR"/>
      </w:rPr>
    </w:lvl>
    <w:lvl w:ilvl="6" w:tplc="499A28BE">
      <w:numFmt w:val="bullet"/>
      <w:lvlText w:val="•"/>
      <w:lvlJc w:val="left"/>
      <w:pPr>
        <w:ind w:left="5839" w:hanging="140"/>
      </w:pPr>
      <w:rPr>
        <w:rFonts w:hint="default"/>
        <w:lang w:val="pt-BR" w:eastAsia="pt-BR" w:bidi="pt-BR"/>
      </w:rPr>
    </w:lvl>
    <w:lvl w:ilvl="7" w:tplc="4B2C6420">
      <w:numFmt w:val="bullet"/>
      <w:lvlText w:val="•"/>
      <w:lvlJc w:val="left"/>
      <w:pPr>
        <w:ind w:left="6796" w:hanging="140"/>
      </w:pPr>
      <w:rPr>
        <w:rFonts w:hint="default"/>
        <w:lang w:val="pt-BR" w:eastAsia="pt-BR" w:bidi="pt-BR"/>
      </w:rPr>
    </w:lvl>
    <w:lvl w:ilvl="8" w:tplc="A280AD9A">
      <w:numFmt w:val="bullet"/>
      <w:lvlText w:val="•"/>
      <w:lvlJc w:val="left"/>
      <w:pPr>
        <w:ind w:left="7753" w:hanging="140"/>
      </w:pPr>
      <w:rPr>
        <w:rFonts w:hint="default"/>
        <w:lang w:val="pt-BR" w:eastAsia="pt-BR" w:bidi="pt-BR"/>
      </w:rPr>
    </w:lvl>
  </w:abstractNum>
  <w:abstractNum w:abstractNumId="30" w15:restartNumberingAfterBreak="0">
    <w:nsid w:val="1B961072"/>
    <w:multiLevelType w:val="hybridMultilevel"/>
    <w:tmpl w:val="4D4A5DAA"/>
    <w:lvl w:ilvl="0" w:tplc="D50E3074">
      <w:start w:val="1"/>
      <w:numFmt w:val="upperRoman"/>
      <w:lvlText w:val="%1"/>
      <w:lvlJc w:val="left"/>
      <w:pPr>
        <w:ind w:left="674" w:hanging="140"/>
      </w:pPr>
      <w:rPr>
        <w:rFonts w:ascii="Times New Roman" w:eastAsia="Times New Roman" w:hAnsi="Times New Roman" w:cs="Times New Roman" w:hint="default"/>
        <w:w w:val="99"/>
        <w:sz w:val="24"/>
        <w:szCs w:val="24"/>
        <w:lang w:val="pt-BR" w:eastAsia="pt-BR" w:bidi="pt-BR"/>
      </w:rPr>
    </w:lvl>
    <w:lvl w:ilvl="1" w:tplc="557854A0">
      <w:numFmt w:val="bullet"/>
      <w:lvlText w:val="•"/>
      <w:lvlJc w:val="left"/>
      <w:pPr>
        <w:ind w:left="1578" w:hanging="140"/>
      </w:pPr>
      <w:rPr>
        <w:rFonts w:hint="default"/>
        <w:lang w:val="pt-BR" w:eastAsia="pt-BR" w:bidi="pt-BR"/>
      </w:rPr>
    </w:lvl>
    <w:lvl w:ilvl="2" w:tplc="0DAC063C">
      <w:numFmt w:val="bullet"/>
      <w:lvlText w:val="•"/>
      <w:lvlJc w:val="left"/>
      <w:pPr>
        <w:ind w:left="2477" w:hanging="140"/>
      </w:pPr>
      <w:rPr>
        <w:rFonts w:hint="default"/>
        <w:lang w:val="pt-BR" w:eastAsia="pt-BR" w:bidi="pt-BR"/>
      </w:rPr>
    </w:lvl>
    <w:lvl w:ilvl="3" w:tplc="6BBC8010">
      <w:numFmt w:val="bullet"/>
      <w:lvlText w:val="•"/>
      <w:lvlJc w:val="left"/>
      <w:pPr>
        <w:ind w:left="3375" w:hanging="140"/>
      </w:pPr>
      <w:rPr>
        <w:rFonts w:hint="default"/>
        <w:lang w:val="pt-BR" w:eastAsia="pt-BR" w:bidi="pt-BR"/>
      </w:rPr>
    </w:lvl>
    <w:lvl w:ilvl="4" w:tplc="760E80EC">
      <w:numFmt w:val="bullet"/>
      <w:lvlText w:val="•"/>
      <w:lvlJc w:val="left"/>
      <w:pPr>
        <w:ind w:left="4274" w:hanging="140"/>
      </w:pPr>
      <w:rPr>
        <w:rFonts w:hint="default"/>
        <w:lang w:val="pt-BR" w:eastAsia="pt-BR" w:bidi="pt-BR"/>
      </w:rPr>
    </w:lvl>
    <w:lvl w:ilvl="5" w:tplc="3F948CC0">
      <w:numFmt w:val="bullet"/>
      <w:lvlText w:val="•"/>
      <w:lvlJc w:val="left"/>
      <w:pPr>
        <w:ind w:left="5173" w:hanging="140"/>
      </w:pPr>
      <w:rPr>
        <w:rFonts w:hint="default"/>
        <w:lang w:val="pt-BR" w:eastAsia="pt-BR" w:bidi="pt-BR"/>
      </w:rPr>
    </w:lvl>
    <w:lvl w:ilvl="6" w:tplc="3CF60A72">
      <w:numFmt w:val="bullet"/>
      <w:lvlText w:val="•"/>
      <w:lvlJc w:val="left"/>
      <w:pPr>
        <w:ind w:left="6071" w:hanging="140"/>
      </w:pPr>
      <w:rPr>
        <w:rFonts w:hint="default"/>
        <w:lang w:val="pt-BR" w:eastAsia="pt-BR" w:bidi="pt-BR"/>
      </w:rPr>
    </w:lvl>
    <w:lvl w:ilvl="7" w:tplc="226CF6C0">
      <w:numFmt w:val="bullet"/>
      <w:lvlText w:val="•"/>
      <w:lvlJc w:val="left"/>
      <w:pPr>
        <w:ind w:left="6970" w:hanging="140"/>
      </w:pPr>
      <w:rPr>
        <w:rFonts w:hint="default"/>
        <w:lang w:val="pt-BR" w:eastAsia="pt-BR" w:bidi="pt-BR"/>
      </w:rPr>
    </w:lvl>
    <w:lvl w:ilvl="8" w:tplc="D0D4E74A">
      <w:numFmt w:val="bullet"/>
      <w:lvlText w:val="•"/>
      <w:lvlJc w:val="left"/>
      <w:pPr>
        <w:ind w:left="7869" w:hanging="140"/>
      </w:pPr>
      <w:rPr>
        <w:rFonts w:hint="default"/>
        <w:lang w:val="pt-BR" w:eastAsia="pt-BR" w:bidi="pt-BR"/>
      </w:rPr>
    </w:lvl>
  </w:abstractNum>
  <w:abstractNum w:abstractNumId="31" w15:restartNumberingAfterBreak="0">
    <w:nsid w:val="1E1845E1"/>
    <w:multiLevelType w:val="hybridMultilevel"/>
    <w:tmpl w:val="DF4C070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1EC34693"/>
    <w:multiLevelType w:val="hybridMultilevel"/>
    <w:tmpl w:val="773C946A"/>
    <w:lvl w:ilvl="0" w:tplc="17BAB7E4">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47A6129C">
      <w:start w:val="1"/>
      <w:numFmt w:val="decimal"/>
      <w:lvlText w:val="%2."/>
      <w:lvlJc w:val="left"/>
      <w:pPr>
        <w:ind w:left="1241" w:hanging="281"/>
      </w:pPr>
      <w:rPr>
        <w:rFonts w:ascii="Times New Roman" w:eastAsia="Times New Roman" w:hAnsi="Times New Roman" w:cs="Times New Roman" w:hint="default"/>
        <w:spacing w:val="-20"/>
        <w:w w:val="99"/>
        <w:sz w:val="24"/>
        <w:szCs w:val="24"/>
        <w:lang w:val="pt-BR" w:eastAsia="pt-BR" w:bidi="pt-BR"/>
      </w:rPr>
    </w:lvl>
    <w:lvl w:ilvl="2" w:tplc="329E220E">
      <w:numFmt w:val="bullet"/>
      <w:lvlText w:val="•"/>
      <w:lvlJc w:val="left"/>
      <w:pPr>
        <w:ind w:left="2176" w:hanging="281"/>
      </w:pPr>
      <w:rPr>
        <w:rFonts w:hint="default"/>
        <w:lang w:val="pt-BR" w:eastAsia="pt-BR" w:bidi="pt-BR"/>
      </w:rPr>
    </w:lvl>
    <w:lvl w:ilvl="3" w:tplc="CDCA3372">
      <w:numFmt w:val="bullet"/>
      <w:lvlText w:val="•"/>
      <w:lvlJc w:val="left"/>
      <w:pPr>
        <w:ind w:left="3112" w:hanging="281"/>
      </w:pPr>
      <w:rPr>
        <w:rFonts w:hint="default"/>
        <w:lang w:val="pt-BR" w:eastAsia="pt-BR" w:bidi="pt-BR"/>
      </w:rPr>
    </w:lvl>
    <w:lvl w:ilvl="4" w:tplc="2B62B9D2">
      <w:numFmt w:val="bullet"/>
      <w:lvlText w:val="•"/>
      <w:lvlJc w:val="left"/>
      <w:pPr>
        <w:ind w:left="4048" w:hanging="281"/>
      </w:pPr>
      <w:rPr>
        <w:rFonts w:hint="default"/>
        <w:lang w:val="pt-BR" w:eastAsia="pt-BR" w:bidi="pt-BR"/>
      </w:rPr>
    </w:lvl>
    <w:lvl w:ilvl="5" w:tplc="4112D920">
      <w:numFmt w:val="bullet"/>
      <w:lvlText w:val="•"/>
      <w:lvlJc w:val="left"/>
      <w:pPr>
        <w:ind w:left="4985" w:hanging="281"/>
      </w:pPr>
      <w:rPr>
        <w:rFonts w:hint="default"/>
        <w:lang w:val="pt-BR" w:eastAsia="pt-BR" w:bidi="pt-BR"/>
      </w:rPr>
    </w:lvl>
    <w:lvl w:ilvl="6" w:tplc="2930A484">
      <w:numFmt w:val="bullet"/>
      <w:lvlText w:val="•"/>
      <w:lvlJc w:val="left"/>
      <w:pPr>
        <w:ind w:left="5921" w:hanging="281"/>
      </w:pPr>
      <w:rPr>
        <w:rFonts w:hint="default"/>
        <w:lang w:val="pt-BR" w:eastAsia="pt-BR" w:bidi="pt-BR"/>
      </w:rPr>
    </w:lvl>
    <w:lvl w:ilvl="7" w:tplc="F23685B2">
      <w:numFmt w:val="bullet"/>
      <w:lvlText w:val="•"/>
      <w:lvlJc w:val="left"/>
      <w:pPr>
        <w:ind w:left="6857" w:hanging="281"/>
      </w:pPr>
      <w:rPr>
        <w:rFonts w:hint="default"/>
        <w:lang w:val="pt-BR" w:eastAsia="pt-BR" w:bidi="pt-BR"/>
      </w:rPr>
    </w:lvl>
    <w:lvl w:ilvl="8" w:tplc="7B5E28C0">
      <w:numFmt w:val="bullet"/>
      <w:lvlText w:val="•"/>
      <w:lvlJc w:val="left"/>
      <w:pPr>
        <w:ind w:left="7793" w:hanging="281"/>
      </w:pPr>
      <w:rPr>
        <w:rFonts w:hint="default"/>
        <w:lang w:val="pt-BR" w:eastAsia="pt-BR" w:bidi="pt-BR"/>
      </w:rPr>
    </w:lvl>
  </w:abstractNum>
  <w:abstractNum w:abstractNumId="33" w15:restartNumberingAfterBreak="0">
    <w:nsid w:val="1EE74647"/>
    <w:multiLevelType w:val="hybridMultilevel"/>
    <w:tmpl w:val="A386EC1A"/>
    <w:lvl w:ilvl="0" w:tplc="2B1E7D3E">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205CBA8C">
      <w:numFmt w:val="bullet"/>
      <w:lvlText w:val="•"/>
      <w:lvlJc w:val="left"/>
      <w:pPr>
        <w:ind w:left="1056" w:hanging="140"/>
      </w:pPr>
      <w:rPr>
        <w:rFonts w:hint="default"/>
        <w:lang w:val="pt-BR" w:eastAsia="pt-BR" w:bidi="pt-BR"/>
      </w:rPr>
    </w:lvl>
    <w:lvl w:ilvl="2" w:tplc="00DAF4AE">
      <w:numFmt w:val="bullet"/>
      <w:lvlText w:val="•"/>
      <w:lvlJc w:val="left"/>
      <w:pPr>
        <w:ind w:left="2013" w:hanging="140"/>
      </w:pPr>
      <w:rPr>
        <w:rFonts w:hint="default"/>
        <w:lang w:val="pt-BR" w:eastAsia="pt-BR" w:bidi="pt-BR"/>
      </w:rPr>
    </w:lvl>
    <w:lvl w:ilvl="3" w:tplc="71064C3A">
      <w:numFmt w:val="bullet"/>
      <w:lvlText w:val="•"/>
      <w:lvlJc w:val="left"/>
      <w:pPr>
        <w:ind w:left="2969" w:hanging="140"/>
      </w:pPr>
      <w:rPr>
        <w:rFonts w:hint="default"/>
        <w:lang w:val="pt-BR" w:eastAsia="pt-BR" w:bidi="pt-BR"/>
      </w:rPr>
    </w:lvl>
    <w:lvl w:ilvl="4" w:tplc="CB6A2CD0">
      <w:numFmt w:val="bullet"/>
      <w:lvlText w:val="•"/>
      <w:lvlJc w:val="left"/>
      <w:pPr>
        <w:ind w:left="3926" w:hanging="140"/>
      </w:pPr>
      <w:rPr>
        <w:rFonts w:hint="default"/>
        <w:lang w:val="pt-BR" w:eastAsia="pt-BR" w:bidi="pt-BR"/>
      </w:rPr>
    </w:lvl>
    <w:lvl w:ilvl="5" w:tplc="87461C44">
      <w:numFmt w:val="bullet"/>
      <w:lvlText w:val="•"/>
      <w:lvlJc w:val="left"/>
      <w:pPr>
        <w:ind w:left="4883" w:hanging="140"/>
      </w:pPr>
      <w:rPr>
        <w:rFonts w:hint="default"/>
        <w:lang w:val="pt-BR" w:eastAsia="pt-BR" w:bidi="pt-BR"/>
      </w:rPr>
    </w:lvl>
    <w:lvl w:ilvl="6" w:tplc="CAAA542C">
      <w:numFmt w:val="bullet"/>
      <w:lvlText w:val="•"/>
      <w:lvlJc w:val="left"/>
      <w:pPr>
        <w:ind w:left="5839" w:hanging="140"/>
      </w:pPr>
      <w:rPr>
        <w:rFonts w:hint="default"/>
        <w:lang w:val="pt-BR" w:eastAsia="pt-BR" w:bidi="pt-BR"/>
      </w:rPr>
    </w:lvl>
    <w:lvl w:ilvl="7" w:tplc="95901930">
      <w:numFmt w:val="bullet"/>
      <w:lvlText w:val="•"/>
      <w:lvlJc w:val="left"/>
      <w:pPr>
        <w:ind w:left="6796" w:hanging="140"/>
      </w:pPr>
      <w:rPr>
        <w:rFonts w:hint="default"/>
        <w:lang w:val="pt-BR" w:eastAsia="pt-BR" w:bidi="pt-BR"/>
      </w:rPr>
    </w:lvl>
    <w:lvl w:ilvl="8" w:tplc="A5B24D02">
      <w:numFmt w:val="bullet"/>
      <w:lvlText w:val="•"/>
      <w:lvlJc w:val="left"/>
      <w:pPr>
        <w:ind w:left="7753" w:hanging="140"/>
      </w:pPr>
      <w:rPr>
        <w:rFonts w:hint="default"/>
        <w:lang w:val="pt-BR" w:eastAsia="pt-BR" w:bidi="pt-BR"/>
      </w:rPr>
    </w:lvl>
  </w:abstractNum>
  <w:abstractNum w:abstractNumId="34" w15:restartNumberingAfterBreak="0">
    <w:nsid w:val="255A14A3"/>
    <w:multiLevelType w:val="hybridMultilevel"/>
    <w:tmpl w:val="E6840C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256C4B17"/>
    <w:multiLevelType w:val="hybridMultilevel"/>
    <w:tmpl w:val="DBA030FA"/>
    <w:lvl w:ilvl="0" w:tplc="53EE2504">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51384978">
      <w:numFmt w:val="bullet"/>
      <w:lvlText w:val="•"/>
      <w:lvlJc w:val="left"/>
      <w:pPr>
        <w:ind w:left="1056" w:hanging="140"/>
      </w:pPr>
      <w:rPr>
        <w:rFonts w:hint="default"/>
        <w:lang w:val="pt-BR" w:eastAsia="pt-BR" w:bidi="pt-BR"/>
      </w:rPr>
    </w:lvl>
    <w:lvl w:ilvl="2" w:tplc="CFFA2F24">
      <w:numFmt w:val="bullet"/>
      <w:lvlText w:val="•"/>
      <w:lvlJc w:val="left"/>
      <w:pPr>
        <w:ind w:left="2013" w:hanging="140"/>
      </w:pPr>
      <w:rPr>
        <w:rFonts w:hint="default"/>
        <w:lang w:val="pt-BR" w:eastAsia="pt-BR" w:bidi="pt-BR"/>
      </w:rPr>
    </w:lvl>
    <w:lvl w:ilvl="3" w:tplc="FBA6B100">
      <w:numFmt w:val="bullet"/>
      <w:lvlText w:val="•"/>
      <w:lvlJc w:val="left"/>
      <w:pPr>
        <w:ind w:left="2969" w:hanging="140"/>
      </w:pPr>
      <w:rPr>
        <w:rFonts w:hint="default"/>
        <w:lang w:val="pt-BR" w:eastAsia="pt-BR" w:bidi="pt-BR"/>
      </w:rPr>
    </w:lvl>
    <w:lvl w:ilvl="4" w:tplc="F4169C22">
      <w:numFmt w:val="bullet"/>
      <w:lvlText w:val="•"/>
      <w:lvlJc w:val="left"/>
      <w:pPr>
        <w:ind w:left="3926" w:hanging="140"/>
      </w:pPr>
      <w:rPr>
        <w:rFonts w:hint="default"/>
        <w:lang w:val="pt-BR" w:eastAsia="pt-BR" w:bidi="pt-BR"/>
      </w:rPr>
    </w:lvl>
    <w:lvl w:ilvl="5" w:tplc="297E5290">
      <w:numFmt w:val="bullet"/>
      <w:lvlText w:val="•"/>
      <w:lvlJc w:val="left"/>
      <w:pPr>
        <w:ind w:left="4883" w:hanging="140"/>
      </w:pPr>
      <w:rPr>
        <w:rFonts w:hint="default"/>
        <w:lang w:val="pt-BR" w:eastAsia="pt-BR" w:bidi="pt-BR"/>
      </w:rPr>
    </w:lvl>
    <w:lvl w:ilvl="6" w:tplc="DEA03DEE">
      <w:numFmt w:val="bullet"/>
      <w:lvlText w:val="•"/>
      <w:lvlJc w:val="left"/>
      <w:pPr>
        <w:ind w:left="5839" w:hanging="140"/>
      </w:pPr>
      <w:rPr>
        <w:rFonts w:hint="default"/>
        <w:lang w:val="pt-BR" w:eastAsia="pt-BR" w:bidi="pt-BR"/>
      </w:rPr>
    </w:lvl>
    <w:lvl w:ilvl="7" w:tplc="209C8BBC">
      <w:numFmt w:val="bullet"/>
      <w:lvlText w:val="•"/>
      <w:lvlJc w:val="left"/>
      <w:pPr>
        <w:ind w:left="6796" w:hanging="140"/>
      </w:pPr>
      <w:rPr>
        <w:rFonts w:hint="default"/>
        <w:lang w:val="pt-BR" w:eastAsia="pt-BR" w:bidi="pt-BR"/>
      </w:rPr>
    </w:lvl>
    <w:lvl w:ilvl="8" w:tplc="2F4CC2AE">
      <w:numFmt w:val="bullet"/>
      <w:lvlText w:val="•"/>
      <w:lvlJc w:val="left"/>
      <w:pPr>
        <w:ind w:left="7753" w:hanging="140"/>
      </w:pPr>
      <w:rPr>
        <w:rFonts w:hint="default"/>
        <w:lang w:val="pt-BR" w:eastAsia="pt-BR" w:bidi="pt-BR"/>
      </w:rPr>
    </w:lvl>
  </w:abstractNum>
  <w:abstractNum w:abstractNumId="36" w15:restartNumberingAfterBreak="0">
    <w:nsid w:val="26177FA7"/>
    <w:multiLevelType w:val="hybridMultilevel"/>
    <w:tmpl w:val="0770CE48"/>
    <w:lvl w:ilvl="0" w:tplc="20AA6DA2">
      <w:start w:val="5"/>
      <w:numFmt w:val="upperRoman"/>
      <w:lvlText w:val="%1"/>
      <w:lvlJc w:val="left"/>
      <w:pPr>
        <w:ind w:left="907" w:hanging="233"/>
      </w:pPr>
      <w:rPr>
        <w:rFonts w:ascii="Times New Roman" w:eastAsia="Times New Roman" w:hAnsi="Times New Roman" w:cs="Times New Roman" w:hint="default"/>
        <w:w w:val="99"/>
        <w:sz w:val="24"/>
        <w:szCs w:val="24"/>
        <w:lang w:val="pt-BR" w:eastAsia="pt-BR" w:bidi="pt-BR"/>
      </w:rPr>
    </w:lvl>
    <w:lvl w:ilvl="1" w:tplc="379A987C">
      <w:numFmt w:val="bullet"/>
      <w:lvlText w:val="•"/>
      <w:lvlJc w:val="left"/>
      <w:pPr>
        <w:ind w:left="1776" w:hanging="233"/>
      </w:pPr>
      <w:rPr>
        <w:rFonts w:hint="default"/>
        <w:lang w:val="pt-BR" w:eastAsia="pt-BR" w:bidi="pt-BR"/>
      </w:rPr>
    </w:lvl>
    <w:lvl w:ilvl="2" w:tplc="7624D118">
      <w:numFmt w:val="bullet"/>
      <w:lvlText w:val="•"/>
      <w:lvlJc w:val="left"/>
      <w:pPr>
        <w:ind w:left="2653" w:hanging="233"/>
      </w:pPr>
      <w:rPr>
        <w:rFonts w:hint="default"/>
        <w:lang w:val="pt-BR" w:eastAsia="pt-BR" w:bidi="pt-BR"/>
      </w:rPr>
    </w:lvl>
    <w:lvl w:ilvl="3" w:tplc="0F103E16">
      <w:numFmt w:val="bullet"/>
      <w:lvlText w:val="•"/>
      <w:lvlJc w:val="left"/>
      <w:pPr>
        <w:ind w:left="3529" w:hanging="233"/>
      </w:pPr>
      <w:rPr>
        <w:rFonts w:hint="default"/>
        <w:lang w:val="pt-BR" w:eastAsia="pt-BR" w:bidi="pt-BR"/>
      </w:rPr>
    </w:lvl>
    <w:lvl w:ilvl="4" w:tplc="63E26A32">
      <w:numFmt w:val="bullet"/>
      <w:lvlText w:val="•"/>
      <w:lvlJc w:val="left"/>
      <w:pPr>
        <w:ind w:left="4406" w:hanging="233"/>
      </w:pPr>
      <w:rPr>
        <w:rFonts w:hint="default"/>
        <w:lang w:val="pt-BR" w:eastAsia="pt-BR" w:bidi="pt-BR"/>
      </w:rPr>
    </w:lvl>
    <w:lvl w:ilvl="5" w:tplc="66BE14FC">
      <w:numFmt w:val="bullet"/>
      <w:lvlText w:val="•"/>
      <w:lvlJc w:val="left"/>
      <w:pPr>
        <w:ind w:left="5283" w:hanging="233"/>
      </w:pPr>
      <w:rPr>
        <w:rFonts w:hint="default"/>
        <w:lang w:val="pt-BR" w:eastAsia="pt-BR" w:bidi="pt-BR"/>
      </w:rPr>
    </w:lvl>
    <w:lvl w:ilvl="6" w:tplc="60F88ED2">
      <w:numFmt w:val="bullet"/>
      <w:lvlText w:val="•"/>
      <w:lvlJc w:val="left"/>
      <w:pPr>
        <w:ind w:left="6159" w:hanging="233"/>
      </w:pPr>
      <w:rPr>
        <w:rFonts w:hint="default"/>
        <w:lang w:val="pt-BR" w:eastAsia="pt-BR" w:bidi="pt-BR"/>
      </w:rPr>
    </w:lvl>
    <w:lvl w:ilvl="7" w:tplc="90AA4B0C">
      <w:numFmt w:val="bullet"/>
      <w:lvlText w:val="•"/>
      <w:lvlJc w:val="left"/>
      <w:pPr>
        <w:ind w:left="7036" w:hanging="233"/>
      </w:pPr>
      <w:rPr>
        <w:rFonts w:hint="default"/>
        <w:lang w:val="pt-BR" w:eastAsia="pt-BR" w:bidi="pt-BR"/>
      </w:rPr>
    </w:lvl>
    <w:lvl w:ilvl="8" w:tplc="9A006C8A">
      <w:numFmt w:val="bullet"/>
      <w:lvlText w:val="•"/>
      <w:lvlJc w:val="left"/>
      <w:pPr>
        <w:ind w:left="7913" w:hanging="233"/>
      </w:pPr>
      <w:rPr>
        <w:rFonts w:hint="default"/>
        <w:lang w:val="pt-BR" w:eastAsia="pt-BR" w:bidi="pt-BR"/>
      </w:rPr>
    </w:lvl>
  </w:abstractNum>
  <w:abstractNum w:abstractNumId="37" w15:restartNumberingAfterBreak="0">
    <w:nsid w:val="262C2AFB"/>
    <w:multiLevelType w:val="hybridMultilevel"/>
    <w:tmpl w:val="49941F60"/>
    <w:lvl w:ilvl="0" w:tplc="16F29FAC">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0ED6A504">
      <w:numFmt w:val="bullet"/>
      <w:lvlText w:val="•"/>
      <w:lvlJc w:val="left"/>
      <w:pPr>
        <w:ind w:left="1830" w:hanging="286"/>
      </w:pPr>
      <w:rPr>
        <w:rFonts w:hint="default"/>
        <w:lang w:val="pt-BR" w:eastAsia="pt-BR" w:bidi="pt-BR"/>
      </w:rPr>
    </w:lvl>
    <w:lvl w:ilvl="2" w:tplc="2B360B1E">
      <w:numFmt w:val="bullet"/>
      <w:lvlText w:val="•"/>
      <w:lvlJc w:val="left"/>
      <w:pPr>
        <w:ind w:left="2701" w:hanging="286"/>
      </w:pPr>
      <w:rPr>
        <w:rFonts w:hint="default"/>
        <w:lang w:val="pt-BR" w:eastAsia="pt-BR" w:bidi="pt-BR"/>
      </w:rPr>
    </w:lvl>
    <w:lvl w:ilvl="3" w:tplc="C866782E">
      <w:numFmt w:val="bullet"/>
      <w:lvlText w:val="•"/>
      <w:lvlJc w:val="left"/>
      <w:pPr>
        <w:ind w:left="3571" w:hanging="286"/>
      </w:pPr>
      <w:rPr>
        <w:rFonts w:hint="default"/>
        <w:lang w:val="pt-BR" w:eastAsia="pt-BR" w:bidi="pt-BR"/>
      </w:rPr>
    </w:lvl>
    <w:lvl w:ilvl="4" w:tplc="E02CB7C8">
      <w:numFmt w:val="bullet"/>
      <w:lvlText w:val="•"/>
      <w:lvlJc w:val="left"/>
      <w:pPr>
        <w:ind w:left="4442" w:hanging="286"/>
      </w:pPr>
      <w:rPr>
        <w:rFonts w:hint="default"/>
        <w:lang w:val="pt-BR" w:eastAsia="pt-BR" w:bidi="pt-BR"/>
      </w:rPr>
    </w:lvl>
    <w:lvl w:ilvl="5" w:tplc="1DB63244">
      <w:numFmt w:val="bullet"/>
      <w:lvlText w:val="•"/>
      <w:lvlJc w:val="left"/>
      <w:pPr>
        <w:ind w:left="5313" w:hanging="286"/>
      </w:pPr>
      <w:rPr>
        <w:rFonts w:hint="default"/>
        <w:lang w:val="pt-BR" w:eastAsia="pt-BR" w:bidi="pt-BR"/>
      </w:rPr>
    </w:lvl>
    <w:lvl w:ilvl="6" w:tplc="E7424E44">
      <w:numFmt w:val="bullet"/>
      <w:lvlText w:val="•"/>
      <w:lvlJc w:val="left"/>
      <w:pPr>
        <w:ind w:left="6183" w:hanging="286"/>
      </w:pPr>
      <w:rPr>
        <w:rFonts w:hint="default"/>
        <w:lang w:val="pt-BR" w:eastAsia="pt-BR" w:bidi="pt-BR"/>
      </w:rPr>
    </w:lvl>
    <w:lvl w:ilvl="7" w:tplc="EB000DF0">
      <w:numFmt w:val="bullet"/>
      <w:lvlText w:val="•"/>
      <w:lvlJc w:val="left"/>
      <w:pPr>
        <w:ind w:left="7054" w:hanging="286"/>
      </w:pPr>
      <w:rPr>
        <w:rFonts w:hint="default"/>
        <w:lang w:val="pt-BR" w:eastAsia="pt-BR" w:bidi="pt-BR"/>
      </w:rPr>
    </w:lvl>
    <w:lvl w:ilvl="8" w:tplc="ECC00E0A">
      <w:numFmt w:val="bullet"/>
      <w:lvlText w:val="•"/>
      <w:lvlJc w:val="left"/>
      <w:pPr>
        <w:ind w:left="7925" w:hanging="286"/>
      </w:pPr>
      <w:rPr>
        <w:rFonts w:hint="default"/>
        <w:lang w:val="pt-BR" w:eastAsia="pt-BR" w:bidi="pt-BR"/>
      </w:rPr>
    </w:lvl>
  </w:abstractNum>
  <w:abstractNum w:abstractNumId="38" w15:restartNumberingAfterBreak="0">
    <w:nsid w:val="26387BF6"/>
    <w:multiLevelType w:val="hybridMultilevel"/>
    <w:tmpl w:val="D1D6ADB8"/>
    <w:lvl w:ilvl="0" w:tplc="174E5E12">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43BCD7BE">
      <w:numFmt w:val="bullet"/>
      <w:lvlText w:val="•"/>
      <w:lvlJc w:val="left"/>
      <w:pPr>
        <w:ind w:left="1056" w:hanging="140"/>
      </w:pPr>
      <w:rPr>
        <w:rFonts w:hint="default"/>
        <w:lang w:val="pt-BR" w:eastAsia="pt-BR" w:bidi="pt-BR"/>
      </w:rPr>
    </w:lvl>
    <w:lvl w:ilvl="2" w:tplc="38AC9692">
      <w:numFmt w:val="bullet"/>
      <w:lvlText w:val="•"/>
      <w:lvlJc w:val="left"/>
      <w:pPr>
        <w:ind w:left="2013" w:hanging="140"/>
      </w:pPr>
      <w:rPr>
        <w:rFonts w:hint="default"/>
        <w:lang w:val="pt-BR" w:eastAsia="pt-BR" w:bidi="pt-BR"/>
      </w:rPr>
    </w:lvl>
    <w:lvl w:ilvl="3" w:tplc="021AF4A2">
      <w:numFmt w:val="bullet"/>
      <w:lvlText w:val="•"/>
      <w:lvlJc w:val="left"/>
      <w:pPr>
        <w:ind w:left="2969" w:hanging="140"/>
      </w:pPr>
      <w:rPr>
        <w:rFonts w:hint="default"/>
        <w:lang w:val="pt-BR" w:eastAsia="pt-BR" w:bidi="pt-BR"/>
      </w:rPr>
    </w:lvl>
    <w:lvl w:ilvl="4" w:tplc="73F27B5A">
      <w:numFmt w:val="bullet"/>
      <w:lvlText w:val="•"/>
      <w:lvlJc w:val="left"/>
      <w:pPr>
        <w:ind w:left="3926" w:hanging="140"/>
      </w:pPr>
      <w:rPr>
        <w:rFonts w:hint="default"/>
        <w:lang w:val="pt-BR" w:eastAsia="pt-BR" w:bidi="pt-BR"/>
      </w:rPr>
    </w:lvl>
    <w:lvl w:ilvl="5" w:tplc="D2BE5E02">
      <w:numFmt w:val="bullet"/>
      <w:lvlText w:val="•"/>
      <w:lvlJc w:val="left"/>
      <w:pPr>
        <w:ind w:left="4883" w:hanging="140"/>
      </w:pPr>
      <w:rPr>
        <w:rFonts w:hint="default"/>
        <w:lang w:val="pt-BR" w:eastAsia="pt-BR" w:bidi="pt-BR"/>
      </w:rPr>
    </w:lvl>
    <w:lvl w:ilvl="6" w:tplc="CF80E1A8">
      <w:numFmt w:val="bullet"/>
      <w:lvlText w:val="•"/>
      <w:lvlJc w:val="left"/>
      <w:pPr>
        <w:ind w:left="5839" w:hanging="140"/>
      </w:pPr>
      <w:rPr>
        <w:rFonts w:hint="default"/>
        <w:lang w:val="pt-BR" w:eastAsia="pt-BR" w:bidi="pt-BR"/>
      </w:rPr>
    </w:lvl>
    <w:lvl w:ilvl="7" w:tplc="64CC7140">
      <w:numFmt w:val="bullet"/>
      <w:lvlText w:val="•"/>
      <w:lvlJc w:val="left"/>
      <w:pPr>
        <w:ind w:left="6796" w:hanging="140"/>
      </w:pPr>
      <w:rPr>
        <w:rFonts w:hint="default"/>
        <w:lang w:val="pt-BR" w:eastAsia="pt-BR" w:bidi="pt-BR"/>
      </w:rPr>
    </w:lvl>
    <w:lvl w:ilvl="8" w:tplc="3E3CD91C">
      <w:numFmt w:val="bullet"/>
      <w:lvlText w:val="•"/>
      <w:lvlJc w:val="left"/>
      <w:pPr>
        <w:ind w:left="7753" w:hanging="140"/>
      </w:pPr>
      <w:rPr>
        <w:rFonts w:hint="default"/>
        <w:lang w:val="pt-BR" w:eastAsia="pt-BR" w:bidi="pt-BR"/>
      </w:rPr>
    </w:lvl>
  </w:abstractNum>
  <w:abstractNum w:abstractNumId="39" w15:restartNumberingAfterBreak="0">
    <w:nsid w:val="281975B1"/>
    <w:multiLevelType w:val="hybridMultilevel"/>
    <w:tmpl w:val="D30AD7A6"/>
    <w:lvl w:ilvl="0" w:tplc="BC92CE60">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EF343152">
      <w:numFmt w:val="bullet"/>
      <w:lvlText w:val="•"/>
      <w:lvlJc w:val="left"/>
      <w:pPr>
        <w:ind w:left="1830" w:hanging="286"/>
      </w:pPr>
      <w:rPr>
        <w:rFonts w:hint="default"/>
        <w:lang w:val="pt-BR" w:eastAsia="pt-BR" w:bidi="pt-BR"/>
      </w:rPr>
    </w:lvl>
    <w:lvl w:ilvl="2" w:tplc="9030E644">
      <w:numFmt w:val="bullet"/>
      <w:lvlText w:val="•"/>
      <w:lvlJc w:val="left"/>
      <w:pPr>
        <w:ind w:left="2701" w:hanging="286"/>
      </w:pPr>
      <w:rPr>
        <w:rFonts w:hint="default"/>
        <w:lang w:val="pt-BR" w:eastAsia="pt-BR" w:bidi="pt-BR"/>
      </w:rPr>
    </w:lvl>
    <w:lvl w:ilvl="3" w:tplc="6EA07844">
      <w:numFmt w:val="bullet"/>
      <w:lvlText w:val="•"/>
      <w:lvlJc w:val="left"/>
      <w:pPr>
        <w:ind w:left="3571" w:hanging="286"/>
      </w:pPr>
      <w:rPr>
        <w:rFonts w:hint="default"/>
        <w:lang w:val="pt-BR" w:eastAsia="pt-BR" w:bidi="pt-BR"/>
      </w:rPr>
    </w:lvl>
    <w:lvl w:ilvl="4" w:tplc="3DEA97B8">
      <w:numFmt w:val="bullet"/>
      <w:lvlText w:val="•"/>
      <w:lvlJc w:val="left"/>
      <w:pPr>
        <w:ind w:left="4442" w:hanging="286"/>
      </w:pPr>
      <w:rPr>
        <w:rFonts w:hint="default"/>
        <w:lang w:val="pt-BR" w:eastAsia="pt-BR" w:bidi="pt-BR"/>
      </w:rPr>
    </w:lvl>
    <w:lvl w:ilvl="5" w:tplc="DDFCA360">
      <w:numFmt w:val="bullet"/>
      <w:lvlText w:val="•"/>
      <w:lvlJc w:val="left"/>
      <w:pPr>
        <w:ind w:left="5313" w:hanging="286"/>
      </w:pPr>
      <w:rPr>
        <w:rFonts w:hint="default"/>
        <w:lang w:val="pt-BR" w:eastAsia="pt-BR" w:bidi="pt-BR"/>
      </w:rPr>
    </w:lvl>
    <w:lvl w:ilvl="6" w:tplc="3AD0CCC8">
      <w:numFmt w:val="bullet"/>
      <w:lvlText w:val="•"/>
      <w:lvlJc w:val="left"/>
      <w:pPr>
        <w:ind w:left="6183" w:hanging="286"/>
      </w:pPr>
      <w:rPr>
        <w:rFonts w:hint="default"/>
        <w:lang w:val="pt-BR" w:eastAsia="pt-BR" w:bidi="pt-BR"/>
      </w:rPr>
    </w:lvl>
    <w:lvl w:ilvl="7" w:tplc="C7324CBE">
      <w:numFmt w:val="bullet"/>
      <w:lvlText w:val="•"/>
      <w:lvlJc w:val="left"/>
      <w:pPr>
        <w:ind w:left="7054" w:hanging="286"/>
      </w:pPr>
      <w:rPr>
        <w:rFonts w:hint="default"/>
        <w:lang w:val="pt-BR" w:eastAsia="pt-BR" w:bidi="pt-BR"/>
      </w:rPr>
    </w:lvl>
    <w:lvl w:ilvl="8" w:tplc="9546046C">
      <w:numFmt w:val="bullet"/>
      <w:lvlText w:val="•"/>
      <w:lvlJc w:val="left"/>
      <w:pPr>
        <w:ind w:left="7925" w:hanging="286"/>
      </w:pPr>
      <w:rPr>
        <w:rFonts w:hint="default"/>
        <w:lang w:val="pt-BR" w:eastAsia="pt-BR" w:bidi="pt-BR"/>
      </w:rPr>
    </w:lvl>
  </w:abstractNum>
  <w:abstractNum w:abstractNumId="40" w15:restartNumberingAfterBreak="0">
    <w:nsid w:val="28A32ACA"/>
    <w:multiLevelType w:val="hybridMultilevel"/>
    <w:tmpl w:val="5FF46FBC"/>
    <w:name w:val="WW8Num34"/>
    <w:lvl w:ilvl="0" w:tplc="B7C8EB16">
      <w:start w:val="3"/>
      <w:numFmt w:val="lowerLetter"/>
      <w:lvlText w:val="%1)"/>
      <w:lvlJc w:val="left"/>
      <w:pPr>
        <w:tabs>
          <w:tab w:val="num" w:pos="1500"/>
        </w:tabs>
        <w:ind w:left="1500" w:hanging="360"/>
      </w:pPr>
      <w:rPr>
        <w:rFonts w:ascii="Arial" w:hAnsi="Arial" w:cs="Arial" w:hint="default"/>
        <w:sz w:val="22"/>
        <w:szCs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28BB36EE"/>
    <w:multiLevelType w:val="hybridMultilevel"/>
    <w:tmpl w:val="EE025D22"/>
    <w:lvl w:ilvl="0" w:tplc="6EE48DFA">
      <w:start w:val="10"/>
      <w:numFmt w:val="upperRoman"/>
      <w:lvlText w:val="%1"/>
      <w:lvlJc w:val="left"/>
      <w:pPr>
        <w:ind w:left="108" w:hanging="233"/>
      </w:pPr>
      <w:rPr>
        <w:rFonts w:ascii="Times New Roman" w:eastAsia="Times New Roman" w:hAnsi="Times New Roman" w:cs="Times New Roman" w:hint="default"/>
        <w:w w:val="99"/>
        <w:sz w:val="24"/>
        <w:szCs w:val="24"/>
        <w:lang w:val="pt-BR" w:eastAsia="pt-BR" w:bidi="pt-BR"/>
      </w:rPr>
    </w:lvl>
    <w:lvl w:ilvl="1" w:tplc="3550C7B2">
      <w:numFmt w:val="bullet"/>
      <w:lvlText w:val="•"/>
      <w:lvlJc w:val="left"/>
      <w:pPr>
        <w:ind w:left="1056" w:hanging="233"/>
      </w:pPr>
      <w:rPr>
        <w:rFonts w:hint="default"/>
        <w:lang w:val="pt-BR" w:eastAsia="pt-BR" w:bidi="pt-BR"/>
      </w:rPr>
    </w:lvl>
    <w:lvl w:ilvl="2" w:tplc="744AC240">
      <w:numFmt w:val="bullet"/>
      <w:lvlText w:val="•"/>
      <w:lvlJc w:val="left"/>
      <w:pPr>
        <w:ind w:left="2013" w:hanging="233"/>
      </w:pPr>
      <w:rPr>
        <w:rFonts w:hint="default"/>
        <w:lang w:val="pt-BR" w:eastAsia="pt-BR" w:bidi="pt-BR"/>
      </w:rPr>
    </w:lvl>
    <w:lvl w:ilvl="3" w:tplc="CBAE51C8">
      <w:numFmt w:val="bullet"/>
      <w:lvlText w:val="•"/>
      <w:lvlJc w:val="left"/>
      <w:pPr>
        <w:ind w:left="2969" w:hanging="233"/>
      </w:pPr>
      <w:rPr>
        <w:rFonts w:hint="default"/>
        <w:lang w:val="pt-BR" w:eastAsia="pt-BR" w:bidi="pt-BR"/>
      </w:rPr>
    </w:lvl>
    <w:lvl w:ilvl="4" w:tplc="FF96EBA6">
      <w:numFmt w:val="bullet"/>
      <w:lvlText w:val="•"/>
      <w:lvlJc w:val="left"/>
      <w:pPr>
        <w:ind w:left="3926" w:hanging="233"/>
      </w:pPr>
      <w:rPr>
        <w:rFonts w:hint="default"/>
        <w:lang w:val="pt-BR" w:eastAsia="pt-BR" w:bidi="pt-BR"/>
      </w:rPr>
    </w:lvl>
    <w:lvl w:ilvl="5" w:tplc="E2A6B56E">
      <w:numFmt w:val="bullet"/>
      <w:lvlText w:val="•"/>
      <w:lvlJc w:val="left"/>
      <w:pPr>
        <w:ind w:left="4883" w:hanging="233"/>
      </w:pPr>
      <w:rPr>
        <w:rFonts w:hint="default"/>
        <w:lang w:val="pt-BR" w:eastAsia="pt-BR" w:bidi="pt-BR"/>
      </w:rPr>
    </w:lvl>
    <w:lvl w:ilvl="6" w:tplc="E84A0484">
      <w:numFmt w:val="bullet"/>
      <w:lvlText w:val="•"/>
      <w:lvlJc w:val="left"/>
      <w:pPr>
        <w:ind w:left="5839" w:hanging="233"/>
      </w:pPr>
      <w:rPr>
        <w:rFonts w:hint="default"/>
        <w:lang w:val="pt-BR" w:eastAsia="pt-BR" w:bidi="pt-BR"/>
      </w:rPr>
    </w:lvl>
    <w:lvl w:ilvl="7" w:tplc="7570E798">
      <w:numFmt w:val="bullet"/>
      <w:lvlText w:val="•"/>
      <w:lvlJc w:val="left"/>
      <w:pPr>
        <w:ind w:left="6796" w:hanging="233"/>
      </w:pPr>
      <w:rPr>
        <w:rFonts w:hint="default"/>
        <w:lang w:val="pt-BR" w:eastAsia="pt-BR" w:bidi="pt-BR"/>
      </w:rPr>
    </w:lvl>
    <w:lvl w:ilvl="8" w:tplc="2F089D8C">
      <w:numFmt w:val="bullet"/>
      <w:lvlText w:val="•"/>
      <w:lvlJc w:val="left"/>
      <w:pPr>
        <w:ind w:left="7753" w:hanging="233"/>
      </w:pPr>
      <w:rPr>
        <w:rFonts w:hint="default"/>
        <w:lang w:val="pt-BR" w:eastAsia="pt-BR" w:bidi="pt-BR"/>
      </w:rPr>
    </w:lvl>
  </w:abstractNum>
  <w:abstractNum w:abstractNumId="42" w15:restartNumberingAfterBreak="0">
    <w:nsid w:val="28E75D6E"/>
    <w:multiLevelType w:val="hybridMultilevel"/>
    <w:tmpl w:val="334E83E2"/>
    <w:lvl w:ilvl="0" w:tplc="108C0E46">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EC365F00">
      <w:numFmt w:val="bullet"/>
      <w:lvlText w:val="•"/>
      <w:lvlJc w:val="left"/>
      <w:pPr>
        <w:ind w:left="1830" w:hanging="286"/>
      </w:pPr>
      <w:rPr>
        <w:rFonts w:hint="default"/>
        <w:lang w:val="pt-BR" w:eastAsia="pt-BR" w:bidi="pt-BR"/>
      </w:rPr>
    </w:lvl>
    <w:lvl w:ilvl="2" w:tplc="DF8C79AA">
      <w:numFmt w:val="bullet"/>
      <w:lvlText w:val="•"/>
      <w:lvlJc w:val="left"/>
      <w:pPr>
        <w:ind w:left="2701" w:hanging="286"/>
      </w:pPr>
      <w:rPr>
        <w:rFonts w:hint="default"/>
        <w:lang w:val="pt-BR" w:eastAsia="pt-BR" w:bidi="pt-BR"/>
      </w:rPr>
    </w:lvl>
    <w:lvl w:ilvl="3" w:tplc="11F07D26">
      <w:numFmt w:val="bullet"/>
      <w:lvlText w:val="•"/>
      <w:lvlJc w:val="left"/>
      <w:pPr>
        <w:ind w:left="3571" w:hanging="286"/>
      </w:pPr>
      <w:rPr>
        <w:rFonts w:hint="default"/>
        <w:lang w:val="pt-BR" w:eastAsia="pt-BR" w:bidi="pt-BR"/>
      </w:rPr>
    </w:lvl>
    <w:lvl w:ilvl="4" w:tplc="9C3E5EA4">
      <w:numFmt w:val="bullet"/>
      <w:lvlText w:val="•"/>
      <w:lvlJc w:val="left"/>
      <w:pPr>
        <w:ind w:left="4442" w:hanging="286"/>
      </w:pPr>
      <w:rPr>
        <w:rFonts w:hint="default"/>
        <w:lang w:val="pt-BR" w:eastAsia="pt-BR" w:bidi="pt-BR"/>
      </w:rPr>
    </w:lvl>
    <w:lvl w:ilvl="5" w:tplc="39B2E488">
      <w:numFmt w:val="bullet"/>
      <w:lvlText w:val="•"/>
      <w:lvlJc w:val="left"/>
      <w:pPr>
        <w:ind w:left="5313" w:hanging="286"/>
      </w:pPr>
      <w:rPr>
        <w:rFonts w:hint="default"/>
        <w:lang w:val="pt-BR" w:eastAsia="pt-BR" w:bidi="pt-BR"/>
      </w:rPr>
    </w:lvl>
    <w:lvl w:ilvl="6" w:tplc="F612B900">
      <w:numFmt w:val="bullet"/>
      <w:lvlText w:val="•"/>
      <w:lvlJc w:val="left"/>
      <w:pPr>
        <w:ind w:left="6183" w:hanging="286"/>
      </w:pPr>
      <w:rPr>
        <w:rFonts w:hint="default"/>
        <w:lang w:val="pt-BR" w:eastAsia="pt-BR" w:bidi="pt-BR"/>
      </w:rPr>
    </w:lvl>
    <w:lvl w:ilvl="7" w:tplc="E10E5FD4">
      <w:numFmt w:val="bullet"/>
      <w:lvlText w:val="•"/>
      <w:lvlJc w:val="left"/>
      <w:pPr>
        <w:ind w:left="7054" w:hanging="286"/>
      </w:pPr>
      <w:rPr>
        <w:rFonts w:hint="default"/>
        <w:lang w:val="pt-BR" w:eastAsia="pt-BR" w:bidi="pt-BR"/>
      </w:rPr>
    </w:lvl>
    <w:lvl w:ilvl="8" w:tplc="9D1CAD7A">
      <w:numFmt w:val="bullet"/>
      <w:lvlText w:val="•"/>
      <w:lvlJc w:val="left"/>
      <w:pPr>
        <w:ind w:left="7925" w:hanging="286"/>
      </w:pPr>
      <w:rPr>
        <w:rFonts w:hint="default"/>
        <w:lang w:val="pt-BR" w:eastAsia="pt-BR" w:bidi="pt-BR"/>
      </w:rPr>
    </w:lvl>
  </w:abstractNum>
  <w:abstractNum w:abstractNumId="43" w15:restartNumberingAfterBreak="0">
    <w:nsid w:val="2EAB16F5"/>
    <w:multiLevelType w:val="hybridMultilevel"/>
    <w:tmpl w:val="EDB86388"/>
    <w:lvl w:ilvl="0" w:tplc="E7821B10">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7C0AFBD0">
      <w:numFmt w:val="bullet"/>
      <w:lvlText w:val="•"/>
      <w:lvlJc w:val="left"/>
      <w:pPr>
        <w:ind w:left="1056" w:hanging="140"/>
      </w:pPr>
      <w:rPr>
        <w:rFonts w:hint="default"/>
        <w:lang w:val="pt-BR" w:eastAsia="pt-BR" w:bidi="pt-BR"/>
      </w:rPr>
    </w:lvl>
    <w:lvl w:ilvl="2" w:tplc="FDF2C164">
      <w:numFmt w:val="bullet"/>
      <w:lvlText w:val="•"/>
      <w:lvlJc w:val="left"/>
      <w:pPr>
        <w:ind w:left="2013" w:hanging="140"/>
      </w:pPr>
      <w:rPr>
        <w:rFonts w:hint="default"/>
        <w:lang w:val="pt-BR" w:eastAsia="pt-BR" w:bidi="pt-BR"/>
      </w:rPr>
    </w:lvl>
    <w:lvl w:ilvl="3" w:tplc="C3D8EF94">
      <w:numFmt w:val="bullet"/>
      <w:lvlText w:val="•"/>
      <w:lvlJc w:val="left"/>
      <w:pPr>
        <w:ind w:left="2969" w:hanging="140"/>
      </w:pPr>
      <w:rPr>
        <w:rFonts w:hint="default"/>
        <w:lang w:val="pt-BR" w:eastAsia="pt-BR" w:bidi="pt-BR"/>
      </w:rPr>
    </w:lvl>
    <w:lvl w:ilvl="4" w:tplc="C3CAAC9C">
      <w:numFmt w:val="bullet"/>
      <w:lvlText w:val="•"/>
      <w:lvlJc w:val="left"/>
      <w:pPr>
        <w:ind w:left="3926" w:hanging="140"/>
      </w:pPr>
      <w:rPr>
        <w:rFonts w:hint="default"/>
        <w:lang w:val="pt-BR" w:eastAsia="pt-BR" w:bidi="pt-BR"/>
      </w:rPr>
    </w:lvl>
    <w:lvl w:ilvl="5" w:tplc="65CA85BA">
      <w:numFmt w:val="bullet"/>
      <w:lvlText w:val="•"/>
      <w:lvlJc w:val="left"/>
      <w:pPr>
        <w:ind w:left="4883" w:hanging="140"/>
      </w:pPr>
      <w:rPr>
        <w:rFonts w:hint="default"/>
        <w:lang w:val="pt-BR" w:eastAsia="pt-BR" w:bidi="pt-BR"/>
      </w:rPr>
    </w:lvl>
    <w:lvl w:ilvl="6" w:tplc="CAB409CA">
      <w:numFmt w:val="bullet"/>
      <w:lvlText w:val="•"/>
      <w:lvlJc w:val="left"/>
      <w:pPr>
        <w:ind w:left="5839" w:hanging="140"/>
      </w:pPr>
      <w:rPr>
        <w:rFonts w:hint="default"/>
        <w:lang w:val="pt-BR" w:eastAsia="pt-BR" w:bidi="pt-BR"/>
      </w:rPr>
    </w:lvl>
    <w:lvl w:ilvl="7" w:tplc="CB0AE7C2">
      <w:numFmt w:val="bullet"/>
      <w:lvlText w:val="•"/>
      <w:lvlJc w:val="left"/>
      <w:pPr>
        <w:ind w:left="6796" w:hanging="140"/>
      </w:pPr>
      <w:rPr>
        <w:rFonts w:hint="default"/>
        <w:lang w:val="pt-BR" w:eastAsia="pt-BR" w:bidi="pt-BR"/>
      </w:rPr>
    </w:lvl>
    <w:lvl w:ilvl="8" w:tplc="C002AC4A">
      <w:numFmt w:val="bullet"/>
      <w:lvlText w:val="•"/>
      <w:lvlJc w:val="left"/>
      <w:pPr>
        <w:ind w:left="7753" w:hanging="140"/>
      </w:pPr>
      <w:rPr>
        <w:rFonts w:hint="default"/>
        <w:lang w:val="pt-BR" w:eastAsia="pt-BR" w:bidi="pt-BR"/>
      </w:rPr>
    </w:lvl>
  </w:abstractNum>
  <w:abstractNum w:abstractNumId="44" w15:restartNumberingAfterBreak="0">
    <w:nsid w:val="2FAE63FC"/>
    <w:multiLevelType w:val="hybridMultilevel"/>
    <w:tmpl w:val="E91454FC"/>
    <w:lvl w:ilvl="0" w:tplc="AD401CF0">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7C4004F6">
      <w:numFmt w:val="bullet"/>
      <w:lvlText w:val="•"/>
      <w:lvlJc w:val="left"/>
      <w:pPr>
        <w:ind w:left="1056" w:hanging="140"/>
      </w:pPr>
      <w:rPr>
        <w:rFonts w:hint="default"/>
        <w:lang w:val="pt-BR" w:eastAsia="pt-BR" w:bidi="pt-BR"/>
      </w:rPr>
    </w:lvl>
    <w:lvl w:ilvl="2" w:tplc="B1DE3CFC">
      <w:numFmt w:val="bullet"/>
      <w:lvlText w:val="•"/>
      <w:lvlJc w:val="left"/>
      <w:pPr>
        <w:ind w:left="2013" w:hanging="140"/>
      </w:pPr>
      <w:rPr>
        <w:rFonts w:hint="default"/>
        <w:lang w:val="pt-BR" w:eastAsia="pt-BR" w:bidi="pt-BR"/>
      </w:rPr>
    </w:lvl>
    <w:lvl w:ilvl="3" w:tplc="EBEC73CA">
      <w:numFmt w:val="bullet"/>
      <w:lvlText w:val="•"/>
      <w:lvlJc w:val="left"/>
      <w:pPr>
        <w:ind w:left="2969" w:hanging="140"/>
      </w:pPr>
      <w:rPr>
        <w:rFonts w:hint="default"/>
        <w:lang w:val="pt-BR" w:eastAsia="pt-BR" w:bidi="pt-BR"/>
      </w:rPr>
    </w:lvl>
    <w:lvl w:ilvl="4" w:tplc="8A485970">
      <w:numFmt w:val="bullet"/>
      <w:lvlText w:val="•"/>
      <w:lvlJc w:val="left"/>
      <w:pPr>
        <w:ind w:left="3926" w:hanging="140"/>
      </w:pPr>
      <w:rPr>
        <w:rFonts w:hint="default"/>
        <w:lang w:val="pt-BR" w:eastAsia="pt-BR" w:bidi="pt-BR"/>
      </w:rPr>
    </w:lvl>
    <w:lvl w:ilvl="5" w:tplc="9E8CFE9C">
      <w:numFmt w:val="bullet"/>
      <w:lvlText w:val="•"/>
      <w:lvlJc w:val="left"/>
      <w:pPr>
        <w:ind w:left="4883" w:hanging="140"/>
      </w:pPr>
      <w:rPr>
        <w:rFonts w:hint="default"/>
        <w:lang w:val="pt-BR" w:eastAsia="pt-BR" w:bidi="pt-BR"/>
      </w:rPr>
    </w:lvl>
    <w:lvl w:ilvl="6" w:tplc="4E76933A">
      <w:numFmt w:val="bullet"/>
      <w:lvlText w:val="•"/>
      <w:lvlJc w:val="left"/>
      <w:pPr>
        <w:ind w:left="5839" w:hanging="140"/>
      </w:pPr>
      <w:rPr>
        <w:rFonts w:hint="default"/>
        <w:lang w:val="pt-BR" w:eastAsia="pt-BR" w:bidi="pt-BR"/>
      </w:rPr>
    </w:lvl>
    <w:lvl w:ilvl="7" w:tplc="9694280E">
      <w:numFmt w:val="bullet"/>
      <w:lvlText w:val="•"/>
      <w:lvlJc w:val="left"/>
      <w:pPr>
        <w:ind w:left="6796" w:hanging="140"/>
      </w:pPr>
      <w:rPr>
        <w:rFonts w:hint="default"/>
        <w:lang w:val="pt-BR" w:eastAsia="pt-BR" w:bidi="pt-BR"/>
      </w:rPr>
    </w:lvl>
    <w:lvl w:ilvl="8" w:tplc="07DA8CFC">
      <w:numFmt w:val="bullet"/>
      <w:lvlText w:val="•"/>
      <w:lvlJc w:val="left"/>
      <w:pPr>
        <w:ind w:left="7753" w:hanging="140"/>
      </w:pPr>
      <w:rPr>
        <w:rFonts w:hint="default"/>
        <w:lang w:val="pt-BR" w:eastAsia="pt-BR" w:bidi="pt-BR"/>
      </w:rPr>
    </w:lvl>
  </w:abstractNum>
  <w:abstractNum w:abstractNumId="45" w15:restartNumberingAfterBreak="0">
    <w:nsid w:val="329C543B"/>
    <w:multiLevelType w:val="hybridMultilevel"/>
    <w:tmpl w:val="50F66986"/>
    <w:lvl w:ilvl="0" w:tplc="B4A818B6">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83140594">
      <w:numFmt w:val="bullet"/>
      <w:lvlText w:val="•"/>
      <w:lvlJc w:val="left"/>
      <w:pPr>
        <w:ind w:left="1056" w:hanging="140"/>
      </w:pPr>
      <w:rPr>
        <w:rFonts w:hint="default"/>
        <w:lang w:val="pt-BR" w:eastAsia="pt-BR" w:bidi="pt-BR"/>
      </w:rPr>
    </w:lvl>
    <w:lvl w:ilvl="2" w:tplc="5B8A2F02">
      <w:numFmt w:val="bullet"/>
      <w:lvlText w:val="•"/>
      <w:lvlJc w:val="left"/>
      <w:pPr>
        <w:ind w:left="2013" w:hanging="140"/>
      </w:pPr>
      <w:rPr>
        <w:rFonts w:hint="default"/>
        <w:lang w:val="pt-BR" w:eastAsia="pt-BR" w:bidi="pt-BR"/>
      </w:rPr>
    </w:lvl>
    <w:lvl w:ilvl="3" w:tplc="CCC8A128">
      <w:numFmt w:val="bullet"/>
      <w:lvlText w:val="•"/>
      <w:lvlJc w:val="left"/>
      <w:pPr>
        <w:ind w:left="2969" w:hanging="140"/>
      </w:pPr>
      <w:rPr>
        <w:rFonts w:hint="default"/>
        <w:lang w:val="pt-BR" w:eastAsia="pt-BR" w:bidi="pt-BR"/>
      </w:rPr>
    </w:lvl>
    <w:lvl w:ilvl="4" w:tplc="261A034C">
      <w:numFmt w:val="bullet"/>
      <w:lvlText w:val="•"/>
      <w:lvlJc w:val="left"/>
      <w:pPr>
        <w:ind w:left="3926" w:hanging="140"/>
      </w:pPr>
      <w:rPr>
        <w:rFonts w:hint="default"/>
        <w:lang w:val="pt-BR" w:eastAsia="pt-BR" w:bidi="pt-BR"/>
      </w:rPr>
    </w:lvl>
    <w:lvl w:ilvl="5" w:tplc="BBDC8514">
      <w:numFmt w:val="bullet"/>
      <w:lvlText w:val="•"/>
      <w:lvlJc w:val="left"/>
      <w:pPr>
        <w:ind w:left="4883" w:hanging="140"/>
      </w:pPr>
      <w:rPr>
        <w:rFonts w:hint="default"/>
        <w:lang w:val="pt-BR" w:eastAsia="pt-BR" w:bidi="pt-BR"/>
      </w:rPr>
    </w:lvl>
    <w:lvl w:ilvl="6" w:tplc="E84EA52C">
      <w:numFmt w:val="bullet"/>
      <w:lvlText w:val="•"/>
      <w:lvlJc w:val="left"/>
      <w:pPr>
        <w:ind w:left="5839" w:hanging="140"/>
      </w:pPr>
      <w:rPr>
        <w:rFonts w:hint="default"/>
        <w:lang w:val="pt-BR" w:eastAsia="pt-BR" w:bidi="pt-BR"/>
      </w:rPr>
    </w:lvl>
    <w:lvl w:ilvl="7" w:tplc="315AD564">
      <w:numFmt w:val="bullet"/>
      <w:lvlText w:val="•"/>
      <w:lvlJc w:val="left"/>
      <w:pPr>
        <w:ind w:left="6796" w:hanging="140"/>
      </w:pPr>
      <w:rPr>
        <w:rFonts w:hint="default"/>
        <w:lang w:val="pt-BR" w:eastAsia="pt-BR" w:bidi="pt-BR"/>
      </w:rPr>
    </w:lvl>
    <w:lvl w:ilvl="8" w:tplc="08CAA428">
      <w:numFmt w:val="bullet"/>
      <w:lvlText w:val="•"/>
      <w:lvlJc w:val="left"/>
      <w:pPr>
        <w:ind w:left="7753" w:hanging="140"/>
      </w:pPr>
      <w:rPr>
        <w:rFonts w:hint="default"/>
        <w:lang w:val="pt-BR" w:eastAsia="pt-BR" w:bidi="pt-BR"/>
      </w:rPr>
    </w:lvl>
  </w:abstractNum>
  <w:abstractNum w:abstractNumId="46" w15:restartNumberingAfterBreak="0">
    <w:nsid w:val="32A81E47"/>
    <w:multiLevelType w:val="hybridMultilevel"/>
    <w:tmpl w:val="A064BC04"/>
    <w:lvl w:ilvl="0" w:tplc="5FF4797E">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55BA353E">
      <w:numFmt w:val="bullet"/>
      <w:lvlText w:val="•"/>
      <w:lvlJc w:val="left"/>
      <w:pPr>
        <w:ind w:left="1056" w:hanging="140"/>
      </w:pPr>
      <w:rPr>
        <w:rFonts w:hint="default"/>
        <w:lang w:val="pt-BR" w:eastAsia="pt-BR" w:bidi="pt-BR"/>
      </w:rPr>
    </w:lvl>
    <w:lvl w:ilvl="2" w:tplc="EBBC117E">
      <w:numFmt w:val="bullet"/>
      <w:lvlText w:val="•"/>
      <w:lvlJc w:val="left"/>
      <w:pPr>
        <w:ind w:left="2013" w:hanging="140"/>
      </w:pPr>
      <w:rPr>
        <w:rFonts w:hint="default"/>
        <w:lang w:val="pt-BR" w:eastAsia="pt-BR" w:bidi="pt-BR"/>
      </w:rPr>
    </w:lvl>
    <w:lvl w:ilvl="3" w:tplc="7A4AF5E2">
      <w:numFmt w:val="bullet"/>
      <w:lvlText w:val="•"/>
      <w:lvlJc w:val="left"/>
      <w:pPr>
        <w:ind w:left="2969" w:hanging="140"/>
      </w:pPr>
      <w:rPr>
        <w:rFonts w:hint="default"/>
        <w:lang w:val="pt-BR" w:eastAsia="pt-BR" w:bidi="pt-BR"/>
      </w:rPr>
    </w:lvl>
    <w:lvl w:ilvl="4" w:tplc="8A6CC8EC">
      <w:numFmt w:val="bullet"/>
      <w:lvlText w:val="•"/>
      <w:lvlJc w:val="left"/>
      <w:pPr>
        <w:ind w:left="3926" w:hanging="140"/>
      </w:pPr>
      <w:rPr>
        <w:rFonts w:hint="default"/>
        <w:lang w:val="pt-BR" w:eastAsia="pt-BR" w:bidi="pt-BR"/>
      </w:rPr>
    </w:lvl>
    <w:lvl w:ilvl="5" w:tplc="B30C5260">
      <w:numFmt w:val="bullet"/>
      <w:lvlText w:val="•"/>
      <w:lvlJc w:val="left"/>
      <w:pPr>
        <w:ind w:left="4883" w:hanging="140"/>
      </w:pPr>
      <w:rPr>
        <w:rFonts w:hint="default"/>
        <w:lang w:val="pt-BR" w:eastAsia="pt-BR" w:bidi="pt-BR"/>
      </w:rPr>
    </w:lvl>
    <w:lvl w:ilvl="6" w:tplc="8084B65C">
      <w:numFmt w:val="bullet"/>
      <w:lvlText w:val="•"/>
      <w:lvlJc w:val="left"/>
      <w:pPr>
        <w:ind w:left="5839" w:hanging="140"/>
      </w:pPr>
      <w:rPr>
        <w:rFonts w:hint="default"/>
        <w:lang w:val="pt-BR" w:eastAsia="pt-BR" w:bidi="pt-BR"/>
      </w:rPr>
    </w:lvl>
    <w:lvl w:ilvl="7" w:tplc="8F48443C">
      <w:numFmt w:val="bullet"/>
      <w:lvlText w:val="•"/>
      <w:lvlJc w:val="left"/>
      <w:pPr>
        <w:ind w:left="6796" w:hanging="140"/>
      </w:pPr>
      <w:rPr>
        <w:rFonts w:hint="default"/>
        <w:lang w:val="pt-BR" w:eastAsia="pt-BR" w:bidi="pt-BR"/>
      </w:rPr>
    </w:lvl>
    <w:lvl w:ilvl="8" w:tplc="0A4C8090">
      <w:numFmt w:val="bullet"/>
      <w:lvlText w:val="•"/>
      <w:lvlJc w:val="left"/>
      <w:pPr>
        <w:ind w:left="7753" w:hanging="140"/>
      </w:pPr>
      <w:rPr>
        <w:rFonts w:hint="default"/>
        <w:lang w:val="pt-BR" w:eastAsia="pt-BR" w:bidi="pt-BR"/>
      </w:rPr>
    </w:lvl>
  </w:abstractNum>
  <w:abstractNum w:abstractNumId="47" w15:restartNumberingAfterBreak="0">
    <w:nsid w:val="33422549"/>
    <w:multiLevelType w:val="hybridMultilevel"/>
    <w:tmpl w:val="7C345C3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33E17775"/>
    <w:multiLevelType w:val="hybridMultilevel"/>
    <w:tmpl w:val="0AACCCE2"/>
    <w:lvl w:ilvl="0" w:tplc="794AB2CA">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601806E4">
      <w:numFmt w:val="bullet"/>
      <w:lvlText w:val="•"/>
      <w:lvlJc w:val="left"/>
      <w:pPr>
        <w:ind w:left="1056" w:hanging="140"/>
      </w:pPr>
      <w:rPr>
        <w:rFonts w:hint="default"/>
        <w:lang w:val="pt-BR" w:eastAsia="pt-BR" w:bidi="pt-BR"/>
      </w:rPr>
    </w:lvl>
    <w:lvl w:ilvl="2" w:tplc="A8FEA528">
      <w:numFmt w:val="bullet"/>
      <w:lvlText w:val="•"/>
      <w:lvlJc w:val="left"/>
      <w:pPr>
        <w:ind w:left="2013" w:hanging="140"/>
      </w:pPr>
      <w:rPr>
        <w:rFonts w:hint="default"/>
        <w:lang w:val="pt-BR" w:eastAsia="pt-BR" w:bidi="pt-BR"/>
      </w:rPr>
    </w:lvl>
    <w:lvl w:ilvl="3" w:tplc="A18AD1F6">
      <w:numFmt w:val="bullet"/>
      <w:lvlText w:val="•"/>
      <w:lvlJc w:val="left"/>
      <w:pPr>
        <w:ind w:left="2969" w:hanging="140"/>
      </w:pPr>
      <w:rPr>
        <w:rFonts w:hint="default"/>
        <w:lang w:val="pt-BR" w:eastAsia="pt-BR" w:bidi="pt-BR"/>
      </w:rPr>
    </w:lvl>
    <w:lvl w:ilvl="4" w:tplc="6D1E76D6">
      <w:numFmt w:val="bullet"/>
      <w:lvlText w:val="•"/>
      <w:lvlJc w:val="left"/>
      <w:pPr>
        <w:ind w:left="3926" w:hanging="140"/>
      </w:pPr>
      <w:rPr>
        <w:rFonts w:hint="default"/>
        <w:lang w:val="pt-BR" w:eastAsia="pt-BR" w:bidi="pt-BR"/>
      </w:rPr>
    </w:lvl>
    <w:lvl w:ilvl="5" w:tplc="57E20C00">
      <w:numFmt w:val="bullet"/>
      <w:lvlText w:val="•"/>
      <w:lvlJc w:val="left"/>
      <w:pPr>
        <w:ind w:left="4883" w:hanging="140"/>
      </w:pPr>
      <w:rPr>
        <w:rFonts w:hint="default"/>
        <w:lang w:val="pt-BR" w:eastAsia="pt-BR" w:bidi="pt-BR"/>
      </w:rPr>
    </w:lvl>
    <w:lvl w:ilvl="6" w:tplc="C3FC399E">
      <w:numFmt w:val="bullet"/>
      <w:lvlText w:val="•"/>
      <w:lvlJc w:val="left"/>
      <w:pPr>
        <w:ind w:left="5839" w:hanging="140"/>
      </w:pPr>
      <w:rPr>
        <w:rFonts w:hint="default"/>
        <w:lang w:val="pt-BR" w:eastAsia="pt-BR" w:bidi="pt-BR"/>
      </w:rPr>
    </w:lvl>
    <w:lvl w:ilvl="7" w:tplc="CA1632AC">
      <w:numFmt w:val="bullet"/>
      <w:lvlText w:val="•"/>
      <w:lvlJc w:val="left"/>
      <w:pPr>
        <w:ind w:left="6796" w:hanging="140"/>
      </w:pPr>
      <w:rPr>
        <w:rFonts w:hint="default"/>
        <w:lang w:val="pt-BR" w:eastAsia="pt-BR" w:bidi="pt-BR"/>
      </w:rPr>
    </w:lvl>
    <w:lvl w:ilvl="8" w:tplc="52EA7532">
      <w:numFmt w:val="bullet"/>
      <w:lvlText w:val="•"/>
      <w:lvlJc w:val="left"/>
      <w:pPr>
        <w:ind w:left="7753" w:hanging="140"/>
      </w:pPr>
      <w:rPr>
        <w:rFonts w:hint="default"/>
        <w:lang w:val="pt-BR" w:eastAsia="pt-BR" w:bidi="pt-BR"/>
      </w:rPr>
    </w:lvl>
  </w:abstractNum>
  <w:abstractNum w:abstractNumId="49" w15:restartNumberingAfterBreak="0">
    <w:nsid w:val="35292B5D"/>
    <w:multiLevelType w:val="hybridMultilevel"/>
    <w:tmpl w:val="704447A0"/>
    <w:lvl w:ilvl="0" w:tplc="5ADE63B8">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28C8FBE8">
      <w:numFmt w:val="bullet"/>
      <w:lvlText w:val="•"/>
      <w:lvlJc w:val="left"/>
      <w:pPr>
        <w:ind w:left="1056" w:hanging="140"/>
      </w:pPr>
      <w:rPr>
        <w:rFonts w:hint="default"/>
        <w:lang w:val="pt-BR" w:eastAsia="pt-BR" w:bidi="pt-BR"/>
      </w:rPr>
    </w:lvl>
    <w:lvl w:ilvl="2" w:tplc="8D324058">
      <w:numFmt w:val="bullet"/>
      <w:lvlText w:val="•"/>
      <w:lvlJc w:val="left"/>
      <w:pPr>
        <w:ind w:left="2013" w:hanging="140"/>
      </w:pPr>
      <w:rPr>
        <w:rFonts w:hint="default"/>
        <w:lang w:val="pt-BR" w:eastAsia="pt-BR" w:bidi="pt-BR"/>
      </w:rPr>
    </w:lvl>
    <w:lvl w:ilvl="3" w:tplc="D084FB46">
      <w:numFmt w:val="bullet"/>
      <w:lvlText w:val="•"/>
      <w:lvlJc w:val="left"/>
      <w:pPr>
        <w:ind w:left="2969" w:hanging="140"/>
      </w:pPr>
      <w:rPr>
        <w:rFonts w:hint="default"/>
        <w:lang w:val="pt-BR" w:eastAsia="pt-BR" w:bidi="pt-BR"/>
      </w:rPr>
    </w:lvl>
    <w:lvl w:ilvl="4" w:tplc="51A4591C">
      <w:numFmt w:val="bullet"/>
      <w:lvlText w:val="•"/>
      <w:lvlJc w:val="left"/>
      <w:pPr>
        <w:ind w:left="3926" w:hanging="140"/>
      </w:pPr>
      <w:rPr>
        <w:rFonts w:hint="default"/>
        <w:lang w:val="pt-BR" w:eastAsia="pt-BR" w:bidi="pt-BR"/>
      </w:rPr>
    </w:lvl>
    <w:lvl w:ilvl="5" w:tplc="1244298A">
      <w:numFmt w:val="bullet"/>
      <w:lvlText w:val="•"/>
      <w:lvlJc w:val="left"/>
      <w:pPr>
        <w:ind w:left="4883" w:hanging="140"/>
      </w:pPr>
      <w:rPr>
        <w:rFonts w:hint="default"/>
        <w:lang w:val="pt-BR" w:eastAsia="pt-BR" w:bidi="pt-BR"/>
      </w:rPr>
    </w:lvl>
    <w:lvl w:ilvl="6" w:tplc="E4BC8830">
      <w:numFmt w:val="bullet"/>
      <w:lvlText w:val="•"/>
      <w:lvlJc w:val="left"/>
      <w:pPr>
        <w:ind w:left="5839" w:hanging="140"/>
      </w:pPr>
      <w:rPr>
        <w:rFonts w:hint="default"/>
        <w:lang w:val="pt-BR" w:eastAsia="pt-BR" w:bidi="pt-BR"/>
      </w:rPr>
    </w:lvl>
    <w:lvl w:ilvl="7" w:tplc="27565328">
      <w:numFmt w:val="bullet"/>
      <w:lvlText w:val="•"/>
      <w:lvlJc w:val="left"/>
      <w:pPr>
        <w:ind w:left="6796" w:hanging="140"/>
      </w:pPr>
      <w:rPr>
        <w:rFonts w:hint="default"/>
        <w:lang w:val="pt-BR" w:eastAsia="pt-BR" w:bidi="pt-BR"/>
      </w:rPr>
    </w:lvl>
    <w:lvl w:ilvl="8" w:tplc="ABBCF088">
      <w:numFmt w:val="bullet"/>
      <w:lvlText w:val="•"/>
      <w:lvlJc w:val="left"/>
      <w:pPr>
        <w:ind w:left="7753" w:hanging="140"/>
      </w:pPr>
      <w:rPr>
        <w:rFonts w:hint="default"/>
        <w:lang w:val="pt-BR" w:eastAsia="pt-BR" w:bidi="pt-BR"/>
      </w:rPr>
    </w:lvl>
  </w:abstractNum>
  <w:abstractNum w:abstractNumId="50" w15:restartNumberingAfterBreak="0">
    <w:nsid w:val="377F46D4"/>
    <w:multiLevelType w:val="hybridMultilevel"/>
    <w:tmpl w:val="F864ACCA"/>
    <w:lvl w:ilvl="0" w:tplc="30C0A8C0">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4C84D144">
      <w:numFmt w:val="bullet"/>
      <w:lvlText w:val="•"/>
      <w:lvlJc w:val="left"/>
      <w:pPr>
        <w:ind w:left="1056" w:hanging="140"/>
      </w:pPr>
      <w:rPr>
        <w:rFonts w:hint="default"/>
        <w:lang w:val="pt-BR" w:eastAsia="pt-BR" w:bidi="pt-BR"/>
      </w:rPr>
    </w:lvl>
    <w:lvl w:ilvl="2" w:tplc="97F4F5CE">
      <w:numFmt w:val="bullet"/>
      <w:lvlText w:val="•"/>
      <w:lvlJc w:val="left"/>
      <w:pPr>
        <w:ind w:left="2013" w:hanging="140"/>
      </w:pPr>
      <w:rPr>
        <w:rFonts w:hint="default"/>
        <w:lang w:val="pt-BR" w:eastAsia="pt-BR" w:bidi="pt-BR"/>
      </w:rPr>
    </w:lvl>
    <w:lvl w:ilvl="3" w:tplc="91CCE7A8">
      <w:numFmt w:val="bullet"/>
      <w:lvlText w:val="•"/>
      <w:lvlJc w:val="left"/>
      <w:pPr>
        <w:ind w:left="2969" w:hanging="140"/>
      </w:pPr>
      <w:rPr>
        <w:rFonts w:hint="default"/>
        <w:lang w:val="pt-BR" w:eastAsia="pt-BR" w:bidi="pt-BR"/>
      </w:rPr>
    </w:lvl>
    <w:lvl w:ilvl="4" w:tplc="C98CBAC2">
      <w:numFmt w:val="bullet"/>
      <w:lvlText w:val="•"/>
      <w:lvlJc w:val="left"/>
      <w:pPr>
        <w:ind w:left="3926" w:hanging="140"/>
      </w:pPr>
      <w:rPr>
        <w:rFonts w:hint="default"/>
        <w:lang w:val="pt-BR" w:eastAsia="pt-BR" w:bidi="pt-BR"/>
      </w:rPr>
    </w:lvl>
    <w:lvl w:ilvl="5" w:tplc="5D3AE648">
      <w:numFmt w:val="bullet"/>
      <w:lvlText w:val="•"/>
      <w:lvlJc w:val="left"/>
      <w:pPr>
        <w:ind w:left="4883" w:hanging="140"/>
      </w:pPr>
      <w:rPr>
        <w:rFonts w:hint="default"/>
        <w:lang w:val="pt-BR" w:eastAsia="pt-BR" w:bidi="pt-BR"/>
      </w:rPr>
    </w:lvl>
    <w:lvl w:ilvl="6" w:tplc="10BEB398">
      <w:numFmt w:val="bullet"/>
      <w:lvlText w:val="•"/>
      <w:lvlJc w:val="left"/>
      <w:pPr>
        <w:ind w:left="5839" w:hanging="140"/>
      </w:pPr>
      <w:rPr>
        <w:rFonts w:hint="default"/>
        <w:lang w:val="pt-BR" w:eastAsia="pt-BR" w:bidi="pt-BR"/>
      </w:rPr>
    </w:lvl>
    <w:lvl w:ilvl="7" w:tplc="3C9C8DE2">
      <w:numFmt w:val="bullet"/>
      <w:lvlText w:val="•"/>
      <w:lvlJc w:val="left"/>
      <w:pPr>
        <w:ind w:left="6796" w:hanging="140"/>
      </w:pPr>
      <w:rPr>
        <w:rFonts w:hint="default"/>
        <w:lang w:val="pt-BR" w:eastAsia="pt-BR" w:bidi="pt-BR"/>
      </w:rPr>
    </w:lvl>
    <w:lvl w:ilvl="8" w:tplc="BE1CAA2A">
      <w:numFmt w:val="bullet"/>
      <w:lvlText w:val="•"/>
      <w:lvlJc w:val="left"/>
      <w:pPr>
        <w:ind w:left="7753" w:hanging="140"/>
      </w:pPr>
      <w:rPr>
        <w:rFonts w:hint="default"/>
        <w:lang w:val="pt-BR" w:eastAsia="pt-BR" w:bidi="pt-BR"/>
      </w:rPr>
    </w:lvl>
  </w:abstractNum>
  <w:abstractNum w:abstractNumId="51" w15:restartNumberingAfterBreak="0">
    <w:nsid w:val="37FC6DDC"/>
    <w:multiLevelType w:val="hybridMultilevel"/>
    <w:tmpl w:val="DDBABDD8"/>
    <w:lvl w:ilvl="0" w:tplc="8C76FB88">
      <w:start w:val="3"/>
      <w:numFmt w:val="upperRoman"/>
      <w:lvlText w:val="%1"/>
      <w:lvlJc w:val="left"/>
      <w:pPr>
        <w:ind w:left="674" w:hanging="298"/>
      </w:pPr>
      <w:rPr>
        <w:rFonts w:ascii="Times New Roman" w:eastAsia="Times New Roman" w:hAnsi="Times New Roman" w:cs="Times New Roman" w:hint="default"/>
        <w:spacing w:val="-2"/>
        <w:w w:val="99"/>
        <w:sz w:val="24"/>
        <w:szCs w:val="24"/>
        <w:lang w:val="pt-BR" w:eastAsia="pt-BR" w:bidi="pt-BR"/>
      </w:rPr>
    </w:lvl>
    <w:lvl w:ilvl="1" w:tplc="48845FC4">
      <w:numFmt w:val="bullet"/>
      <w:lvlText w:val="•"/>
      <w:lvlJc w:val="left"/>
      <w:pPr>
        <w:ind w:left="1578" w:hanging="298"/>
      </w:pPr>
      <w:rPr>
        <w:rFonts w:hint="default"/>
        <w:lang w:val="pt-BR" w:eastAsia="pt-BR" w:bidi="pt-BR"/>
      </w:rPr>
    </w:lvl>
    <w:lvl w:ilvl="2" w:tplc="7A407DDE">
      <w:numFmt w:val="bullet"/>
      <w:lvlText w:val="•"/>
      <w:lvlJc w:val="left"/>
      <w:pPr>
        <w:ind w:left="2477" w:hanging="298"/>
      </w:pPr>
      <w:rPr>
        <w:rFonts w:hint="default"/>
        <w:lang w:val="pt-BR" w:eastAsia="pt-BR" w:bidi="pt-BR"/>
      </w:rPr>
    </w:lvl>
    <w:lvl w:ilvl="3" w:tplc="34F06CF8">
      <w:numFmt w:val="bullet"/>
      <w:lvlText w:val="•"/>
      <w:lvlJc w:val="left"/>
      <w:pPr>
        <w:ind w:left="3375" w:hanging="298"/>
      </w:pPr>
      <w:rPr>
        <w:rFonts w:hint="default"/>
        <w:lang w:val="pt-BR" w:eastAsia="pt-BR" w:bidi="pt-BR"/>
      </w:rPr>
    </w:lvl>
    <w:lvl w:ilvl="4" w:tplc="F30A649E">
      <w:numFmt w:val="bullet"/>
      <w:lvlText w:val="•"/>
      <w:lvlJc w:val="left"/>
      <w:pPr>
        <w:ind w:left="4274" w:hanging="298"/>
      </w:pPr>
      <w:rPr>
        <w:rFonts w:hint="default"/>
        <w:lang w:val="pt-BR" w:eastAsia="pt-BR" w:bidi="pt-BR"/>
      </w:rPr>
    </w:lvl>
    <w:lvl w:ilvl="5" w:tplc="83364C4C">
      <w:numFmt w:val="bullet"/>
      <w:lvlText w:val="•"/>
      <w:lvlJc w:val="left"/>
      <w:pPr>
        <w:ind w:left="5173" w:hanging="298"/>
      </w:pPr>
      <w:rPr>
        <w:rFonts w:hint="default"/>
        <w:lang w:val="pt-BR" w:eastAsia="pt-BR" w:bidi="pt-BR"/>
      </w:rPr>
    </w:lvl>
    <w:lvl w:ilvl="6" w:tplc="8EDC360E">
      <w:numFmt w:val="bullet"/>
      <w:lvlText w:val="•"/>
      <w:lvlJc w:val="left"/>
      <w:pPr>
        <w:ind w:left="6071" w:hanging="298"/>
      </w:pPr>
      <w:rPr>
        <w:rFonts w:hint="default"/>
        <w:lang w:val="pt-BR" w:eastAsia="pt-BR" w:bidi="pt-BR"/>
      </w:rPr>
    </w:lvl>
    <w:lvl w:ilvl="7" w:tplc="3738F11A">
      <w:numFmt w:val="bullet"/>
      <w:lvlText w:val="•"/>
      <w:lvlJc w:val="left"/>
      <w:pPr>
        <w:ind w:left="6970" w:hanging="298"/>
      </w:pPr>
      <w:rPr>
        <w:rFonts w:hint="default"/>
        <w:lang w:val="pt-BR" w:eastAsia="pt-BR" w:bidi="pt-BR"/>
      </w:rPr>
    </w:lvl>
    <w:lvl w:ilvl="8" w:tplc="F6BE61A4">
      <w:numFmt w:val="bullet"/>
      <w:lvlText w:val="•"/>
      <w:lvlJc w:val="left"/>
      <w:pPr>
        <w:ind w:left="7869" w:hanging="298"/>
      </w:pPr>
      <w:rPr>
        <w:rFonts w:hint="default"/>
        <w:lang w:val="pt-BR" w:eastAsia="pt-BR" w:bidi="pt-BR"/>
      </w:rPr>
    </w:lvl>
  </w:abstractNum>
  <w:abstractNum w:abstractNumId="52" w15:restartNumberingAfterBreak="0">
    <w:nsid w:val="39343DAF"/>
    <w:multiLevelType w:val="hybridMultilevel"/>
    <w:tmpl w:val="50789D3E"/>
    <w:lvl w:ilvl="0" w:tplc="FE58FAA0">
      <w:start w:val="3"/>
      <w:numFmt w:val="upperRoman"/>
      <w:lvlText w:val="%1"/>
      <w:lvlJc w:val="left"/>
      <w:pPr>
        <w:ind w:left="108" w:hanging="298"/>
      </w:pPr>
      <w:rPr>
        <w:rFonts w:ascii="Times New Roman" w:eastAsia="Times New Roman" w:hAnsi="Times New Roman" w:cs="Times New Roman" w:hint="default"/>
        <w:spacing w:val="-2"/>
        <w:w w:val="99"/>
        <w:sz w:val="24"/>
        <w:szCs w:val="24"/>
        <w:lang w:val="pt-BR" w:eastAsia="pt-BR" w:bidi="pt-BR"/>
      </w:rPr>
    </w:lvl>
    <w:lvl w:ilvl="1" w:tplc="69D6D832">
      <w:numFmt w:val="bullet"/>
      <w:lvlText w:val="•"/>
      <w:lvlJc w:val="left"/>
      <w:pPr>
        <w:ind w:left="1056" w:hanging="298"/>
      </w:pPr>
      <w:rPr>
        <w:rFonts w:hint="default"/>
        <w:lang w:val="pt-BR" w:eastAsia="pt-BR" w:bidi="pt-BR"/>
      </w:rPr>
    </w:lvl>
    <w:lvl w:ilvl="2" w:tplc="A30A3C76">
      <w:numFmt w:val="bullet"/>
      <w:lvlText w:val="•"/>
      <w:lvlJc w:val="left"/>
      <w:pPr>
        <w:ind w:left="2013" w:hanging="298"/>
      </w:pPr>
      <w:rPr>
        <w:rFonts w:hint="default"/>
        <w:lang w:val="pt-BR" w:eastAsia="pt-BR" w:bidi="pt-BR"/>
      </w:rPr>
    </w:lvl>
    <w:lvl w:ilvl="3" w:tplc="08480460">
      <w:numFmt w:val="bullet"/>
      <w:lvlText w:val="•"/>
      <w:lvlJc w:val="left"/>
      <w:pPr>
        <w:ind w:left="2969" w:hanging="298"/>
      </w:pPr>
      <w:rPr>
        <w:rFonts w:hint="default"/>
        <w:lang w:val="pt-BR" w:eastAsia="pt-BR" w:bidi="pt-BR"/>
      </w:rPr>
    </w:lvl>
    <w:lvl w:ilvl="4" w:tplc="2A4276B2">
      <w:numFmt w:val="bullet"/>
      <w:lvlText w:val="•"/>
      <w:lvlJc w:val="left"/>
      <w:pPr>
        <w:ind w:left="3926" w:hanging="298"/>
      </w:pPr>
      <w:rPr>
        <w:rFonts w:hint="default"/>
        <w:lang w:val="pt-BR" w:eastAsia="pt-BR" w:bidi="pt-BR"/>
      </w:rPr>
    </w:lvl>
    <w:lvl w:ilvl="5" w:tplc="02A270DE">
      <w:numFmt w:val="bullet"/>
      <w:lvlText w:val="•"/>
      <w:lvlJc w:val="left"/>
      <w:pPr>
        <w:ind w:left="4883" w:hanging="298"/>
      </w:pPr>
      <w:rPr>
        <w:rFonts w:hint="default"/>
        <w:lang w:val="pt-BR" w:eastAsia="pt-BR" w:bidi="pt-BR"/>
      </w:rPr>
    </w:lvl>
    <w:lvl w:ilvl="6" w:tplc="5FF46F28">
      <w:numFmt w:val="bullet"/>
      <w:lvlText w:val="•"/>
      <w:lvlJc w:val="left"/>
      <w:pPr>
        <w:ind w:left="5839" w:hanging="298"/>
      </w:pPr>
      <w:rPr>
        <w:rFonts w:hint="default"/>
        <w:lang w:val="pt-BR" w:eastAsia="pt-BR" w:bidi="pt-BR"/>
      </w:rPr>
    </w:lvl>
    <w:lvl w:ilvl="7" w:tplc="C412666A">
      <w:numFmt w:val="bullet"/>
      <w:lvlText w:val="•"/>
      <w:lvlJc w:val="left"/>
      <w:pPr>
        <w:ind w:left="6796" w:hanging="298"/>
      </w:pPr>
      <w:rPr>
        <w:rFonts w:hint="default"/>
        <w:lang w:val="pt-BR" w:eastAsia="pt-BR" w:bidi="pt-BR"/>
      </w:rPr>
    </w:lvl>
    <w:lvl w:ilvl="8" w:tplc="6254AF28">
      <w:numFmt w:val="bullet"/>
      <w:lvlText w:val="•"/>
      <w:lvlJc w:val="left"/>
      <w:pPr>
        <w:ind w:left="7753" w:hanging="298"/>
      </w:pPr>
      <w:rPr>
        <w:rFonts w:hint="default"/>
        <w:lang w:val="pt-BR" w:eastAsia="pt-BR" w:bidi="pt-BR"/>
      </w:rPr>
    </w:lvl>
  </w:abstractNum>
  <w:abstractNum w:abstractNumId="53" w15:restartNumberingAfterBreak="0">
    <w:nsid w:val="3FCF1FF3"/>
    <w:multiLevelType w:val="hybridMultilevel"/>
    <w:tmpl w:val="A55AF140"/>
    <w:lvl w:ilvl="0" w:tplc="AD807534">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B92EC004">
      <w:numFmt w:val="bullet"/>
      <w:lvlText w:val="•"/>
      <w:lvlJc w:val="left"/>
      <w:pPr>
        <w:ind w:left="1056" w:hanging="140"/>
      </w:pPr>
      <w:rPr>
        <w:rFonts w:hint="default"/>
        <w:lang w:val="pt-BR" w:eastAsia="pt-BR" w:bidi="pt-BR"/>
      </w:rPr>
    </w:lvl>
    <w:lvl w:ilvl="2" w:tplc="F1F60C34">
      <w:numFmt w:val="bullet"/>
      <w:lvlText w:val="•"/>
      <w:lvlJc w:val="left"/>
      <w:pPr>
        <w:ind w:left="2013" w:hanging="140"/>
      </w:pPr>
      <w:rPr>
        <w:rFonts w:hint="default"/>
        <w:lang w:val="pt-BR" w:eastAsia="pt-BR" w:bidi="pt-BR"/>
      </w:rPr>
    </w:lvl>
    <w:lvl w:ilvl="3" w:tplc="A420E550">
      <w:numFmt w:val="bullet"/>
      <w:lvlText w:val="•"/>
      <w:lvlJc w:val="left"/>
      <w:pPr>
        <w:ind w:left="2969" w:hanging="140"/>
      </w:pPr>
      <w:rPr>
        <w:rFonts w:hint="default"/>
        <w:lang w:val="pt-BR" w:eastAsia="pt-BR" w:bidi="pt-BR"/>
      </w:rPr>
    </w:lvl>
    <w:lvl w:ilvl="4" w:tplc="E1983CE2">
      <w:numFmt w:val="bullet"/>
      <w:lvlText w:val="•"/>
      <w:lvlJc w:val="left"/>
      <w:pPr>
        <w:ind w:left="3926" w:hanging="140"/>
      </w:pPr>
      <w:rPr>
        <w:rFonts w:hint="default"/>
        <w:lang w:val="pt-BR" w:eastAsia="pt-BR" w:bidi="pt-BR"/>
      </w:rPr>
    </w:lvl>
    <w:lvl w:ilvl="5" w:tplc="0C06C856">
      <w:numFmt w:val="bullet"/>
      <w:lvlText w:val="•"/>
      <w:lvlJc w:val="left"/>
      <w:pPr>
        <w:ind w:left="4883" w:hanging="140"/>
      </w:pPr>
      <w:rPr>
        <w:rFonts w:hint="default"/>
        <w:lang w:val="pt-BR" w:eastAsia="pt-BR" w:bidi="pt-BR"/>
      </w:rPr>
    </w:lvl>
    <w:lvl w:ilvl="6" w:tplc="30E87A0C">
      <w:numFmt w:val="bullet"/>
      <w:lvlText w:val="•"/>
      <w:lvlJc w:val="left"/>
      <w:pPr>
        <w:ind w:left="5839" w:hanging="140"/>
      </w:pPr>
      <w:rPr>
        <w:rFonts w:hint="default"/>
        <w:lang w:val="pt-BR" w:eastAsia="pt-BR" w:bidi="pt-BR"/>
      </w:rPr>
    </w:lvl>
    <w:lvl w:ilvl="7" w:tplc="7E726B7A">
      <w:numFmt w:val="bullet"/>
      <w:lvlText w:val="•"/>
      <w:lvlJc w:val="left"/>
      <w:pPr>
        <w:ind w:left="6796" w:hanging="140"/>
      </w:pPr>
      <w:rPr>
        <w:rFonts w:hint="default"/>
        <w:lang w:val="pt-BR" w:eastAsia="pt-BR" w:bidi="pt-BR"/>
      </w:rPr>
    </w:lvl>
    <w:lvl w:ilvl="8" w:tplc="C43CCE9C">
      <w:numFmt w:val="bullet"/>
      <w:lvlText w:val="•"/>
      <w:lvlJc w:val="left"/>
      <w:pPr>
        <w:ind w:left="7753" w:hanging="140"/>
      </w:pPr>
      <w:rPr>
        <w:rFonts w:hint="default"/>
        <w:lang w:val="pt-BR" w:eastAsia="pt-BR" w:bidi="pt-BR"/>
      </w:rPr>
    </w:lvl>
  </w:abstractNum>
  <w:abstractNum w:abstractNumId="54" w15:restartNumberingAfterBreak="0">
    <w:nsid w:val="3FF90567"/>
    <w:multiLevelType w:val="hybridMultilevel"/>
    <w:tmpl w:val="FD5A04A4"/>
    <w:lvl w:ilvl="0" w:tplc="4F98F1C0">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F6D4D726">
      <w:numFmt w:val="bullet"/>
      <w:lvlText w:val="•"/>
      <w:lvlJc w:val="left"/>
      <w:pPr>
        <w:ind w:left="1830" w:hanging="286"/>
      </w:pPr>
      <w:rPr>
        <w:rFonts w:hint="default"/>
        <w:lang w:val="pt-BR" w:eastAsia="pt-BR" w:bidi="pt-BR"/>
      </w:rPr>
    </w:lvl>
    <w:lvl w:ilvl="2" w:tplc="67E8B896">
      <w:numFmt w:val="bullet"/>
      <w:lvlText w:val="•"/>
      <w:lvlJc w:val="left"/>
      <w:pPr>
        <w:ind w:left="2701" w:hanging="286"/>
      </w:pPr>
      <w:rPr>
        <w:rFonts w:hint="default"/>
        <w:lang w:val="pt-BR" w:eastAsia="pt-BR" w:bidi="pt-BR"/>
      </w:rPr>
    </w:lvl>
    <w:lvl w:ilvl="3" w:tplc="DAFA4B0C">
      <w:numFmt w:val="bullet"/>
      <w:lvlText w:val="•"/>
      <w:lvlJc w:val="left"/>
      <w:pPr>
        <w:ind w:left="3571" w:hanging="286"/>
      </w:pPr>
      <w:rPr>
        <w:rFonts w:hint="default"/>
        <w:lang w:val="pt-BR" w:eastAsia="pt-BR" w:bidi="pt-BR"/>
      </w:rPr>
    </w:lvl>
    <w:lvl w:ilvl="4" w:tplc="7600599C">
      <w:numFmt w:val="bullet"/>
      <w:lvlText w:val="•"/>
      <w:lvlJc w:val="left"/>
      <w:pPr>
        <w:ind w:left="4442" w:hanging="286"/>
      </w:pPr>
      <w:rPr>
        <w:rFonts w:hint="default"/>
        <w:lang w:val="pt-BR" w:eastAsia="pt-BR" w:bidi="pt-BR"/>
      </w:rPr>
    </w:lvl>
    <w:lvl w:ilvl="5" w:tplc="10A6316E">
      <w:numFmt w:val="bullet"/>
      <w:lvlText w:val="•"/>
      <w:lvlJc w:val="left"/>
      <w:pPr>
        <w:ind w:left="5313" w:hanging="286"/>
      </w:pPr>
      <w:rPr>
        <w:rFonts w:hint="default"/>
        <w:lang w:val="pt-BR" w:eastAsia="pt-BR" w:bidi="pt-BR"/>
      </w:rPr>
    </w:lvl>
    <w:lvl w:ilvl="6" w:tplc="B6DA38D2">
      <w:numFmt w:val="bullet"/>
      <w:lvlText w:val="•"/>
      <w:lvlJc w:val="left"/>
      <w:pPr>
        <w:ind w:left="6183" w:hanging="286"/>
      </w:pPr>
      <w:rPr>
        <w:rFonts w:hint="default"/>
        <w:lang w:val="pt-BR" w:eastAsia="pt-BR" w:bidi="pt-BR"/>
      </w:rPr>
    </w:lvl>
    <w:lvl w:ilvl="7" w:tplc="1884E248">
      <w:numFmt w:val="bullet"/>
      <w:lvlText w:val="•"/>
      <w:lvlJc w:val="left"/>
      <w:pPr>
        <w:ind w:left="7054" w:hanging="286"/>
      </w:pPr>
      <w:rPr>
        <w:rFonts w:hint="default"/>
        <w:lang w:val="pt-BR" w:eastAsia="pt-BR" w:bidi="pt-BR"/>
      </w:rPr>
    </w:lvl>
    <w:lvl w:ilvl="8" w:tplc="7EA87F0A">
      <w:numFmt w:val="bullet"/>
      <w:lvlText w:val="•"/>
      <w:lvlJc w:val="left"/>
      <w:pPr>
        <w:ind w:left="7925" w:hanging="286"/>
      </w:pPr>
      <w:rPr>
        <w:rFonts w:hint="default"/>
        <w:lang w:val="pt-BR" w:eastAsia="pt-BR" w:bidi="pt-BR"/>
      </w:rPr>
    </w:lvl>
  </w:abstractNum>
  <w:abstractNum w:abstractNumId="55" w15:restartNumberingAfterBreak="0">
    <w:nsid w:val="42394413"/>
    <w:multiLevelType w:val="hybridMultilevel"/>
    <w:tmpl w:val="3F8C6098"/>
    <w:lvl w:ilvl="0" w:tplc="2F58C4E0">
      <w:start w:val="1"/>
      <w:numFmt w:val="decimal"/>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56" w15:restartNumberingAfterBreak="0">
    <w:nsid w:val="44884C62"/>
    <w:multiLevelType w:val="hybridMultilevel"/>
    <w:tmpl w:val="10DE80A2"/>
    <w:lvl w:ilvl="0" w:tplc="65EA2338">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9FC4A986">
      <w:numFmt w:val="bullet"/>
      <w:lvlText w:val="•"/>
      <w:lvlJc w:val="left"/>
      <w:pPr>
        <w:ind w:left="1056" w:hanging="140"/>
      </w:pPr>
      <w:rPr>
        <w:rFonts w:hint="default"/>
        <w:lang w:val="pt-BR" w:eastAsia="pt-BR" w:bidi="pt-BR"/>
      </w:rPr>
    </w:lvl>
    <w:lvl w:ilvl="2" w:tplc="27484FE0">
      <w:numFmt w:val="bullet"/>
      <w:lvlText w:val="•"/>
      <w:lvlJc w:val="left"/>
      <w:pPr>
        <w:ind w:left="2013" w:hanging="140"/>
      </w:pPr>
      <w:rPr>
        <w:rFonts w:hint="default"/>
        <w:lang w:val="pt-BR" w:eastAsia="pt-BR" w:bidi="pt-BR"/>
      </w:rPr>
    </w:lvl>
    <w:lvl w:ilvl="3" w:tplc="A7B6A25C">
      <w:numFmt w:val="bullet"/>
      <w:lvlText w:val="•"/>
      <w:lvlJc w:val="left"/>
      <w:pPr>
        <w:ind w:left="2969" w:hanging="140"/>
      </w:pPr>
      <w:rPr>
        <w:rFonts w:hint="default"/>
        <w:lang w:val="pt-BR" w:eastAsia="pt-BR" w:bidi="pt-BR"/>
      </w:rPr>
    </w:lvl>
    <w:lvl w:ilvl="4" w:tplc="0F98AA7E">
      <w:numFmt w:val="bullet"/>
      <w:lvlText w:val="•"/>
      <w:lvlJc w:val="left"/>
      <w:pPr>
        <w:ind w:left="3926" w:hanging="140"/>
      </w:pPr>
      <w:rPr>
        <w:rFonts w:hint="default"/>
        <w:lang w:val="pt-BR" w:eastAsia="pt-BR" w:bidi="pt-BR"/>
      </w:rPr>
    </w:lvl>
    <w:lvl w:ilvl="5" w:tplc="187238C4">
      <w:numFmt w:val="bullet"/>
      <w:lvlText w:val="•"/>
      <w:lvlJc w:val="left"/>
      <w:pPr>
        <w:ind w:left="4883" w:hanging="140"/>
      </w:pPr>
      <w:rPr>
        <w:rFonts w:hint="default"/>
        <w:lang w:val="pt-BR" w:eastAsia="pt-BR" w:bidi="pt-BR"/>
      </w:rPr>
    </w:lvl>
    <w:lvl w:ilvl="6" w:tplc="2A2C5206">
      <w:numFmt w:val="bullet"/>
      <w:lvlText w:val="•"/>
      <w:lvlJc w:val="left"/>
      <w:pPr>
        <w:ind w:left="5839" w:hanging="140"/>
      </w:pPr>
      <w:rPr>
        <w:rFonts w:hint="default"/>
        <w:lang w:val="pt-BR" w:eastAsia="pt-BR" w:bidi="pt-BR"/>
      </w:rPr>
    </w:lvl>
    <w:lvl w:ilvl="7" w:tplc="0E8EE4B8">
      <w:numFmt w:val="bullet"/>
      <w:lvlText w:val="•"/>
      <w:lvlJc w:val="left"/>
      <w:pPr>
        <w:ind w:left="6796" w:hanging="140"/>
      </w:pPr>
      <w:rPr>
        <w:rFonts w:hint="default"/>
        <w:lang w:val="pt-BR" w:eastAsia="pt-BR" w:bidi="pt-BR"/>
      </w:rPr>
    </w:lvl>
    <w:lvl w:ilvl="8" w:tplc="1C3A2486">
      <w:numFmt w:val="bullet"/>
      <w:lvlText w:val="•"/>
      <w:lvlJc w:val="left"/>
      <w:pPr>
        <w:ind w:left="7753" w:hanging="140"/>
      </w:pPr>
      <w:rPr>
        <w:rFonts w:hint="default"/>
        <w:lang w:val="pt-BR" w:eastAsia="pt-BR" w:bidi="pt-BR"/>
      </w:rPr>
    </w:lvl>
  </w:abstractNum>
  <w:abstractNum w:abstractNumId="57" w15:restartNumberingAfterBreak="0">
    <w:nsid w:val="45521411"/>
    <w:multiLevelType w:val="hybridMultilevel"/>
    <w:tmpl w:val="E836F2A8"/>
    <w:lvl w:ilvl="0" w:tplc="D04A611E">
      <w:start w:val="1"/>
      <w:numFmt w:val="lowerLetter"/>
      <w:lvlText w:val="%1)"/>
      <w:lvlJc w:val="left"/>
      <w:pPr>
        <w:ind w:left="960" w:hanging="284"/>
      </w:pPr>
      <w:rPr>
        <w:rFonts w:ascii="Times New Roman" w:eastAsia="Times New Roman" w:hAnsi="Times New Roman" w:cs="Times New Roman" w:hint="default"/>
        <w:spacing w:val="-26"/>
        <w:w w:val="99"/>
        <w:sz w:val="24"/>
        <w:szCs w:val="24"/>
        <w:lang w:val="pt-BR" w:eastAsia="pt-BR" w:bidi="pt-BR"/>
      </w:rPr>
    </w:lvl>
    <w:lvl w:ilvl="1" w:tplc="22706D12">
      <w:numFmt w:val="bullet"/>
      <w:lvlText w:val="•"/>
      <w:lvlJc w:val="left"/>
      <w:pPr>
        <w:ind w:left="1830" w:hanging="284"/>
      </w:pPr>
      <w:rPr>
        <w:rFonts w:hint="default"/>
        <w:lang w:val="pt-BR" w:eastAsia="pt-BR" w:bidi="pt-BR"/>
      </w:rPr>
    </w:lvl>
    <w:lvl w:ilvl="2" w:tplc="D6D666B0">
      <w:numFmt w:val="bullet"/>
      <w:lvlText w:val="•"/>
      <w:lvlJc w:val="left"/>
      <w:pPr>
        <w:ind w:left="2701" w:hanging="284"/>
      </w:pPr>
      <w:rPr>
        <w:rFonts w:hint="default"/>
        <w:lang w:val="pt-BR" w:eastAsia="pt-BR" w:bidi="pt-BR"/>
      </w:rPr>
    </w:lvl>
    <w:lvl w:ilvl="3" w:tplc="0A18B448">
      <w:numFmt w:val="bullet"/>
      <w:lvlText w:val="•"/>
      <w:lvlJc w:val="left"/>
      <w:pPr>
        <w:ind w:left="3571" w:hanging="284"/>
      </w:pPr>
      <w:rPr>
        <w:rFonts w:hint="default"/>
        <w:lang w:val="pt-BR" w:eastAsia="pt-BR" w:bidi="pt-BR"/>
      </w:rPr>
    </w:lvl>
    <w:lvl w:ilvl="4" w:tplc="AAB69900">
      <w:numFmt w:val="bullet"/>
      <w:lvlText w:val="•"/>
      <w:lvlJc w:val="left"/>
      <w:pPr>
        <w:ind w:left="4442" w:hanging="284"/>
      </w:pPr>
      <w:rPr>
        <w:rFonts w:hint="default"/>
        <w:lang w:val="pt-BR" w:eastAsia="pt-BR" w:bidi="pt-BR"/>
      </w:rPr>
    </w:lvl>
    <w:lvl w:ilvl="5" w:tplc="08166DF4">
      <w:numFmt w:val="bullet"/>
      <w:lvlText w:val="•"/>
      <w:lvlJc w:val="left"/>
      <w:pPr>
        <w:ind w:left="5313" w:hanging="284"/>
      </w:pPr>
      <w:rPr>
        <w:rFonts w:hint="default"/>
        <w:lang w:val="pt-BR" w:eastAsia="pt-BR" w:bidi="pt-BR"/>
      </w:rPr>
    </w:lvl>
    <w:lvl w:ilvl="6" w:tplc="CBA4E258">
      <w:numFmt w:val="bullet"/>
      <w:lvlText w:val="•"/>
      <w:lvlJc w:val="left"/>
      <w:pPr>
        <w:ind w:left="6183" w:hanging="284"/>
      </w:pPr>
      <w:rPr>
        <w:rFonts w:hint="default"/>
        <w:lang w:val="pt-BR" w:eastAsia="pt-BR" w:bidi="pt-BR"/>
      </w:rPr>
    </w:lvl>
    <w:lvl w:ilvl="7" w:tplc="FCAE69DC">
      <w:numFmt w:val="bullet"/>
      <w:lvlText w:val="•"/>
      <w:lvlJc w:val="left"/>
      <w:pPr>
        <w:ind w:left="7054" w:hanging="284"/>
      </w:pPr>
      <w:rPr>
        <w:rFonts w:hint="default"/>
        <w:lang w:val="pt-BR" w:eastAsia="pt-BR" w:bidi="pt-BR"/>
      </w:rPr>
    </w:lvl>
    <w:lvl w:ilvl="8" w:tplc="AAF2B3B6">
      <w:numFmt w:val="bullet"/>
      <w:lvlText w:val="•"/>
      <w:lvlJc w:val="left"/>
      <w:pPr>
        <w:ind w:left="7925" w:hanging="284"/>
      </w:pPr>
      <w:rPr>
        <w:rFonts w:hint="default"/>
        <w:lang w:val="pt-BR" w:eastAsia="pt-BR" w:bidi="pt-BR"/>
      </w:rPr>
    </w:lvl>
  </w:abstractNum>
  <w:abstractNum w:abstractNumId="58" w15:restartNumberingAfterBreak="0">
    <w:nsid w:val="4766483A"/>
    <w:multiLevelType w:val="hybridMultilevel"/>
    <w:tmpl w:val="3B9E77D0"/>
    <w:lvl w:ilvl="0" w:tplc="D278E8EA">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138898EE">
      <w:numFmt w:val="bullet"/>
      <w:lvlText w:val="•"/>
      <w:lvlJc w:val="left"/>
      <w:pPr>
        <w:ind w:left="1830" w:hanging="286"/>
      </w:pPr>
      <w:rPr>
        <w:rFonts w:hint="default"/>
        <w:lang w:val="pt-BR" w:eastAsia="pt-BR" w:bidi="pt-BR"/>
      </w:rPr>
    </w:lvl>
    <w:lvl w:ilvl="2" w:tplc="4A482976">
      <w:numFmt w:val="bullet"/>
      <w:lvlText w:val="•"/>
      <w:lvlJc w:val="left"/>
      <w:pPr>
        <w:ind w:left="2701" w:hanging="286"/>
      </w:pPr>
      <w:rPr>
        <w:rFonts w:hint="default"/>
        <w:lang w:val="pt-BR" w:eastAsia="pt-BR" w:bidi="pt-BR"/>
      </w:rPr>
    </w:lvl>
    <w:lvl w:ilvl="3" w:tplc="2256924E">
      <w:numFmt w:val="bullet"/>
      <w:lvlText w:val="•"/>
      <w:lvlJc w:val="left"/>
      <w:pPr>
        <w:ind w:left="3571" w:hanging="286"/>
      </w:pPr>
      <w:rPr>
        <w:rFonts w:hint="default"/>
        <w:lang w:val="pt-BR" w:eastAsia="pt-BR" w:bidi="pt-BR"/>
      </w:rPr>
    </w:lvl>
    <w:lvl w:ilvl="4" w:tplc="54CEBE30">
      <w:numFmt w:val="bullet"/>
      <w:lvlText w:val="•"/>
      <w:lvlJc w:val="left"/>
      <w:pPr>
        <w:ind w:left="4442" w:hanging="286"/>
      </w:pPr>
      <w:rPr>
        <w:rFonts w:hint="default"/>
        <w:lang w:val="pt-BR" w:eastAsia="pt-BR" w:bidi="pt-BR"/>
      </w:rPr>
    </w:lvl>
    <w:lvl w:ilvl="5" w:tplc="A9FEE1A0">
      <w:numFmt w:val="bullet"/>
      <w:lvlText w:val="•"/>
      <w:lvlJc w:val="left"/>
      <w:pPr>
        <w:ind w:left="5313" w:hanging="286"/>
      </w:pPr>
      <w:rPr>
        <w:rFonts w:hint="default"/>
        <w:lang w:val="pt-BR" w:eastAsia="pt-BR" w:bidi="pt-BR"/>
      </w:rPr>
    </w:lvl>
    <w:lvl w:ilvl="6" w:tplc="4E52186A">
      <w:numFmt w:val="bullet"/>
      <w:lvlText w:val="•"/>
      <w:lvlJc w:val="left"/>
      <w:pPr>
        <w:ind w:left="6183" w:hanging="286"/>
      </w:pPr>
      <w:rPr>
        <w:rFonts w:hint="default"/>
        <w:lang w:val="pt-BR" w:eastAsia="pt-BR" w:bidi="pt-BR"/>
      </w:rPr>
    </w:lvl>
    <w:lvl w:ilvl="7" w:tplc="0FA230C6">
      <w:numFmt w:val="bullet"/>
      <w:lvlText w:val="•"/>
      <w:lvlJc w:val="left"/>
      <w:pPr>
        <w:ind w:left="7054" w:hanging="286"/>
      </w:pPr>
      <w:rPr>
        <w:rFonts w:hint="default"/>
        <w:lang w:val="pt-BR" w:eastAsia="pt-BR" w:bidi="pt-BR"/>
      </w:rPr>
    </w:lvl>
    <w:lvl w:ilvl="8" w:tplc="85D83B0A">
      <w:numFmt w:val="bullet"/>
      <w:lvlText w:val="•"/>
      <w:lvlJc w:val="left"/>
      <w:pPr>
        <w:ind w:left="7925" w:hanging="286"/>
      </w:pPr>
      <w:rPr>
        <w:rFonts w:hint="default"/>
        <w:lang w:val="pt-BR" w:eastAsia="pt-BR" w:bidi="pt-BR"/>
      </w:rPr>
    </w:lvl>
  </w:abstractNum>
  <w:abstractNum w:abstractNumId="59" w15:restartNumberingAfterBreak="0">
    <w:nsid w:val="47E84EBF"/>
    <w:multiLevelType w:val="hybridMultilevel"/>
    <w:tmpl w:val="6CD8212A"/>
    <w:lvl w:ilvl="0" w:tplc="8F567E82">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D3E8E928">
      <w:numFmt w:val="bullet"/>
      <w:lvlText w:val="•"/>
      <w:lvlJc w:val="left"/>
      <w:pPr>
        <w:ind w:left="1056" w:hanging="140"/>
      </w:pPr>
      <w:rPr>
        <w:rFonts w:hint="default"/>
        <w:lang w:val="pt-BR" w:eastAsia="pt-BR" w:bidi="pt-BR"/>
      </w:rPr>
    </w:lvl>
    <w:lvl w:ilvl="2" w:tplc="4928E0C2">
      <w:numFmt w:val="bullet"/>
      <w:lvlText w:val="•"/>
      <w:lvlJc w:val="left"/>
      <w:pPr>
        <w:ind w:left="2013" w:hanging="140"/>
      </w:pPr>
      <w:rPr>
        <w:rFonts w:hint="default"/>
        <w:lang w:val="pt-BR" w:eastAsia="pt-BR" w:bidi="pt-BR"/>
      </w:rPr>
    </w:lvl>
    <w:lvl w:ilvl="3" w:tplc="13F853A8">
      <w:numFmt w:val="bullet"/>
      <w:lvlText w:val="•"/>
      <w:lvlJc w:val="left"/>
      <w:pPr>
        <w:ind w:left="2969" w:hanging="140"/>
      </w:pPr>
      <w:rPr>
        <w:rFonts w:hint="default"/>
        <w:lang w:val="pt-BR" w:eastAsia="pt-BR" w:bidi="pt-BR"/>
      </w:rPr>
    </w:lvl>
    <w:lvl w:ilvl="4" w:tplc="E456435A">
      <w:numFmt w:val="bullet"/>
      <w:lvlText w:val="•"/>
      <w:lvlJc w:val="left"/>
      <w:pPr>
        <w:ind w:left="3926" w:hanging="140"/>
      </w:pPr>
      <w:rPr>
        <w:rFonts w:hint="default"/>
        <w:lang w:val="pt-BR" w:eastAsia="pt-BR" w:bidi="pt-BR"/>
      </w:rPr>
    </w:lvl>
    <w:lvl w:ilvl="5" w:tplc="2D2C53F4">
      <w:numFmt w:val="bullet"/>
      <w:lvlText w:val="•"/>
      <w:lvlJc w:val="left"/>
      <w:pPr>
        <w:ind w:left="4883" w:hanging="140"/>
      </w:pPr>
      <w:rPr>
        <w:rFonts w:hint="default"/>
        <w:lang w:val="pt-BR" w:eastAsia="pt-BR" w:bidi="pt-BR"/>
      </w:rPr>
    </w:lvl>
    <w:lvl w:ilvl="6" w:tplc="3E0A785E">
      <w:numFmt w:val="bullet"/>
      <w:lvlText w:val="•"/>
      <w:lvlJc w:val="left"/>
      <w:pPr>
        <w:ind w:left="5839" w:hanging="140"/>
      </w:pPr>
      <w:rPr>
        <w:rFonts w:hint="default"/>
        <w:lang w:val="pt-BR" w:eastAsia="pt-BR" w:bidi="pt-BR"/>
      </w:rPr>
    </w:lvl>
    <w:lvl w:ilvl="7" w:tplc="2E9695D8">
      <w:numFmt w:val="bullet"/>
      <w:lvlText w:val="•"/>
      <w:lvlJc w:val="left"/>
      <w:pPr>
        <w:ind w:left="6796" w:hanging="140"/>
      </w:pPr>
      <w:rPr>
        <w:rFonts w:hint="default"/>
        <w:lang w:val="pt-BR" w:eastAsia="pt-BR" w:bidi="pt-BR"/>
      </w:rPr>
    </w:lvl>
    <w:lvl w:ilvl="8" w:tplc="FECA0FD0">
      <w:numFmt w:val="bullet"/>
      <w:lvlText w:val="•"/>
      <w:lvlJc w:val="left"/>
      <w:pPr>
        <w:ind w:left="7753" w:hanging="140"/>
      </w:pPr>
      <w:rPr>
        <w:rFonts w:hint="default"/>
        <w:lang w:val="pt-BR" w:eastAsia="pt-BR" w:bidi="pt-BR"/>
      </w:rPr>
    </w:lvl>
  </w:abstractNum>
  <w:abstractNum w:abstractNumId="60" w15:restartNumberingAfterBreak="0">
    <w:nsid w:val="49AA44A1"/>
    <w:multiLevelType w:val="hybridMultilevel"/>
    <w:tmpl w:val="129A1E50"/>
    <w:lvl w:ilvl="0" w:tplc="661CD1FA">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E47C182A">
      <w:numFmt w:val="bullet"/>
      <w:lvlText w:val="•"/>
      <w:lvlJc w:val="left"/>
      <w:pPr>
        <w:ind w:left="1830" w:hanging="286"/>
      </w:pPr>
      <w:rPr>
        <w:rFonts w:hint="default"/>
        <w:lang w:val="pt-BR" w:eastAsia="pt-BR" w:bidi="pt-BR"/>
      </w:rPr>
    </w:lvl>
    <w:lvl w:ilvl="2" w:tplc="5F0A9694">
      <w:numFmt w:val="bullet"/>
      <w:lvlText w:val="•"/>
      <w:lvlJc w:val="left"/>
      <w:pPr>
        <w:ind w:left="2701" w:hanging="286"/>
      </w:pPr>
      <w:rPr>
        <w:rFonts w:hint="default"/>
        <w:lang w:val="pt-BR" w:eastAsia="pt-BR" w:bidi="pt-BR"/>
      </w:rPr>
    </w:lvl>
    <w:lvl w:ilvl="3" w:tplc="309AF840">
      <w:numFmt w:val="bullet"/>
      <w:lvlText w:val="•"/>
      <w:lvlJc w:val="left"/>
      <w:pPr>
        <w:ind w:left="3571" w:hanging="286"/>
      </w:pPr>
      <w:rPr>
        <w:rFonts w:hint="default"/>
        <w:lang w:val="pt-BR" w:eastAsia="pt-BR" w:bidi="pt-BR"/>
      </w:rPr>
    </w:lvl>
    <w:lvl w:ilvl="4" w:tplc="4F6C7676">
      <w:numFmt w:val="bullet"/>
      <w:lvlText w:val="•"/>
      <w:lvlJc w:val="left"/>
      <w:pPr>
        <w:ind w:left="4442" w:hanging="286"/>
      </w:pPr>
      <w:rPr>
        <w:rFonts w:hint="default"/>
        <w:lang w:val="pt-BR" w:eastAsia="pt-BR" w:bidi="pt-BR"/>
      </w:rPr>
    </w:lvl>
    <w:lvl w:ilvl="5" w:tplc="1BC00A12">
      <w:numFmt w:val="bullet"/>
      <w:lvlText w:val="•"/>
      <w:lvlJc w:val="left"/>
      <w:pPr>
        <w:ind w:left="5313" w:hanging="286"/>
      </w:pPr>
      <w:rPr>
        <w:rFonts w:hint="default"/>
        <w:lang w:val="pt-BR" w:eastAsia="pt-BR" w:bidi="pt-BR"/>
      </w:rPr>
    </w:lvl>
    <w:lvl w:ilvl="6" w:tplc="B90A62CA">
      <w:numFmt w:val="bullet"/>
      <w:lvlText w:val="•"/>
      <w:lvlJc w:val="left"/>
      <w:pPr>
        <w:ind w:left="6183" w:hanging="286"/>
      </w:pPr>
      <w:rPr>
        <w:rFonts w:hint="default"/>
        <w:lang w:val="pt-BR" w:eastAsia="pt-BR" w:bidi="pt-BR"/>
      </w:rPr>
    </w:lvl>
    <w:lvl w:ilvl="7" w:tplc="43963DBC">
      <w:numFmt w:val="bullet"/>
      <w:lvlText w:val="•"/>
      <w:lvlJc w:val="left"/>
      <w:pPr>
        <w:ind w:left="7054" w:hanging="286"/>
      </w:pPr>
      <w:rPr>
        <w:rFonts w:hint="default"/>
        <w:lang w:val="pt-BR" w:eastAsia="pt-BR" w:bidi="pt-BR"/>
      </w:rPr>
    </w:lvl>
    <w:lvl w:ilvl="8" w:tplc="ABBCCD2E">
      <w:numFmt w:val="bullet"/>
      <w:lvlText w:val="•"/>
      <w:lvlJc w:val="left"/>
      <w:pPr>
        <w:ind w:left="7925" w:hanging="286"/>
      </w:pPr>
      <w:rPr>
        <w:rFonts w:hint="default"/>
        <w:lang w:val="pt-BR" w:eastAsia="pt-BR" w:bidi="pt-BR"/>
      </w:rPr>
    </w:lvl>
  </w:abstractNum>
  <w:abstractNum w:abstractNumId="61" w15:restartNumberingAfterBreak="0">
    <w:nsid w:val="4C1C2171"/>
    <w:multiLevelType w:val="hybridMultilevel"/>
    <w:tmpl w:val="3FD67562"/>
    <w:lvl w:ilvl="0" w:tplc="CB68F472">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6528245E">
      <w:numFmt w:val="bullet"/>
      <w:lvlText w:val="•"/>
      <w:lvlJc w:val="left"/>
      <w:pPr>
        <w:ind w:left="1056" w:hanging="140"/>
      </w:pPr>
      <w:rPr>
        <w:rFonts w:hint="default"/>
        <w:lang w:val="pt-BR" w:eastAsia="pt-BR" w:bidi="pt-BR"/>
      </w:rPr>
    </w:lvl>
    <w:lvl w:ilvl="2" w:tplc="767878D6">
      <w:numFmt w:val="bullet"/>
      <w:lvlText w:val="•"/>
      <w:lvlJc w:val="left"/>
      <w:pPr>
        <w:ind w:left="2013" w:hanging="140"/>
      </w:pPr>
      <w:rPr>
        <w:rFonts w:hint="default"/>
        <w:lang w:val="pt-BR" w:eastAsia="pt-BR" w:bidi="pt-BR"/>
      </w:rPr>
    </w:lvl>
    <w:lvl w:ilvl="3" w:tplc="37728F2E">
      <w:numFmt w:val="bullet"/>
      <w:lvlText w:val="•"/>
      <w:lvlJc w:val="left"/>
      <w:pPr>
        <w:ind w:left="2969" w:hanging="140"/>
      </w:pPr>
      <w:rPr>
        <w:rFonts w:hint="default"/>
        <w:lang w:val="pt-BR" w:eastAsia="pt-BR" w:bidi="pt-BR"/>
      </w:rPr>
    </w:lvl>
    <w:lvl w:ilvl="4" w:tplc="48B6BBA6">
      <w:numFmt w:val="bullet"/>
      <w:lvlText w:val="•"/>
      <w:lvlJc w:val="left"/>
      <w:pPr>
        <w:ind w:left="3926" w:hanging="140"/>
      </w:pPr>
      <w:rPr>
        <w:rFonts w:hint="default"/>
        <w:lang w:val="pt-BR" w:eastAsia="pt-BR" w:bidi="pt-BR"/>
      </w:rPr>
    </w:lvl>
    <w:lvl w:ilvl="5" w:tplc="4CE8E2AA">
      <w:numFmt w:val="bullet"/>
      <w:lvlText w:val="•"/>
      <w:lvlJc w:val="left"/>
      <w:pPr>
        <w:ind w:left="4883" w:hanging="140"/>
      </w:pPr>
      <w:rPr>
        <w:rFonts w:hint="default"/>
        <w:lang w:val="pt-BR" w:eastAsia="pt-BR" w:bidi="pt-BR"/>
      </w:rPr>
    </w:lvl>
    <w:lvl w:ilvl="6" w:tplc="3A121EB8">
      <w:numFmt w:val="bullet"/>
      <w:lvlText w:val="•"/>
      <w:lvlJc w:val="left"/>
      <w:pPr>
        <w:ind w:left="5839" w:hanging="140"/>
      </w:pPr>
      <w:rPr>
        <w:rFonts w:hint="default"/>
        <w:lang w:val="pt-BR" w:eastAsia="pt-BR" w:bidi="pt-BR"/>
      </w:rPr>
    </w:lvl>
    <w:lvl w:ilvl="7" w:tplc="F848A3A0">
      <w:numFmt w:val="bullet"/>
      <w:lvlText w:val="•"/>
      <w:lvlJc w:val="left"/>
      <w:pPr>
        <w:ind w:left="6796" w:hanging="140"/>
      </w:pPr>
      <w:rPr>
        <w:rFonts w:hint="default"/>
        <w:lang w:val="pt-BR" w:eastAsia="pt-BR" w:bidi="pt-BR"/>
      </w:rPr>
    </w:lvl>
    <w:lvl w:ilvl="8" w:tplc="9BC07CCC">
      <w:numFmt w:val="bullet"/>
      <w:lvlText w:val="•"/>
      <w:lvlJc w:val="left"/>
      <w:pPr>
        <w:ind w:left="7753" w:hanging="140"/>
      </w:pPr>
      <w:rPr>
        <w:rFonts w:hint="default"/>
        <w:lang w:val="pt-BR" w:eastAsia="pt-BR" w:bidi="pt-BR"/>
      </w:rPr>
    </w:lvl>
  </w:abstractNum>
  <w:abstractNum w:abstractNumId="62" w15:restartNumberingAfterBreak="0">
    <w:nsid w:val="4CEA7852"/>
    <w:multiLevelType w:val="hybridMultilevel"/>
    <w:tmpl w:val="89BEBCFE"/>
    <w:lvl w:ilvl="0" w:tplc="0510A0A8">
      <w:start w:val="1"/>
      <w:numFmt w:val="lowerLetter"/>
      <w:lvlText w:val="%1)"/>
      <w:lvlJc w:val="left"/>
      <w:pPr>
        <w:ind w:left="674" w:hanging="286"/>
      </w:pPr>
      <w:rPr>
        <w:rFonts w:ascii="Times New Roman" w:eastAsia="Times New Roman" w:hAnsi="Times New Roman" w:cs="Times New Roman" w:hint="default"/>
        <w:spacing w:val="-20"/>
        <w:w w:val="99"/>
        <w:sz w:val="24"/>
        <w:szCs w:val="24"/>
        <w:lang w:val="pt-BR" w:eastAsia="pt-BR" w:bidi="pt-BR"/>
      </w:rPr>
    </w:lvl>
    <w:lvl w:ilvl="1" w:tplc="F3548C34">
      <w:numFmt w:val="bullet"/>
      <w:lvlText w:val="•"/>
      <w:lvlJc w:val="left"/>
      <w:pPr>
        <w:ind w:left="1578" w:hanging="286"/>
      </w:pPr>
      <w:rPr>
        <w:rFonts w:hint="default"/>
        <w:lang w:val="pt-BR" w:eastAsia="pt-BR" w:bidi="pt-BR"/>
      </w:rPr>
    </w:lvl>
    <w:lvl w:ilvl="2" w:tplc="44469B7E">
      <w:numFmt w:val="bullet"/>
      <w:lvlText w:val="•"/>
      <w:lvlJc w:val="left"/>
      <w:pPr>
        <w:ind w:left="2477" w:hanging="286"/>
      </w:pPr>
      <w:rPr>
        <w:rFonts w:hint="default"/>
        <w:lang w:val="pt-BR" w:eastAsia="pt-BR" w:bidi="pt-BR"/>
      </w:rPr>
    </w:lvl>
    <w:lvl w:ilvl="3" w:tplc="A328CE5A">
      <w:numFmt w:val="bullet"/>
      <w:lvlText w:val="•"/>
      <w:lvlJc w:val="left"/>
      <w:pPr>
        <w:ind w:left="3375" w:hanging="286"/>
      </w:pPr>
      <w:rPr>
        <w:rFonts w:hint="default"/>
        <w:lang w:val="pt-BR" w:eastAsia="pt-BR" w:bidi="pt-BR"/>
      </w:rPr>
    </w:lvl>
    <w:lvl w:ilvl="4" w:tplc="F14C7060">
      <w:numFmt w:val="bullet"/>
      <w:lvlText w:val="•"/>
      <w:lvlJc w:val="left"/>
      <w:pPr>
        <w:ind w:left="4274" w:hanging="286"/>
      </w:pPr>
      <w:rPr>
        <w:rFonts w:hint="default"/>
        <w:lang w:val="pt-BR" w:eastAsia="pt-BR" w:bidi="pt-BR"/>
      </w:rPr>
    </w:lvl>
    <w:lvl w:ilvl="5" w:tplc="729438B6">
      <w:numFmt w:val="bullet"/>
      <w:lvlText w:val="•"/>
      <w:lvlJc w:val="left"/>
      <w:pPr>
        <w:ind w:left="5173" w:hanging="286"/>
      </w:pPr>
      <w:rPr>
        <w:rFonts w:hint="default"/>
        <w:lang w:val="pt-BR" w:eastAsia="pt-BR" w:bidi="pt-BR"/>
      </w:rPr>
    </w:lvl>
    <w:lvl w:ilvl="6" w:tplc="EA066DB4">
      <w:numFmt w:val="bullet"/>
      <w:lvlText w:val="•"/>
      <w:lvlJc w:val="left"/>
      <w:pPr>
        <w:ind w:left="6071" w:hanging="286"/>
      </w:pPr>
      <w:rPr>
        <w:rFonts w:hint="default"/>
        <w:lang w:val="pt-BR" w:eastAsia="pt-BR" w:bidi="pt-BR"/>
      </w:rPr>
    </w:lvl>
    <w:lvl w:ilvl="7" w:tplc="2E024AEA">
      <w:numFmt w:val="bullet"/>
      <w:lvlText w:val="•"/>
      <w:lvlJc w:val="left"/>
      <w:pPr>
        <w:ind w:left="6970" w:hanging="286"/>
      </w:pPr>
      <w:rPr>
        <w:rFonts w:hint="default"/>
        <w:lang w:val="pt-BR" w:eastAsia="pt-BR" w:bidi="pt-BR"/>
      </w:rPr>
    </w:lvl>
    <w:lvl w:ilvl="8" w:tplc="7F3EF99E">
      <w:numFmt w:val="bullet"/>
      <w:lvlText w:val="•"/>
      <w:lvlJc w:val="left"/>
      <w:pPr>
        <w:ind w:left="7869" w:hanging="286"/>
      </w:pPr>
      <w:rPr>
        <w:rFonts w:hint="default"/>
        <w:lang w:val="pt-BR" w:eastAsia="pt-BR" w:bidi="pt-BR"/>
      </w:rPr>
    </w:lvl>
  </w:abstractNum>
  <w:abstractNum w:abstractNumId="63" w15:restartNumberingAfterBreak="0">
    <w:nsid w:val="4F5E0844"/>
    <w:multiLevelType w:val="hybridMultilevel"/>
    <w:tmpl w:val="7E4A41D4"/>
    <w:lvl w:ilvl="0" w:tplc="AFA4C75C">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D016734E">
      <w:numFmt w:val="bullet"/>
      <w:lvlText w:val="•"/>
      <w:lvlJc w:val="left"/>
      <w:pPr>
        <w:ind w:left="1830" w:hanging="286"/>
      </w:pPr>
      <w:rPr>
        <w:rFonts w:hint="default"/>
        <w:lang w:val="pt-BR" w:eastAsia="pt-BR" w:bidi="pt-BR"/>
      </w:rPr>
    </w:lvl>
    <w:lvl w:ilvl="2" w:tplc="FEC2E2DC">
      <w:numFmt w:val="bullet"/>
      <w:lvlText w:val="•"/>
      <w:lvlJc w:val="left"/>
      <w:pPr>
        <w:ind w:left="2701" w:hanging="286"/>
      </w:pPr>
      <w:rPr>
        <w:rFonts w:hint="default"/>
        <w:lang w:val="pt-BR" w:eastAsia="pt-BR" w:bidi="pt-BR"/>
      </w:rPr>
    </w:lvl>
    <w:lvl w:ilvl="3" w:tplc="D488EB4C">
      <w:numFmt w:val="bullet"/>
      <w:lvlText w:val="•"/>
      <w:lvlJc w:val="left"/>
      <w:pPr>
        <w:ind w:left="3571" w:hanging="286"/>
      </w:pPr>
      <w:rPr>
        <w:rFonts w:hint="default"/>
        <w:lang w:val="pt-BR" w:eastAsia="pt-BR" w:bidi="pt-BR"/>
      </w:rPr>
    </w:lvl>
    <w:lvl w:ilvl="4" w:tplc="5BDC79CC">
      <w:numFmt w:val="bullet"/>
      <w:lvlText w:val="•"/>
      <w:lvlJc w:val="left"/>
      <w:pPr>
        <w:ind w:left="4442" w:hanging="286"/>
      </w:pPr>
      <w:rPr>
        <w:rFonts w:hint="default"/>
        <w:lang w:val="pt-BR" w:eastAsia="pt-BR" w:bidi="pt-BR"/>
      </w:rPr>
    </w:lvl>
    <w:lvl w:ilvl="5" w:tplc="1E3C398E">
      <w:numFmt w:val="bullet"/>
      <w:lvlText w:val="•"/>
      <w:lvlJc w:val="left"/>
      <w:pPr>
        <w:ind w:left="5313" w:hanging="286"/>
      </w:pPr>
      <w:rPr>
        <w:rFonts w:hint="default"/>
        <w:lang w:val="pt-BR" w:eastAsia="pt-BR" w:bidi="pt-BR"/>
      </w:rPr>
    </w:lvl>
    <w:lvl w:ilvl="6" w:tplc="76F4D250">
      <w:numFmt w:val="bullet"/>
      <w:lvlText w:val="•"/>
      <w:lvlJc w:val="left"/>
      <w:pPr>
        <w:ind w:left="6183" w:hanging="286"/>
      </w:pPr>
      <w:rPr>
        <w:rFonts w:hint="default"/>
        <w:lang w:val="pt-BR" w:eastAsia="pt-BR" w:bidi="pt-BR"/>
      </w:rPr>
    </w:lvl>
    <w:lvl w:ilvl="7" w:tplc="00C628BA">
      <w:numFmt w:val="bullet"/>
      <w:lvlText w:val="•"/>
      <w:lvlJc w:val="left"/>
      <w:pPr>
        <w:ind w:left="7054" w:hanging="286"/>
      </w:pPr>
      <w:rPr>
        <w:rFonts w:hint="default"/>
        <w:lang w:val="pt-BR" w:eastAsia="pt-BR" w:bidi="pt-BR"/>
      </w:rPr>
    </w:lvl>
    <w:lvl w:ilvl="8" w:tplc="C65C33CA">
      <w:numFmt w:val="bullet"/>
      <w:lvlText w:val="•"/>
      <w:lvlJc w:val="left"/>
      <w:pPr>
        <w:ind w:left="7925" w:hanging="286"/>
      </w:pPr>
      <w:rPr>
        <w:rFonts w:hint="default"/>
        <w:lang w:val="pt-BR" w:eastAsia="pt-BR" w:bidi="pt-BR"/>
      </w:rPr>
    </w:lvl>
  </w:abstractNum>
  <w:abstractNum w:abstractNumId="64" w15:restartNumberingAfterBreak="0">
    <w:nsid w:val="4FD4464B"/>
    <w:multiLevelType w:val="hybridMultilevel"/>
    <w:tmpl w:val="C78CF57A"/>
    <w:lvl w:ilvl="0" w:tplc="D726636E">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D83E6276">
      <w:numFmt w:val="bullet"/>
      <w:lvlText w:val="•"/>
      <w:lvlJc w:val="left"/>
      <w:pPr>
        <w:ind w:left="1056" w:hanging="140"/>
      </w:pPr>
      <w:rPr>
        <w:rFonts w:hint="default"/>
        <w:lang w:val="pt-BR" w:eastAsia="pt-BR" w:bidi="pt-BR"/>
      </w:rPr>
    </w:lvl>
    <w:lvl w:ilvl="2" w:tplc="C78E3F5C">
      <w:numFmt w:val="bullet"/>
      <w:lvlText w:val="•"/>
      <w:lvlJc w:val="left"/>
      <w:pPr>
        <w:ind w:left="2013" w:hanging="140"/>
      </w:pPr>
      <w:rPr>
        <w:rFonts w:hint="default"/>
        <w:lang w:val="pt-BR" w:eastAsia="pt-BR" w:bidi="pt-BR"/>
      </w:rPr>
    </w:lvl>
    <w:lvl w:ilvl="3" w:tplc="402C4890">
      <w:numFmt w:val="bullet"/>
      <w:lvlText w:val="•"/>
      <w:lvlJc w:val="left"/>
      <w:pPr>
        <w:ind w:left="2969" w:hanging="140"/>
      </w:pPr>
      <w:rPr>
        <w:rFonts w:hint="default"/>
        <w:lang w:val="pt-BR" w:eastAsia="pt-BR" w:bidi="pt-BR"/>
      </w:rPr>
    </w:lvl>
    <w:lvl w:ilvl="4" w:tplc="42505C62">
      <w:numFmt w:val="bullet"/>
      <w:lvlText w:val="•"/>
      <w:lvlJc w:val="left"/>
      <w:pPr>
        <w:ind w:left="3926" w:hanging="140"/>
      </w:pPr>
      <w:rPr>
        <w:rFonts w:hint="default"/>
        <w:lang w:val="pt-BR" w:eastAsia="pt-BR" w:bidi="pt-BR"/>
      </w:rPr>
    </w:lvl>
    <w:lvl w:ilvl="5" w:tplc="8ECEF3A0">
      <w:numFmt w:val="bullet"/>
      <w:lvlText w:val="•"/>
      <w:lvlJc w:val="left"/>
      <w:pPr>
        <w:ind w:left="4883" w:hanging="140"/>
      </w:pPr>
      <w:rPr>
        <w:rFonts w:hint="default"/>
        <w:lang w:val="pt-BR" w:eastAsia="pt-BR" w:bidi="pt-BR"/>
      </w:rPr>
    </w:lvl>
    <w:lvl w:ilvl="6" w:tplc="FB0A4D3C">
      <w:numFmt w:val="bullet"/>
      <w:lvlText w:val="•"/>
      <w:lvlJc w:val="left"/>
      <w:pPr>
        <w:ind w:left="5839" w:hanging="140"/>
      </w:pPr>
      <w:rPr>
        <w:rFonts w:hint="default"/>
        <w:lang w:val="pt-BR" w:eastAsia="pt-BR" w:bidi="pt-BR"/>
      </w:rPr>
    </w:lvl>
    <w:lvl w:ilvl="7" w:tplc="67EA1B60">
      <w:numFmt w:val="bullet"/>
      <w:lvlText w:val="•"/>
      <w:lvlJc w:val="left"/>
      <w:pPr>
        <w:ind w:left="6796" w:hanging="140"/>
      </w:pPr>
      <w:rPr>
        <w:rFonts w:hint="default"/>
        <w:lang w:val="pt-BR" w:eastAsia="pt-BR" w:bidi="pt-BR"/>
      </w:rPr>
    </w:lvl>
    <w:lvl w:ilvl="8" w:tplc="942E132C">
      <w:numFmt w:val="bullet"/>
      <w:lvlText w:val="•"/>
      <w:lvlJc w:val="left"/>
      <w:pPr>
        <w:ind w:left="7753" w:hanging="140"/>
      </w:pPr>
      <w:rPr>
        <w:rFonts w:hint="default"/>
        <w:lang w:val="pt-BR" w:eastAsia="pt-BR" w:bidi="pt-BR"/>
      </w:rPr>
    </w:lvl>
  </w:abstractNum>
  <w:abstractNum w:abstractNumId="65" w15:restartNumberingAfterBreak="0">
    <w:nsid w:val="50367BD8"/>
    <w:multiLevelType w:val="hybridMultilevel"/>
    <w:tmpl w:val="D3560668"/>
    <w:lvl w:ilvl="0" w:tplc="2AC2DA28">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A9720D74">
      <w:numFmt w:val="bullet"/>
      <w:lvlText w:val="•"/>
      <w:lvlJc w:val="left"/>
      <w:pPr>
        <w:ind w:left="1056" w:hanging="140"/>
      </w:pPr>
      <w:rPr>
        <w:rFonts w:hint="default"/>
        <w:lang w:val="pt-BR" w:eastAsia="pt-BR" w:bidi="pt-BR"/>
      </w:rPr>
    </w:lvl>
    <w:lvl w:ilvl="2" w:tplc="55E233F8">
      <w:numFmt w:val="bullet"/>
      <w:lvlText w:val="•"/>
      <w:lvlJc w:val="left"/>
      <w:pPr>
        <w:ind w:left="2013" w:hanging="140"/>
      </w:pPr>
      <w:rPr>
        <w:rFonts w:hint="default"/>
        <w:lang w:val="pt-BR" w:eastAsia="pt-BR" w:bidi="pt-BR"/>
      </w:rPr>
    </w:lvl>
    <w:lvl w:ilvl="3" w:tplc="00DEBEF0">
      <w:numFmt w:val="bullet"/>
      <w:lvlText w:val="•"/>
      <w:lvlJc w:val="left"/>
      <w:pPr>
        <w:ind w:left="2969" w:hanging="140"/>
      </w:pPr>
      <w:rPr>
        <w:rFonts w:hint="default"/>
        <w:lang w:val="pt-BR" w:eastAsia="pt-BR" w:bidi="pt-BR"/>
      </w:rPr>
    </w:lvl>
    <w:lvl w:ilvl="4" w:tplc="ACBEA934">
      <w:numFmt w:val="bullet"/>
      <w:lvlText w:val="•"/>
      <w:lvlJc w:val="left"/>
      <w:pPr>
        <w:ind w:left="3926" w:hanging="140"/>
      </w:pPr>
      <w:rPr>
        <w:rFonts w:hint="default"/>
        <w:lang w:val="pt-BR" w:eastAsia="pt-BR" w:bidi="pt-BR"/>
      </w:rPr>
    </w:lvl>
    <w:lvl w:ilvl="5" w:tplc="CF56997C">
      <w:numFmt w:val="bullet"/>
      <w:lvlText w:val="•"/>
      <w:lvlJc w:val="left"/>
      <w:pPr>
        <w:ind w:left="4883" w:hanging="140"/>
      </w:pPr>
      <w:rPr>
        <w:rFonts w:hint="default"/>
        <w:lang w:val="pt-BR" w:eastAsia="pt-BR" w:bidi="pt-BR"/>
      </w:rPr>
    </w:lvl>
    <w:lvl w:ilvl="6" w:tplc="D79037CA">
      <w:numFmt w:val="bullet"/>
      <w:lvlText w:val="•"/>
      <w:lvlJc w:val="left"/>
      <w:pPr>
        <w:ind w:left="5839" w:hanging="140"/>
      </w:pPr>
      <w:rPr>
        <w:rFonts w:hint="default"/>
        <w:lang w:val="pt-BR" w:eastAsia="pt-BR" w:bidi="pt-BR"/>
      </w:rPr>
    </w:lvl>
    <w:lvl w:ilvl="7" w:tplc="A9FCA65A">
      <w:numFmt w:val="bullet"/>
      <w:lvlText w:val="•"/>
      <w:lvlJc w:val="left"/>
      <w:pPr>
        <w:ind w:left="6796" w:hanging="140"/>
      </w:pPr>
      <w:rPr>
        <w:rFonts w:hint="default"/>
        <w:lang w:val="pt-BR" w:eastAsia="pt-BR" w:bidi="pt-BR"/>
      </w:rPr>
    </w:lvl>
    <w:lvl w:ilvl="8" w:tplc="3978FC04">
      <w:numFmt w:val="bullet"/>
      <w:lvlText w:val="•"/>
      <w:lvlJc w:val="left"/>
      <w:pPr>
        <w:ind w:left="7753" w:hanging="140"/>
      </w:pPr>
      <w:rPr>
        <w:rFonts w:hint="default"/>
        <w:lang w:val="pt-BR" w:eastAsia="pt-BR" w:bidi="pt-BR"/>
      </w:rPr>
    </w:lvl>
  </w:abstractNum>
  <w:abstractNum w:abstractNumId="66" w15:restartNumberingAfterBreak="0">
    <w:nsid w:val="509C3A43"/>
    <w:multiLevelType w:val="hybridMultilevel"/>
    <w:tmpl w:val="D71CE3C0"/>
    <w:lvl w:ilvl="0" w:tplc="EF960928">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82A2071A">
      <w:numFmt w:val="bullet"/>
      <w:lvlText w:val="•"/>
      <w:lvlJc w:val="left"/>
      <w:pPr>
        <w:ind w:left="1056" w:hanging="140"/>
      </w:pPr>
      <w:rPr>
        <w:rFonts w:hint="default"/>
        <w:lang w:val="pt-BR" w:eastAsia="pt-BR" w:bidi="pt-BR"/>
      </w:rPr>
    </w:lvl>
    <w:lvl w:ilvl="2" w:tplc="B6E64902">
      <w:numFmt w:val="bullet"/>
      <w:lvlText w:val="•"/>
      <w:lvlJc w:val="left"/>
      <w:pPr>
        <w:ind w:left="2013" w:hanging="140"/>
      </w:pPr>
      <w:rPr>
        <w:rFonts w:hint="default"/>
        <w:lang w:val="pt-BR" w:eastAsia="pt-BR" w:bidi="pt-BR"/>
      </w:rPr>
    </w:lvl>
    <w:lvl w:ilvl="3" w:tplc="44085982">
      <w:numFmt w:val="bullet"/>
      <w:lvlText w:val="•"/>
      <w:lvlJc w:val="left"/>
      <w:pPr>
        <w:ind w:left="2969" w:hanging="140"/>
      </w:pPr>
      <w:rPr>
        <w:rFonts w:hint="default"/>
        <w:lang w:val="pt-BR" w:eastAsia="pt-BR" w:bidi="pt-BR"/>
      </w:rPr>
    </w:lvl>
    <w:lvl w:ilvl="4" w:tplc="51A804BA">
      <w:numFmt w:val="bullet"/>
      <w:lvlText w:val="•"/>
      <w:lvlJc w:val="left"/>
      <w:pPr>
        <w:ind w:left="3926" w:hanging="140"/>
      </w:pPr>
      <w:rPr>
        <w:rFonts w:hint="default"/>
        <w:lang w:val="pt-BR" w:eastAsia="pt-BR" w:bidi="pt-BR"/>
      </w:rPr>
    </w:lvl>
    <w:lvl w:ilvl="5" w:tplc="A70ABB00">
      <w:numFmt w:val="bullet"/>
      <w:lvlText w:val="•"/>
      <w:lvlJc w:val="left"/>
      <w:pPr>
        <w:ind w:left="4883" w:hanging="140"/>
      </w:pPr>
      <w:rPr>
        <w:rFonts w:hint="default"/>
        <w:lang w:val="pt-BR" w:eastAsia="pt-BR" w:bidi="pt-BR"/>
      </w:rPr>
    </w:lvl>
    <w:lvl w:ilvl="6" w:tplc="8A0C56DC">
      <w:numFmt w:val="bullet"/>
      <w:lvlText w:val="•"/>
      <w:lvlJc w:val="left"/>
      <w:pPr>
        <w:ind w:left="5839" w:hanging="140"/>
      </w:pPr>
      <w:rPr>
        <w:rFonts w:hint="default"/>
        <w:lang w:val="pt-BR" w:eastAsia="pt-BR" w:bidi="pt-BR"/>
      </w:rPr>
    </w:lvl>
    <w:lvl w:ilvl="7" w:tplc="BA2849C4">
      <w:numFmt w:val="bullet"/>
      <w:lvlText w:val="•"/>
      <w:lvlJc w:val="left"/>
      <w:pPr>
        <w:ind w:left="6796" w:hanging="140"/>
      </w:pPr>
      <w:rPr>
        <w:rFonts w:hint="default"/>
        <w:lang w:val="pt-BR" w:eastAsia="pt-BR" w:bidi="pt-BR"/>
      </w:rPr>
    </w:lvl>
    <w:lvl w:ilvl="8" w:tplc="5C2EEA80">
      <w:numFmt w:val="bullet"/>
      <w:lvlText w:val="•"/>
      <w:lvlJc w:val="left"/>
      <w:pPr>
        <w:ind w:left="7753" w:hanging="140"/>
      </w:pPr>
      <w:rPr>
        <w:rFonts w:hint="default"/>
        <w:lang w:val="pt-BR" w:eastAsia="pt-BR" w:bidi="pt-BR"/>
      </w:rPr>
    </w:lvl>
  </w:abstractNum>
  <w:abstractNum w:abstractNumId="67" w15:restartNumberingAfterBreak="0">
    <w:nsid w:val="51D3495E"/>
    <w:multiLevelType w:val="hybridMultilevel"/>
    <w:tmpl w:val="99B0937C"/>
    <w:lvl w:ilvl="0" w:tplc="A88C8EBA">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ECD44A72">
      <w:numFmt w:val="bullet"/>
      <w:lvlText w:val="•"/>
      <w:lvlJc w:val="left"/>
      <w:pPr>
        <w:ind w:left="1056" w:hanging="140"/>
      </w:pPr>
      <w:rPr>
        <w:rFonts w:hint="default"/>
        <w:lang w:val="pt-BR" w:eastAsia="pt-BR" w:bidi="pt-BR"/>
      </w:rPr>
    </w:lvl>
    <w:lvl w:ilvl="2" w:tplc="7076D160">
      <w:numFmt w:val="bullet"/>
      <w:lvlText w:val="•"/>
      <w:lvlJc w:val="left"/>
      <w:pPr>
        <w:ind w:left="2013" w:hanging="140"/>
      </w:pPr>
      <w:rPr>
        <w:rFonts w:hint="default"/>
        <w:lang w:val="pt-BR" w:eastAsia="pt-BR" w:bidi="pt-BR"/>
      </w:rPr>
    </w:lvl>
    <w:lvl w:ilvl="3" w:tplc="E2080AE2">
      <w:numFmt w:val="bullet"/>
      <w:lvlText w:val="•"/>
      <w:lvlJc w:val="left"/>
      <w:pPr>
        <w:ind w:left="2969" w:hanging="140"/>
      </w:pPr>
      <w:rPr>
        <w:rFonts w:hint="default"/>
        <w:lang w:val="pt-BR" w:eastAsia="pt-BR" w:bidi="pt-BR"/>
      </w:rPr>
    </w:lvl>
    <w:lvl w:ilvl="4" w:tplc="FB8026C6">
      <w:numFmt w:val="bullet"/>
      <w:lvlText w:val="•"/>
      <w:lvlJc w:val="left"/>
      <w:pPr>
        <w:ind w:left="3926" w:hanging="140"/>
      </w:pPr>
      <w:rPr>
        <w:rFonts w:hint="default"/>
        <w:lang w:val="pt-BR" w:eastAsia="pt-BR" w:bidi="pt-BR"/>
      </w:rPr>
    </w:lvl>
    <w:lvl w:ilvl="5" w:tplc="C130D54A">
      <w:numFmt w:val="bullet"/>
      <w:lvlText w:val="•"/>
      <w:lvlJc w:val="left"/>
      <w:pPr>
        <w:ind w:left="4883" w:hanging="140"/>
      </w:pPr>
      <w:rPr>
        <w:rFonts w:hint="default"/>
        <w:lang w:val="pt-BR" w:eastAsia="pt-BR" w:bidi="pt-BR"/>
      </w:rPr>
    </w:lvl>
    <w:lvl w:ilvl="6" w:tplc="21DEB0C6">
      <w:numFmt w:val="bullet"/>
      <w:lvlText w:val="•"/>
      <w:lvlJc w:val="left"/>
      <w:pPr>
        <w:ind w:left="5839" w:hanging="140"/>
      </w:pPr>
      <w:rPr>
        <w:rFonts w:hint="default"/>
        <w:lang w:val="pt-BR" w:eastAsia="pt-BR" w:bidi="pt-BR"/>
      </w:rPr>
    </w:lvl>
    <w:lvl w:ilvl="7" w:tplc="3CC824B2">
      <w:numFmt w:val="bullet"/>
      <w:lvlText w:val="•"/>
      <w:lvlJc w:val="left"/>
      <w:pPr>
        <w:ind w:left="6796" w:hanging="140"/>
      </w:pPr>
      <w:rPr>
        <w:rFonts w:hint="default"/>
        <w:lang w:val="pt-BR" w:eastAsia="pt-BR" w:bidi="pt-BR"/>
      </w:rPr>
    </w:lvl>
    <w:lvl w:ilvl="8" w:tplc="03C4C382">
      <w:numFmt w:val="bullet"/>
      <w:lvlText w:val="•"/>
      <w:lvlJc w:val="left"/>
      <w:pPr>
        <w:ind w:left="7753" w:hanging="140"/>
      </w:pPr>
      <w:rPr>
        <w:rFonts w:hint="default"/>
        <w:lang w:val="pt-BR" w:eastAsia="pt-BR" w:bidi="pt-BR"/>
      </w:rPr>
    </w:lvl>
  </w:abstractNum>
  <w:abstractNum w:abstractNumId="68" w15:restartNumberingAfterBreak="0">
    <w:nsid w:val="52CA46DF"/>
    <w:multiLevelType w:val="hybridMultilevel"/>
    <w:tmpl w:val="137C0022"/>
    <w:lvl w:ilvl="0" w:tplc="681EA54A">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A29E35E6">
      <w:start w:val="1"/>
      <w:numFmt w:val="decimal"/>
      <w:lvlText w:val="%2."/>
      <w:lvlJc w:val="left"/>
      <w:pPr>
        <w:ind w:left="1320" w:hanging="360"/>
      </w:pPr>
      <w:rPr>
        <w:rFonts w:ascii="Times New Roman" w:eastAsia="Times New Roman" w:hAnsi="Times New Roman" w:cs="Times New Roman" w:hint="default"/>
        <w:spacing w:val="-3"/>
        <w:w w:val="99"/>
        <w:sz w:val="24"/>
        <w:szCs w:val="24"/>
        <w:lang w:val="pt-BR" w:eastAsia="pt-BR" w:bidi="pt-BR"/>
      </w:rPr>
    </w:lvl>
    <w:lvl w:ilvl="2" w:tplc="30884FC8">
      <w:numFmt w:val="bullet"/>
      <w:lvlText w:val="•"/>
      <w:lvlJc w:val="left"/>
      <w:pPr>
        <w:ind w:left="2247" w:hanging="360"/>
      </w:pPr>
      <w:rPr>
        <w:rFonts w:hint="default"/>
        <w:lang w:val="pt-BR" w:eastAsia="pt-BR" w:bidi="pt-BR"/>
      </w:rPr>
    </w:lvl>
    <w:lvl w:ilvl="3" w:tplc="1334F6C8">
      <w:numFmt w:val="bullet"/>
      <w:lvlText w:val="•"/>
      <w:lvlJc w:val="left"/>
      <w:pPr>
        <w:ind w:left="3174" w:hanging="360"/>
      </w:pPr>
      <w:rPr>
        <w:rFonts w:hint="default"/>
        <w:lang w:val="pt-BR" w:eastAsia="pt-BR" w:bidi="pt-BR"/>
      </w:rPr>
    </w:lvl>
    <w:lvl w:ilvl="4" w:tplc="FC6EAABA">
      <w:numFmt w:val="bullet"/>
      <w:lvlText w:val="•"/>
      <w:lvlJc w:val="left"/>
      <w:pPr>
        <w:ind w:left="4102" w:hanging="360"/>
      </w:pPr>
      <w:rPr>
        <w:rFonts w:hint="default"/>
        <w:lang w:val="pt-BR" w:eastAsia="pt-BR" w:bidi="pt-BR"/>
      </w:rPr>
    </w:lvl>
    <w:lvl w:ilvl="5" w:tplc="4DF03FE6">
      <w:numFmt w:val="bullet"/>
      <w:lvlText w:val="•"/>
      <w:lvlJc w:val="left"/>
      <w:pPr>
        <w:ind w:left="5029" w:hanging="360"/>
      </w:pPr>
      <w:rPr>
        <w:rFonts w:hint="default"/>
        <w:lang w:val="pt-BR" w:eastAsia="pt-BR" w:bidi="pt-BR"/>
      </w:rPr>
    </w:lvl>
    <w:lvl w:ilvl="6" w:tplc="C4069E80">
      <w:numFmt w:val="bullet"/>
      <w:lvlText w:val="•"/>
      <w:lvlJc w:val="left"/>
      <w:pPr>
        <w:ind w:left="5956" w:hanging="360"/>
      </w:pPr>
      <w:rPr>
        <w:rFonts w:hint="default"/>
        <w:lang w:val="pt-BR" w:eastAsia="pt-BR" w:bidi="pt-BR"/>
      </w:rPr>
    </w:lvl>
    <w:lvl w:ilvl="7" w:tplc="1242C76C">
      <w:numFmt w:val="bullet"/>
      <w:lvlText w:val="•"/>
      <w:lvlJc w:val="left"/>
      <w:pPr>
        <w:ind w:left="6884" w:hanging="360"/>
      </w:pPr>
      <w:rPr>
        <w:rFonts w:hint="default"/>
        <w:lang w:val="pt-BR" w:eastAsia="pt-BR" w:bidi="pt-BR"/>
      </w:rPr>
    </w:lvl>
    <w:lvl w:ilvl="8" w:tplc="0F5CBB32">
      <w:numFmt w:val="bullet"/>
      <w:lvlText w:val="•"/>
      <w:lvlJc w:val="left"/>
      <w:pPr>
        <w:ind w:left="7811" w:hanging="360"/>
      </w:pPr>
      <w:rPr>
        <w:rFonts w:hint="default"/>
        <w:lang w:val="pt-BR" w:eastAsia="pt-BR" w:bidi="pt-BR"/>
      </w:rPr>
    </w:lvl>
  </w:abstractNum>
  <w:abstractNum w:abstractNumId="69" w15:restartNumberingAfterBreak="0">
    <w:nsid w:val="54A345BC"/>
    <w:multiLevelType w:val="hybridMultilevel"/>
    <w:tmpl w:val="F0105964"/>
    <w:lvl w:ilvl="0" w:tplc="D4B2394C">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6E5C379A">
      <w:numFmt w:val="bullet"/>
      <w:lvlText w:val="•"/>
      <w:lvlJc w:val="left"/>
      <w:pPr>
        <w:ind w:left="1056" w:hanging="140"/>
      </w:pPr>
      <w:rPr>
        <w:rFonts w:hint="default"/>
        <w:lang w:val="pt-BR" w:eastAsia="pt-BR" w:bidi="pt-BR"/>
      </w:rPr>
    </w:lvl>
    <w:lvl w:ilvl="2" w:tplc="748EFDCC">
      <w:numFmt w:val="bullet"/>
      <w:lvlText w:val="•"/>
      <w:lvlJc w:val="left"/>
      <w:pPr>
        <w:ind w:left="2013" w:hanging="140"/>
      </w:pPr>
      <w:rPr>
        <w:rFonts w:hint="default"/>
        <w:lang w:val="pt-BR" w:eastAsia="pt-BR" w:bidi="pt-BR"/>
      </w:rPr>
    </w:lvl>
    <w:lvl w:ilvl="3" w:tplc="FEF0D386">
      <w:numFmt w:val="bullet"/>
      <w:lvlText w:val="•"/>
      <w:lvlJc w:val="left"/>
      <w:pPr>
        <w:ind w:left="2969" w:hanging="140"/>
      </w:pPr>
      <w:rPr>
        <w:rFonts w:hint="default"/>
        <w:lang w:val="pt-BR" w:eastAsia="pt-BR" w:bidi="pt-BR"/>
      </w:rPr>
    </w:lvl>
    <w:lvl w:ilvl="4" w:tplc="6674DA44">
      <w:numFmt w:val="bullet"/>
      <w:lvlText w:val="•"/>
      <w:lvlJc w:val="left"/>
      <w:pPr>
        <w:ind w:left="3926" w:hanging="140"/>
      </w:pPr>
      <w:rPr>
        <w:rFonts w:hint="default"/>
        <w:lang w:val="pt-BR" w:eastAsia="pt-BR" w:bidi="pt-BR"/>
      </w:rPr>
    </w:lvl>
    <w:lvl w:ilvl="5" w:tplc="06647CCC">
      <w:numFmt w:val="bullet"/>
      <w:lvlText w:val="•"/>
      <w:lvlJc w:val="left"/>
      <w:pPr>
        <w:ind w:left="4883" w:hanging="140"/>
      </w:pPr>
      <w:rPr>
        <w:rFonts w:hint="default"/>
        <w:lang w:val="pt-BR" w:eastAsia="pt-BR" w:bidi="pt-BR"/>
      </w:rPr>
    </w:lvl>
    <w:lvl w:ilvl="6" w:tplc="2F66C994">
      <w:numFmt w:val="bullet"/>
      <w:lvlText w:val="•"/>
      <w:lvlJc w:val="left"/>
      <w:pPr>
        <w:ind w:left="5839" w:hanging="140"/>
      </w:pPr>
      <w:rPr>
        <w:rFonts w:hint="default"/>
        <w:lang w:val="pt-BR" w:eastAsia="pt-BR" w:bidi="pt-BR"/>
      </w:rPr>
    </w:lvl>
    <w:lvl w:ilvl="7" w:tplc="DCFA057C">
      <w:numFmt w:val="bullet"/>
      <w:lvlText w:val="•"/>
      <w:lvlJc w:val="left"/>
      <w:pPr>
        <w:ind w:left="6796" w:hanging="140"/>
      </w:pPr>
      <w:rPr>
        <w:rFonts w:hint="default"/>
        <w:lang w:val="pt-BR" w:eastAsia="pt-BR" w:bidi="pt-BR"/>
      </w:rPr>
    </w:lvl>
    <w:lvl w:ilvl="8" w:tplc="A9D2733C">
      <w:numFmt w:val="bullet"/>
      <w:lvlText w:val="•"/>
      <w:lvlJc w:val="left"/>
      <w:pPr>
        <w:ind w:left="7753" w:hanging="140"/>
      </w:pPr>
      <w:rPr>
        <w:rFonts w:hint="default"/>
        <w:lang w:val="pt-BR" w:eastAsia="pt-BR" w:bidi="pt-BR"/>
      </w:rPr>
    </w:lvl>
  </w:abstractNum>
  <w:abstractNum w:abstractNumId="70" w15:restartNumberingAfterBreak="0">
    <w:nsid w:val="54F862C2"/>
    <w:multiLevelType w:val="hybridMultilevel"/>
    <w:tmpl w:val="0EB4503C"/>
    <w:lvl w:ilvl="0" w:tplc="7A44EA60">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0802B53A">
      <w:numFmt w:val="bullet"/>
      <w:lvlText w:val="•"/>
      <w:lvlJc w:val="left"/>
      <w:pPr>
        <w:ind w:left="1056" w:hanging="140"/>
      </w:pPr>
      <w:rPr>
        <w:rFonts w:hint="default"/>
        <w:lang w:val="pt-BR" w:eastAsia="pt-BR" w:bidi="pt-BR"/>
      </w:rPr>
    </w:lvl>
    <w:lvl w:ilvl="2" w:tplc="E758C714">
      <w:numFmt w:val="bullet"/>
      <w:lvlText w:val="•"/>
      <w:lvlJc w:val="left"/>
      <w:pPr>
        <w:ind w:left="2013" w:hanging="140"/>
      </w:pPr>
      <w:rPr>
        <w:rFonts w:hint="default"/>
        <w:lang w:val="pt-BR" w:eastAsia="pt-BR" w:bidi="pt-BR"/>
      </w:rPr>
    </w:lvl>
    <w:lvl w:ilvl="3" w:tplc="DB469B6E">
      <w:numFmt w:val="bullet"/>
      <w:lvlText w:val="•"/>
      <w:lvlJc w:val="left"/>
      <w:pPr>
        <w:ind w:left="2969" w:hanging="140"/>
      </w:pPr>
      <w:rPr>
        <w:rFonts w:hint="default"/>
        <w:lang w:val="pt-BR" w:eastAsia="pt-BR" w:bidi="pt-BR"/>
      </w:rPr>
    </w:lvl>
    <w:lvl w:ilvl="4" w:tplc="5BB25932">
      <w:numFmt w:val="bullet"/>
      <w:lvlText w:val="•"/>
      <w:lvlJc w:val="left"/>
      <w:pPr>
        <w:ind w:left="3926" w:hanging="140"/>
      </w:pPr>
      <w:rPr>
        <w:rFonts w:hint="default"/>
        <w:lang w:val="pt-BR" w:eastAsia="pt-BR" w:bidi="pt-BR"/>
      </w:rPr>
    </w:lvl>
    <w:lvl w:ilvl="5" w:tplc="57166C82">
      <w:numFmt w:val="bullet"/>
      <w:lvlText w:val="•"/>
      <w:lvlJc w:val="left"/>
      <w:pPr>
        <w:ind w:left="4883" w:hanging="140"/>
      </w:pPr>
      <w:rPr>
        <w:rFonts w:hint="default"/>
        <w:lang w:val="pt-BR" w:eastAsia="pt-BR" w:bidi="pt-BR"/>
      </w:rPr>
    </w:lvl>
    <w:lvl w:ilvl="6" w:tplc="3536BEEC">
      <w:numFmt w:val="bullet"/>
      <w:lvlText w:val="•"/>
      <w:lvlJc w:val="left"/>
      <w:pPr>
        <w:ind w:left="5839" w:hanging="140"/>
      </w:pPr>
      <w:rPr>
        <w:rFonts w:hint="default"/>
        <w:lang w:val="pt-BR" w:eastAsia="pt-BR" w:bidi="pt-BR"/>
      </w:rPr>
    </w:lvl>
    <w:lvl w:ilvl="7" w:tplc="F1B67250">
      <w:numFmt w:val="bullet"/>
      <w:lvlText w:val="•"/>
      <w:lvlJc w:val="left"/>
      <w:pPr>
        <w:ind w:left="6796" w:hanging="140"/>
      </w:pPr>
      <w:rPr>
        <w:rFonts w:hint="default"/>
        <w:lang w:val="pt-BR" w:eastAsia="pt-BR" w:bidi="pt-BR"/>
      </w:rPr>
    </w:lvl>
    <w:lvl w:ilvl="8" w:tplc="C3C62E6C">
      <w:numFmt w:val="bullet"/>
      <w:lvlText w:val="•"/>
      <w:lvlJc w:val="left"/>
      <w:pPr>
        <w:ind w:left="7753" w:hanging="140"/>
      </w:pPr>
      <w:rPr>
        <w:rFonts w:hint="default"/>
        <w:lang w:val="pt-BR" w:eastAsia="pt-BR" w:bidi="pt-BR"/>
      </w:rPr>
    </w:lvl>
  </w:abstractNum>
  <w:abstractNum w:abstractNumId="71" w15:restartNumberingAfterBreak="0">
    <w:nsid w:val="55C5316F"/>
    <w:multiLevelType w:val="hybridMultilevel"/>
    <w:tmpl w:val="33CC92C6"/>
    <w:lvl w:ilvl="0" w:tplc="37CACCDE">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05747614">
      <w:numFmt w:val="bullet"/>
      <w:lvlText w:val="•"/>
      <w:lvlJc w:val="left"/>
      <w:pPr>
        <w:ind w:left="1056" w:hanging="140"/>
      </w:pPr>
      <w:rPr>
        <w:rFonts w:hint="default"/>
        <w:lang w:val="pt-BR" w:eastAsia="pt-BR" w:bidi="pt-BR"/>
      </w:rPr>
    </w:lvl>
    <w:lvl w:ilvl="2" w:tplc="3774E8D4">
      <w:numFmt w:val="bullet"/>
      <w:lvlText w:val="•"/>
      <w:lvlJc w:val="left"/>
      <w:pPr>
        <w:ind w:left="2013" w:hanging="140"/>
      </w:pPr>
      <w:rPr>
        <w:rFonts w:hint="default"/>
        <w:lang w:val="pt-BR" w:eastAsia="pt-BR" w:bidi="pt-BR"/>
      </w:rPr>
    </w:lvl>
    <w:lvl w:ilvl="3" w:tplc="C214FA64">
      <w:numFmt w:val="bullet"/>
      <w:lvlText w:val="•"/>
      <w:lvlJc w:val="left"/>
      <w:pPr>
        <w:ind w:left="2969" w:hanging="140"/>
      </w:pPr>
      <w:rPr>
        <w:rFonts w:hint="default"/>
        <w:lang w:val="pt-BR" w:eastAsia="pt-BR" w:bidi="pt-BR"/>
      </w:rPr>
    </w:lvl>
    <w:lvl w:ilvl="4" w:tplc="96407958">
      <w:numFmt w:val="bullet"/>
      <w:lvlText w:val="•"/>
      <w:lvlJc w:val="left"/>
      <w:pPr>
        <w:ind w:left="3926" w:hanging="140"/>
      </w:pPr>
      <w:rPr>
        <w:rFonts w:hint="default"/>
        <w:lang w:val="pt-BR" w:eastAsia="pt-BR" w:bidi="pt-BR"/>
      </w:rPr>
    </w:lvl>
    <w:lvl w:ilvl="5" w:tplc="81843FD2">
      <w:numFmt w:val="bullet"/>
      <w:lvlText w:val="•"/>
      <w:lvlJc w:val="left"/>
      <w:pPr>
        <w:ind w:left="4883" w:hanging="140"/>
      </w:pPr>
      <w:rPr>
        <w:rFonts w:hint="default"/>
        <w:lang w:val="pt-BR" w:eastAsia="pt-BR" w:bidi="pt-BR"/>
      </w:rPr>
    </w:lvl>
    <w:lvl w:ilvl="6" w:tplc="D272097E">
      <w:numFmt w:val="bullet"/>
      <w:lvlText w:val="•"/>
      <w:lvlJc w:val="left"/>
      <w:pPr>
        <w:ind w:left="5839" w:hanging="140"/>
      </w:pPr>
      <w:rPr>
        <w:rFonts w:hint="default"/>
        <w:lang w:val="pt-BR" w:eastAsia="pt-BR" w:bidi="pt-BR"/>
      </w:rPr>
    </w:lvl>
    <w:lvl w:ilvl="7" w:tplc="8472A4F2">
      <w:numFmt w:val="bullet"/>
      <w:lvlText w:val="•"/>
      <w:lvlJc w:val="left"/>
      <w:pPr>
        <w:ind w:left="6796" w:hanging="140"/>
      </w:pPr>
      <w:rPr>
        <w:rFonts w:hint="default"/>
        <w:lang w:val="pt-BR" w:eastAsia="pt-BR" w:bidi="pt-BR"/>
      </w:rPr>
    </w:lvl>
    <w:lvl w:ilvl="8" w:tplc="4A9C97A6">
      <w:numFmt w:val="bullet"/>
      <w:lvlText w:val="•"/>
      <w:lvlJc w:val="left"/>
      <w:pPr>
        <w:ind w:left="7753" w:hanging="140"/>
      </w:pPr>
      <w:rPr>
        <w:rFonts w:hint="default"/>
        <w:lang w:val="pt-BR" w:eastAsia="pt-BR" w:bidi="pt-BR"/>
      </w:rPr>
    </w:lvl>
  </w:abstractNum>
  <w:abstractNum w:abstractNumId="72" w15:restartNumberingAfterBreak="0">
    <w:nsid w:val="57093043"/>
    <w:multiLevelType w:val="hybridMultilevel"/>
    <w:tmpl w:val="5ACE2DA8"/>
    <w:lvl w:ilvl="0" w:tplc="FE0491C6">
      <w:start w:val="2"/>
      <w:numFmt w:val="upperRoman"/>
      <w:lvlText w:val="%1"/>
      <w:lvlJc w:val="left"/>
      <w:pPr>
        <w:ind w:left="108" w:hanging="219"/>
      </w:pPr>
      <w:rPr>
        <w:rFonts w:ascii="Times New Roman" w:eastAsia="Times New Roman" w:hAnsi="Times New Roman" w:cs="Times New Roman" w:hint="default"/>
        <w:w w:val="99"/>
        <w:sz w:val="24"/>
        <w:szCs w:val="24"/>
        <w:lang w:val="pt-BR" w:eastAsia="pt-BR" w:bidi="pt-BR"/>
      </w:rPr>
    </w:lvl>
    <w:lvl w:ilvl="1" w:tplc="021AEE6C">
      <w:numFmt w:val="bullet"/>
      <w:lvlText w:val="•"/>
      <w:lvlJc w:val="left"/>
      <w:pPr>
        <w:ind w:left="1056" w:hanging="219"/>
      </w:pPr>
      <w:rPr>
        <w:rFonts w:hint="default"/>
        <w:lang w:val="pt-BR" w:eastAsia="pt-BR" w:bidi="pt-BR"/>
      </w:rPr>
    </w:lvl>
    <w:lvl w:ilvl="2" w:tplc="444C8BAA">
      <w:numFmt w:val="bullet"/>
      <w:lvlText w:val="•"/>
      <w:lvlJc w:val="left"/>
      <w:pPr>
        <w:ind w:left="2013" w:hanging="219"/>
      </w:pPr>
      <w:rPr>
        <w:rFonts w:hint="default"/>
        <w:lang w:val="pt-BR" w:eastAsia="pt-BR" w:bidi="pt-BR"/>
      </w:rPr>
    </w:lvl>
    <w:lvl w:ilvl="3" w:tplc="69BCB8EA">
      <w:numFmt w:val="bullet"/>
      <w:lvlText w:val="•"/>
      <w:lvlJc w:val="left"/>
      <w:pPr>
        <w:ind w:left="2969" w:hanging="219"/>
      </w:pPr>
      <w:rPr>
        <w:rFonts w:hint="default"/>
        <w:lang w:val="pt-BR" w:eastAsia="pt-BR" w:bidi="pt-BR"/>
      </w:rPr>
    </w:lvl>
    <w:lvl w:ilvl="4" w:tplc="93F6BDA8">
      <w:numFmt w:val="bullet"/>
      <w:lvlText w:val="•"/>
      <w:lvlJc w:val="left"/>
      <w:pPr>
        <w:ind w:left="3926" w:hanging="219"/>
      </w:pPr>
      <w:rPr>
        <w:rFonts w:hint="default"/>
        <w:lang w:val="pt-BR" w:eastAsia="pt-BR" w:bidi="pt-BR"/>
      </w:rPr>
    </w:lvl>
    <w:lvl w:ilvl="5" w:tplc="6D222A46">
      <w:numFmt w:val="bullet"/>
      <w:lvlText w:val="•"/>
      <w:lvlJc w:val="left"/>
      <w:pPr>
        <w:ind w:left="4883" w:hanging="219"/>
      </w:pPr>
      <w:rPr>
        <w:rFonts w:hint="default"/>
        <w:lang w:val="pt-BR" w:eastAsia="pt-BR" w:bidi="pt-BR"/>
      </w:rPr>
    </w:lvl>
    <w:lvl w:ilvl="6" w:tplc="3120FB8C">
      <w:numFmt w:val="bullet"/>
      <w:lvlText w:val="•"/>
      <w:lvlJc w:val="left"/>
      <w:pPr>
        <w:ind w:left="5839" w:hanging="219"/>
      </w:pPr>
      <w:rPr>
        <w:rFonts w:hint="default"/>
        <w:lang w:val="pt-BR" w:eastAsia="pt-BR" w:bidi="pt-BR"/>
      </w:rPr>
    </w:lvl>
    <w:lvl w:ilvl="7" w:tplc="B35EAF6A">
      <w:numFmt w:val="bullet"/>
      <w:lvlText w:val="•"/>
      <w:lvlJc w:val="left"/>
      <w:pPr>
        <w:ind w:left="6796" w:hanging="219"/>
      </w:pPr>
      <w:rPr>
        <w:rFonts w:hint="default"/>
        <w:lang w:val="pt-BR" w:eastAsia="pt-BR" w:bidi="pt-BR"/>
      </w:rPr>
    </w:lvl>
    <w:lvl w:ilvl="8" w:tplc="F3A6CAC2">
      <w:numFmt w:val="bullet"/>
      <w:lvlText w:val="•"/>
      <w:lvlJc w:val="left"/>
      <w:pPr>
        <w:ind w:left="7753" w:hanging="219"/>
      </w:pPr>
      <w:rPr>
        <w:rFonts w:hint="default"/>
        <w:lang w:val="pt-BR" w:eastAsia="pt-BR" w:bidi="pt-BR"/>
      </w:rPr>
    </w:lvl>
  </w:abstractNum>
  <w:abstractNum w:abstractNumId="73" w15:restartNumberingAfterBreak="0">
    <w:nsid w:val="5816143B"/>
    <w:multiLevelType w:val="hybridMultilevel"/>
    <w:tmpl w:val="7E32AFD0"/>
    <w:lvl w:ilvl="0" w:tplc="5B5AF7F2">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A15A9D48">
      <w:numFmt w:val="bullet"/>
      <w:lvlText w:val="•"/>
      <w:lvlJc w:val="left"/>
      <w:pPr>
        <w:ind w:left="1056" w:hanging="140"/>
      </w:pPr>
      <w:rPr>
        <w:rFonts w:hint="default"/>
        <w:lang w:val="pt-BR" w:eastAsia="pt-BR" w:bidi="pt-BR"/>
      </w:rPr>
    </w:lvl>
    <w:lvl w:ilvl="2" w:tplc="57C0BD1C">
      <w:numFmt w:val="bullet"/>
      <w:lvlText w:val="•"/>
      <w:lvlJc w:val="left"/>
      <w:pPr>
        <w:ind w:left="2013" w:hanging="140"/>
      </w:pPr>
      <w:rPr>
        <w:rFonts w:hint="default"/>
        <w:lang w:val="pt-BR" w:eastAsia="pt-BR" w:bidi="pt-BR"/>
      </w:rPr>
    </w:lvl>
    <w:lvl w:ilvl="3" w:tplc="61FED79A">
      <w:numFmt w:val="bullet"/>
      <w:lvlText w:val="•"/>
      <w:lvlJc w:val="left"/>
      <w:pPr>
        <w:ind w:left="2969" w:hanging="140"/>
      </w:pPr>
      <w:rPr>
        <w:rFonts w:hint="default"/>
        <w:lang w:val="pt-BR" w:eastAsia="pt-BR" w:bidi="pt-BR"/>
      </w:rPr>
    </w:lvl>
    <w:lvl w:ilvl="4" w:tplc="A6FA682C">
      <w:numFmt w:val="bullet"/>
      <w:lvlText w:val="•"/>
      <w:lvlJc w:val="left"/>
      <w:pPr>
        <w:ind w:left="3926" w:hanging="140"/>
      </w:pPr>
      <w:rPr>
        <w:rFonts w:hint="default"/>
        <w:lang w:val="pt-BR" w:eastAsia="pt-BR" w:bidi="pt-BR"/>
      </w:rPr>
    </w:lvl>
    <w:lvl w:ilvl="5" w:tplc="FE141158">
      <w:numFmt w:val="bullet"/>
      <w:lvlText w:val="•"/>
      <w:lvlJc w:val="left"/>
      <w:pPr>
        <w:ind w:left="4883" w:hanging="140"/>
      </w:pPr>
      <w:rPr>
        <w:rFonts w:hint="default"/>
        <w:lang w:val="pt-BR" w:eastAsia="pt-BR" w:bidi="pt-BR"/>
      </w:rPr>
    </w:lvl>
    <w:lvl w:ilvl="6" w:tplc="9DD6AC0A">
      <w:numFmt w:val="bullet"/>
      <w:lvlText w:val="•"/>
      <w:lvlJc w:val="left"/>
      <w:pPr>
        <w:ind w:left="5839" w:hanging="140"/>
      </w:pPr>
      <w:rPr>
        <w:rFonts w:hint="default"/>
        <w:lang w:val="pt-BR" w:eastAsia="pt-BR" w:bidi="pt-BR"/>
      </w:rPr>
    </w:lvl>
    <w:lvl w:ilvl="7" w:tplc="9C5888B0">
      <w:numFmt w:val="bullet"/>
      <w:lvlText w:val="•"/>
      <w:lvlJc w:val="left"/>
      <w:pPr>
        <w:ind w:left="6796" w:hanging="140"/>
      </w:pPr>
      <w:rPr>
        <w:rFonts w:hint="default"/>
        <w:lang w:val="pt-BR" w:eastAsia="pt-BR" w:bidi="pt-BR"/>
      </w:rPr>
    </w:lvl>
    <w:lvl w:ilvl="8" w:tplc="4BB4A47C">
      <w:numFmt w:val="bullet"/>
      <w:lvlText w:val="•"/>
      <w:lvlJc w:val="left"/>
      <w:pPr>
        <w:ind w:left="7753" w:hanging="140"/>
      </w:pPr>
      <w:rPr>
        <w:rFonts w:hint="default"/>
        <w:lang w:val="pt-BR" w:eastAsia="pt-BR" w:bidi="pt-BR"/>
      </w:rPr>
    </w:lvl>
  </w:abstractNum>
  <w:abstractNum w:abstractNumId="74" w15:restartNumberingAfterBreak="0">
    <w:nsid w:val="594E3F90"/>
    <w:multiLevelType w:val="hybridMultilevel"/>
    <w:tmpl w:val="75E2F498"/>
    <w:lvl w:ilvl="0" w:tplc="1A581A3E">
      <w:start w:val="4"/>
      <w:numFmt w:val="upperRoman"/>
      <w:lvlText w:val="%1"/>
      <w:lvlJc w:val="left"/>
      <w:pPr>
        <w:ind w:left="108" w:hanging="312"/>
      </w:pPr>
      <w:rPr>
        <w:rFonts w:ascii="Times New Roman" w:eastAsia="Times New Roman" w:hAnsi="Times New Roman" w:cs="Times New Roman" w:hint="default"/>
        <w:spacing w:val="-4"/>
        <w:w w:val="99"/>
        <w:sz w:val="24"/>
        <w:szCs w:val="24"/>
        <w:lang w:val="pt-BR" w:eastAsia="pt-BR" w:bidi="pt-BR"/>
      </w:rPr>
    </w:lvl>
    <w:lvl w:ilvl="1" w:tplc="045C7618">
      <w:numFmt w:val="bullet"/>
      <w:lvlText w:val="•"/>
      <w:lvlJc w:val="left"/>
      <w:pPr>
        <w:ind w:left="1056" w:hanging="312"/>
      </w:pPr>
      <w:rPr>
        <w:rFonts w:hint="default"/>
        <w:lang w:val="pt-BR" w:eastAsia="pt-BR" w:bidi="pt-BR"/>
      </w:rPr>
    </w:lvl>
    <w:lvl w:ilvl="2" w:tplc="06A083D4">
      <w:numFmt w:val="bullet"/>
      <w:lvlText w:val="•"/>
      <w:lvlJc w:val="left"/>
      <w:pPr>
        <w:ind w:left="2013" w:hanging="312"/>
      </w:pPr>
      <w:rPr>
        <w:rFonts w:hint="default"/>
        <w:lang w:val="pt-BR" w:eastAsia="pt-BR" w:bidi="pt-BR"/>
      </w:rPr>
    </w:lvl>
    <w:lvl w:ilvl="3" w:tplc="D85CBFCE">
      <w:numFmt w:val="bullet"/>
      <w:lvlText w:val="•"/>
      <w:lvlJc w:val="left"/>
      <w:pPr>
        <w:ind w:left="2969" w:hanging="312"/>
      </w:pPr>
      <w:rPr>
        <w:rFonts w:hint="default"/>
        <w:lang w:val="pt-BR" w:eastAsia="pt-BR" w:bidi="pt-BR"/>
      </w:rPr>
    </w:lvl>
    <w:lvl w:ilvl="4" w:tplc="BD308EDA">
      <w:numFmt w:val="bullet"/>
      <w:lvlText w:val="•"/>
      <w:lvlJc w:val="left"/>
      <w:pPr>
        <w:ind w:left="3926" w:hanging="312"/>
      </w:pPr>
      <w:rPr>
        <w:rFonts w:hint="default"/>
        <w:lang w:val="pt-BR" w:eastAsia="pt-BR" w:bidi="pt-BR"/>
      </w:rPr>
    </w:lvl>
    <w:lvl w:ilvl="5" w:tplc="EE1C5E9A">
      <w:numFmt w:val="bullet"/>
      <w:lvlText w:val="•"/>
      <w:lvlJc w:val="left"/>
      <w:pPr>
        <w:ind w:left="4883" w:hanging="312"/>
      </w:pPr>
      <w:rPr>
        <w:rFonts w:hint="default"/>
        <w:lang w:val="pt-BR" w:eastAsia="pt-BR" w:bidi="pt-BR"/>
      </w:rPr>
    </w:lvl>
    <w:lvl w:ilvl="6" w:tplc="996AEF70">
      <w:numFmt w:val="bullet"/>
      <w:lvlText w:val="•"/>
      <w:lvlJc w:val="left"/>
      <w:pPr>
        <w:ind w:left="5839" w:hanging="312"/>
      </w:pPr>
      <w:rPr>
        <w:rFonts w:hint="default"/>
        <w:lang w:val="pt-BR" w:eastAsia="pt-BR" w:bidi="pt-BR"/>
      </w:rPr>
    </w:lvl>
    <w:lvl w:ilvl="7" w:tplc="43D83358">
      <w:numFmt w:val="bullet"/>
      <w:lvlText w:val="•"/>
      <w:lvlJc w:val="left"/>
      <w:pPr>
        <w:ind w:left="6796" w:hanging="312"/>
      </w:pPr>
      <w:rPr>
        <w:rFonts w:hint="default"/>
        <w:lang w:val="pt-BR" w:eastAsia="pt-BR" w:bidi="pt-BR"/>
      </w:rPr>
    </w:lvl>
    <w:lvl w:ilvl="8" w:tplc="0F0CB8EE">
      <w:numFmt w:val="bullet"/>
      <w:lvlText w:val="•"/>
      <w:lvlJc w:val="left"/>
      <w:pPr>
        <w:ind w:left="7753" w:hanging="312"/>
      </w:pPr>
      <w:rPr>
        <w:rFonts w:hint="default"/>
        <w:lang w:val="pt-BR" w:eastAsia="pt-BR" w:bidi="pt-BR"/>
      </w:rPr>
    </w:lvl>
  </w:abstractNum>
  <w:abstractNum w:abstractNumId="75" w15:restartNumberingAfterBreak="0">
    <w:nsid w:val="59752D93"/>
    <w:multiLevelType w:val="hybridMultilevel"/>
    <w:tmpl w:val="14485FAE"/>
    <w:lvl w:ilvl="0" w:tplc="06203E96">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8FD41F04">
      <w:numFmt w:val="bullet"/>
      <w:lvlText w:val="•"/>
      <w:lvlJc w:val="left"/>
      <w:pPr>
        <w:ind w:left="1056" w:hanging="140"/>
      </w:pPr>
      <w:rPr>
        <w:rFonts w:hint="default"/>
        <w:lang w:val="pt-BR" w:eastAsia="pt-BR" w:bidi="pt-BR"/>
      </w:rPr>
    </w:lvl>
    <w:lvl w:ilvl="2" w:tplc="285CA3B8">
      <w:numFmt w:val="bullet"/>
      <w:lvlText w:val="•"/>
      <w:lvlJc w:val="left"/>
      <w:pPr>
        <w:ind w:left="2013" w:hanging="140"/>
      </w:pPr>
      <w:rPr>
        <w:rFonts w:hint="default"/>
        <w:lang w:val="pt-BR" w:eastAsia="pt-BR" w:bidi="pt-BR"/>
      </w:rPr>
    </w:lvl>
    <w:lvl w:ilvl="3" w:tplc="7ABCECAA">
      <w:numFmt w:val="bullet"/>
      <w:lvlText w:val="•"/>
      <w:lvlJc w:val="left"/>
      <w:pPr>
        <w:ind w:left="2969" w:hanging="140"/>
      </w:pPr>
      <w:rPr>
        <w:rFonts w:hint="default"/>
        <w:lang w:val="pt-BR" w:eastAsia="pt-BR" w:bidi="pt-BR"/>
      </w:rPr>
    </w:lvl>
    <w:lvl w:ilvl="4" w:tplc="DF36A8EA">
      <w:numFmt w:val="bullet"/>
      <w:lvlText w:val="•"/>
      <w:lvlJc w:val="left"/>
      <w:pPr>
        <w:ind w:left="3926" w:hanging="140"/>
      </w:pPr>
      <w:rPr>
        <w:rFonts w:hint="default"/>
        <w:lang w:val="pt-BR" w:eastAsia="pt-BR" w:bidi="pt-BR"/>
      </w:rPr>
    </w:lvl>
    <w:lvl w:ilvl="5" w:tplc="8380559E">
      <w:numFmt w:val="bullet"/>
      <w:lvlText w:val="•"/>
      <w:lvlJc w:val="left"/>
      <w:pPr>
        <w:ind w:left="4883" w:hanging="140"/>
      </w:pPr>
      <w:rPr>
        <w:rFonts w:hint="default"/>
        <w:lang w:val="pt-BR" w:eastAsia="pt-BR" w:bidi="pt-BR"/>
      </w:rPr>
    </w:lvl>
    <w:lvl w:ilvl="6" w:tplc="16120BD6">
      <w:numFmt w:val="bullet"/>
      <w:lvlText w:val="•"/>
      <w:lvlJc w:val="left"/>
      <w:pPr>
        <w:ind w:left="5839" w:hanging="140"/>
      </w:pPr>
      <w:rPr>
        <w:rFonts w:hint="default"/>
        <w:lang w:val="pt-BR" w:eastAsia="pt-BR" w:bidi="pt-BR"/>
      </w:rPr>
    </w:lvl>
    <w:lvl w:ilvl="7" w:tplc="6638E738">
      <w:numFmt w:val="bullet"/>
      <w:lvlText w:val="•"/>
      <w:lvlJc w:val="left"/>
      <w:pPr>
        <w:ind w:left="6796" w:hanging="140"/>
      </w:pPr>
      <w:rPr>
        <w:rFonts w:hint="default"/>
        <w:lang w:val="pt-BR" w:eastAsia="pt-BR" w:bidi="pt-BR"/>
      </w:rPr>
    </w:lvl>
    <w:lvl w:ilvl="8" w:tplc="DA1870EA">
      <w:numFmt w:val="bullet"/>
      <w:lvlText w:val="•"/>
      <w:lvlJc w:val="left"/>
      <w:pPr>
        <w:ind w:left="7753" w:hanging="140"/>
      </w:pPr>
      <w:rPr>
        <w:rFonts w:hint="default"/>
        <w:lang w:val="pt-BR" w:eastAsia="pt-BR" w:bidi="pt-BR"/>
      </w:rPr>
    </w:lvl>
  </w:abstractNum>
  <w:abstractNum w:abstractNumId="76" w15:restartNumberingAfterBreak="0">
    <w:nsid w:val="5D5F44E4"/>
    <w:multiLevelType w:val="hybridMultilevel"/>
    <w:tmpl w:val="4D6EFE9C"/>
    <w:lvl w:ilvl="0" w:tplc="5A224D14">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89F2B15E">
      <w:numFmt w:val="bullet"/>
      <w:lvlText w:val="•"/>
      <w:lvlJc w:val="left"/>
      <w:pPr>
        <w:ind w:left="1056" w:hanging="140"/>
      </w:pPr>
      <w:rPr>
        <w:rFonts w:hint="default"/>
        <w:lang w:val="pt-BR" w:eastAsia="pt-BR" w:bidi="pt-BR"/>
      </w:rPr>
    </w:lvl>
    <w:lvl w:ilvl="2" w:tplc="E9AAD43C">
      <w:numFmt w:val="bullet"/>
      <w:lvlText w:val="•"/>
      <w:lvlJc w:val="left"/>
      <w:pPr>
        <w:ind w:left="2013" w:hanging="140"/>
      </w:pPr>
      <w:rPr>
        <w:rFonts w:hint="default"/>
        <w:lang w:val="pt-BR" w:eastAsia="pt-BR" w:bidi="pt-BR"/>
      </w:rPr>
    </w:lvl>
    <w:lvl w:ilvl="3" w:tplc="80FA93D6">
      <w:numFmt w:val="bullet"/>
      <w:lvlText w:val="•"/>
      <w:lvlJc w:val="left"/>
      <w:pPr>
        <w:ind w:left="2969" w:hanging="140"/>
      </w:pPr>
      <w:rPr>
        <w:rFonts w:hint="default"/>
        <w:lang w:val="pt-BR" w:eastAsia="pt-BR" w:bidi="pt-BR"/>
      </w:rPr>
    </w:lvl>
    <w:lvl w:ilvl="4" w:tplc="EF16DBD4">
      <w:numFmt w:val="bullet"/>
      <w:lvlText w:val="•"/>
      <w:lvlJc w:val="left"/>
      <w:pPr>
        <w:ind w:left="3926" w:hanging="140"/>
      </w:pPr>
      <w:rPr>
        <w:rFonts w:hint="default"/>
        <w:lang w:val="pt-BR" w:eastAsia="pt-BR" w:bidi="pt-BR"/>
      </w:rPr>
    </w:lvl>
    <w:lvl w:ilvl="5" w:tplc="D4B6E386">
      <w:numFmt w:val="bullet"/>
      <w:lvlText w:val="•"/>
      <w:lvlJc w:val="left"/>
      <w:pPr>
        <w:ind w:left="4883" w:hanging="140"/>
      </w:pPr>
      <w:rPr>
        <w:rFonts w:hint="default"/>
        <w:lang w:val="pt-BR" w:eastAsia="pt-BR" w:bidi="pt-BR"/>
      </w:rPr>
    </w:lvl>
    <w:lvl w:ilvl="6" w:tplc="3AAE6FC6">
      <w:numFmt w:val="bullet"/>
      <w:lvlText w:val="•"/>
      <w:lvlJc w:val="left"/>
      <w:pPr>
        <w:ind w:left="5839" w:hanging="140"/>
      </w:pPr>
      <w:rPr>
        <w:rFonts w:hint="default"/>
        <w:lang w:val="pt-BR" w:eastAsia="pt-BR" w:bidi="pt-BR"/>
      </w:rPr>
    </w:lvl>
    <w:lvl w:ilvl="7" w:tplc="5B7029F4">
      <w:numFmt w:val="bullet"/>
      <w:lvlText w:val="•"/>
      <w:lvlJc w:val="left"/>
      <w:pPr>
        <w:ind w:left="6796" w:hanging="140"/>
      </w:pPr>
      <w:rPr>
        <w:rFonts w:hint="default"/>
        <w:lang w:val="pt-BR" w:eastAsia="pt-BR" w:bidi="pt-BR"/>
      </w:rPr>
    </w:lvl>
    <w:lvl w:ilvl="8" w:tplc="DAA202F2">
      <w:numFmt w:val="bullet"/>
      <w:lvlText w:val="•"/>
      <w:lvlJc w:val="left"/>
      <w:pPr>
        <w:ind w:left="7753" w:hanging="140"/>
      </w:pPr>
      <w:rPr>
        <w:rFonts w:hint="default"/>
        <w:lang w:val="pt-BR" w:eastAsia="pt-BR" w:bidi="pt-BR"/>
      </w:rPr>
    </w:lvl>
  </w:abstractNum>
  <w:abstractNum w:abstractNumId="77" w15:restartNumberingAfterBreak="0">
    <w:nsid w:val="5E0959DF"/>
    <w:multiLevelType w:val="hybridMultilevel"/>
    <w:tmpl w:val="EDA45E44"/>
    <w:lvl w:ilvl="0" w:tplc="DC3217BC">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C5E8CE96">
      <w:numFmt w:val="bullet"/>
      <w:lvlText w:val="•"/>
      <w:lvlJc w:val="left"/>
      <w:pPr>
        <w:ind w:left="1056" w:hanging="140"/>
      </w:pPr>
      <w:rPr>
        <w:rFonts w:hint="default"/>
        <w:lang w:val="pt-BR" w:eastAsia="pt-BR" w:bidi="pt-BR"/>
      </w:rPr>
    </w:lvl>
    <w:lvl w:ilvl="2" w:tplc="D2B4C746">
      <w:numFmt w:val="bullet"/>
      <w:lvlText w:val="•"/>
      <w:lvlJc w:val="left"/>
      <w:pPr>
        <w:ind w:left="2013" w:hanging="140"/>
      </w:pPr>
      <w:rPr>
        <w:rFonts w:hint="default"/>
        <w:lang w:val="pt-BR" w:eastAsia="pt-BR" w:bidi="pt-BR"/>
      </w:rPr>
    </w:lvl>
    <w:lvl w:ilvl="3" w:tplc="6F0C9E22">
      <w:numFmt w:val="bullet"/>
      <w:lvlText w:val="•"/>
      <w:lvlJc w:val="left"/>
      <w:pPr>
        <w:ind w:left="2969" w:hanging="140"/>
      </w:pPr>
      <w:rPr>
        <w:rFonts w:hint="default"/>
        <w:lang w:val="pt-BR" w:eastAsia="pt-BR" w:bidi="pt-BR"/>
      </w:rPr>
    </w:lvl>
    <w:lvl w:ilvl="4" w:tplc="10029D3A">
      <w:numFmt w:val="bullet"/>
      <w:lvlText w:val="•"/>
      <w:lvlJc w:val="left"/>
      <w:pPr>
        <w:ind w:left="3926" w:hanging="140"/>
      </w:pPr>
      <w:rPr>
        <w:rFonts w:hint="default"/>
        <w:lang w:val="pt-BR" w:eastAsia="pt-BR" w:bidi="pt-BR"/>
      </w:rPr>
    </w:lvl>
    <w:lvl w:ilvl="5" w:tplc="29B6B100">
      <w:numFmt w:val="bullet"/>
      <w:lvlText w:val="•"/>
      <w:lvlJc w:val="left"/>
      <w:pPr>
        <w:ind w:left="4883" w:hanging="140"/>
      </w:pPr>
      <w:rPr>
        <w:rFonts w:hint="default"/>
        <w:lang w:val="pt-BR" w:eastAsia="pt-BR" w:bidi="pt-BR"/>
      </w:rPr>
    </w:lvl>
    <w:lvl w:ilvl="6" w:tplc="EBA00404">
      <w:numFmt w:val="bullet"/>
      <w:lvlText w:val="•"/>
      <w:lvlJc w:val="left"/>
      <w:pPr>
        <w:ind w:left="5839" w:hanging="140"/>
      </w:pPr>
      <w:rPr>
        <w:rFonts w:hint="default"/>
        <w:lang w:val="pt-BR" w:eastAsia="pt-BR" w:bidi="pt-BR"/>
      </w:rPr>
    </w:lvl>
    <w:lvl w:ilvl="7" w:tplc="4EA09FE8">
      <w:numFmt w:val="bullet"/>
      <w:lvlText w:val="•"/>
      <w:lvlJc w:val="left"/>
      <w:pPr>
        <w:ind w:left="6796" w:hanging="140"/>
      </w:pPr>
      <w:rPr>
        <w:rFonts w:hint="default"/>
        <w:lang w:val="pt-BR" w:eastAsia="pt-BR" w:bidi="pt-BR"/>
      </w:rPr>
    </w:lvl>
    <w:lvl w:ilvl="8" w:tplc="21180470">
      <w:numFmt w:val="bullet"/>
      <w:lvlText w:val="•"/>
      <w:lvlJc w:val="left"/>
      <w:pPr>
        <w:ind w:left="7753" w:hanging="140"/>
      </w:pPr>
      <w:rPr>
        <w:rFonts w:hint="default"/>
        <w:lang w:val="pt-BR" w:eastAsia="pt-BR" w:bidi="pt-BR"/>
      </w:rPr>
    </w:lvl>
  </w:abstractNum>
  <w:abstractNum w:abstractNumId="78" w15:restartNumberingAfterBreak="0">
    <w:nsid w:val="5E6A4375"/>
    <w:multiLevelType w:val="hybridMultilevel"/>
    <w:tmpl w:val="66900522"/>
    <w:lvl w:ilvl="0" w:tplc="389AFE16">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5CCC79C4">
      <w:numFmt w:val="bullet"/>
      <w:lvlText w:val="•"/>
      <w:lvlJc w:val="left"/>
      <w:pPr>
        <w:ind w:left="1056" w:hanging="140"/>
      </w:pPr>
      <w:rPr>
        <w:rFonts w:hint="default"/>
        <w:lang w:val="pt-BR" w:eastAsia="pt-BR" w:bidi="pt-BR"/>
      </w:rPr>
    </w:lvl>
    <w:lvl w:ilvl="2" w:tplc="E6A26AD0">
      <w:numFmt w:val="bullet"/>
      <w:lvlText w:val="•"/>
      <w:lvlJc w:val="left"/>
      <w:pPr>
        <w:ind w:left="2013" w:hanging="140"/>
      </w:pPr>
      <w:rPr>
        <w:rFonts w:hint="default"/>
        <w:lang w:val="pt-BR" w:eastAsia="pt-BR" w:bidi="pt-BR"/>
      </w:rPr>
    </w:lvl>
    <w:lvl w:ilvl="3" w:tplc="0B761DEA">
      <w:numFmt w:val="bullet"/>
      <w:lvlText w:val="•"/>
      <w:lvlJc w:val="left"/>
      <w:pPr>
        <w:ind w:left="2969" w:hanging="140"/>
      </w:pPr>
      <w:rPr>
        <w:rFonts w:hint="default"/>
        <w:lang w:val="pt-BR" w:eastAsia="pt-BR" w:bidi="pt-BR"/>
      </w:rPr>
    </w:lvl>
    <w:lvl w:ilvl="4" w:tplc="FD4E1D38">
      <w:numFmt w:val="bullet"/>
      <w:lvlText w:val="•"/>
      <w:lvlJc w:val="left"/>
      <w:pPr>
        <w:ind w:left="3926" w:hanging="140"/>
      </w:pPr>
      <w:rPr>
        <w:rFonts w:hint="default"/>
        <w:lang w:val="pt-BR" w:eastAsia="pt-BR" w:bidi="pt-BR"/>
      </w:rPr>
    </w:lvl>
    <w:lvl w:ilvl="5" w:tplc="351AAF7E">
      <w:numFmt w:val="bullet"/>
      <w:lvlText w:val="•"/>
      <w:lvlJc w:val="left"/>
      <w:pPr>
        <w:ind w:left="4883" w:hanging="140"/>
      </w:pPr>
      <w:rPr>
        <w:rFonts w:hint="default"/>
        <w:lang w:val="pt-BR" w:eastAsia="pt-BR" w:bidi="pt-BR"/>
      </w:rPr>
    </w:lvl>
    <w:lvl w:ilvl="6" w:tplc="F7646A08">
      <w:numFmt w:val="bullet"/>
      <w:lvlText w:val="•"/>
      <w:lvlJc w:val="left"/>
      <w:pPr>
        <w:ind w:left="5839" w:hanging="140"/>
      </w:pPr>
      <w:rPr>
        <w:rFonts w:hint="default"/>
        <w:lang w:val="pt-BR" w:eastAsia="pt-BR" w:bidi="pt-BR"/>
      </w:rPr>
    </w:lvl>
    <w:lvl w:ilvl="7" w:tplc="442008DE">
      <w:numFmt w:val="bullet"/>
      <w:lvlText w:val="•"/>
      <w:lvlJc w:val="left"/>
      <w:pPr>
        <w:ind w:left="6796" w:hanging="140"/>
      </w:pPr>
      <w:rPr>
        <w:rFonts w:hint="default"/>
        <w:lang w:val="pt-BR" w:eastAsia="pt-BR" w:bidi="pt-BR"/>
      </w:rPr>
    </w:lvl>
    <w:lvl w:ilvl="8" w:tplc="A1304796">
      <w:numFmt w:val="bullet"/>
      <w:lvlText w:val="•"/>
      <w:lvlJc w:val="left"/>
      <w:pPr>
        <w:ind w:left="7753" w:hanging="140"/>
      </w:pPr>
      <w:rPr>
        <w:rFonts w:hint="default"/>
        <w:lang w:val="pt-BR" w:eastAsia="pt-BR" w:bidi="pt-BR"/>
      </w:rPr>
    </w:lvl>
  </w:abstractNum>
  <w:abstractNum w:abstractNumId="79" w15:restartNumberingAfterBreak="0">
    <w:nsid w:val="5ED00A82"/>
    <w:multiLevelType w:val="hybridMultilevel"/>
    <w:tmpl w:val="B9FC8850"/>
    <w:lvl w:ilvl="0" w:tplc="DBAA84F2">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AEC07ECA">
      <w:numFmt w:val="bullet"/>
      <w:lvlText w:val="•"/>
      <w:lvlJc w:val="left"/>
      <w:pPr>
        <w:ind w:left="1830" w:hanging="286"/>
      </w:pPr>
      <w:rPr>
        <w:rFonts w:hint="default"/>
        <w:lang w:val="pt-BR" w:eastAsia="pt-BR" w:bidi="pt-BR"/>
      </w:rPr>
    </w:lvl>
    <w:lvl w:ilvl="2" w:tplc="6A84C9EC">
      <w:numFmt w:val="bullet"/>
      <w:lvlText w:val="•"/>
      <w:lvlJc w:val="left"/>
      <w:pPr>
        <w:ind w:left="2701" w:hanging="286"/>
      </w:pPr>
      <w:rPr>
        <w:rFonts w:hint="default"/>
        <w:lang w:val="pt-BR" w:eastAsia="pt-BR" w:bidi="pt-BR"/>
      </w:rPr>
    </w:lvl>
    <w:lvl w:ilvl="3" w:tplc="E75E9232">
      <w:numFmt w:val="bullet"/>
      <w:lvlText w:val="•"/>
      <w:lvlJc w:val="left"/>
      <w:pPr>
        <w:ind w:left="3571" w:hanging="286"/>
      </w:pPr>
      <w:rPr>
        <w:rFonts w:hint="default"/>
        <w:lang w:val="pt-BR" w:eastAsia="pt-BR" w:bidi="pt-BR"/>
      </w:rPr>
    </w:lvl>
    <w:lvl w:ilvl="4" w:tplc="ED36E302">
      <w:numFmt w:val="bullet"/>
      <w:lvlText w:val="•"/>
      <w:lvlJc w:val="left"/>
      <w:pPr>
        <w:ind w:left="4442" w:hanging="286"/>
      </w:pPr>
      <w:rPr>
        <w:rFonts w:hint="default"/>
        <w:lang w:val="pt-BR" w:eastAsia="pt-BR" w:bidi="pt-BR"/>
      </w:rPr>
    </w:lvl>
    <w:lvl w:ilvl="5" w:tplc="84C27664">
      <w:numFmt w:val="bullet"/>
      <w:lvlText w:val="•"/>
      <w:lvlJc w:val="left"/>
      <w:pPr>
        <w:ind w:left="5313" w:hanging="286"/>
      </w:pPr>
      <w:rPr>
        <w:rFonts w:hint="default"/>
        <w:lang w:val="pt-BR" w:eastAsia="pt-BR" w:bidi="pt-BR"/>
      </w:rPr>
    </w:lvl>
    <w:lvl w:ilvl="6" w:tplc="5860E796">
      <w:numFmt w:val="bullet"/>
      <w:lvlText w:val="•"/>
      <w:lvlJc w:val="left"/>
      <w:pPr>
        <w:ind w:left="6183" w:hanging="286"/>
      </w:pPr>
      <w:rPr>
        <w:rFonts w:hint="default"/>
        <w:lang w:val="pt-BR" w:eastAsia="pt-BR" w:bidi="pt-BR"/>
      </w:rPr>
    </w:lvl>
    <w:lvl w:ilvl="7" w:tplc="EFDEC72E">
      <w:numFmt w:val="bullet"/>
      <w:lvlText w:val="•"/>
      <w:lvlJc w:val="left"/>
      <w:pPr>
        <w:ind w:left="7054" w:hanging="286"/>
      </w:pPr>
      <w:rPr>
        <w:rFonts w:hint="default"/>
        <w:lang w:val="pt-BR" w:eastAsia="pt-BR" w:bidi="pt-BR"/>
      </w:rPr>
    </w:lvl>
    <w:lvl w:ilvl="8" w:tplc="D4A41876">
      <w:numFmt w:val="bullet"/>
      <w:lvlText w:val="•"/>
      <w:lvlJc w:val="left"/>
      <w:pPr>
        <w:ind w:left="7925" w:hanging="286"/>
      </w:pPr>
      <w:rPr>
        <w:rFonts w:hint="default"/>
        <w:lang w:val="pt-BR" w:eastAsia="pt-BR" w:bidi="pt-BR"/>
      </w:rPr>
    </w:lvl>
  </w:abstractNum>
  <w:abstractNum w:abstractNumId="80" w15:restartNumberingAfterBreak="0">
    <w:nsid w:val="5F742DF6"/>
    <w:multiLevelType w:val="hybridMultilevel"/>
    <w:tmpl w:val="CF5EDF0E"/>
    <w:lvl w:ilvl="0" w:tplc="C7E4F588">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EDCEA812">
      <w:numFmt w:val="bullet"/>
      <w:lvlText w:val="•"/>
      <w:lvlJc w:val="left"/>
      <w:pPr>
        <w:ind w:left="1056" w:hanging="140"/>
      </w:pPr>
      <w:rPr>
        <w:rFonts w:hint="default"/>
        <w:lang w:val="pt-BR" w:eastAsia="pt-BR" w:bidi="pt-BR"/>
      </w:rPr>
    </w:lvl>
    <w:lvl w:ilvl="2" w:tplc="6966C3BE">
      <w:numFmt w:val="bullet"/>
      <w:lvlText w:val="•"/>
      <w:lvlJc w:val="left"/>
      <w:pPr>
        <w:ind w:left="2013" w:hanging="140"/>
      </w:pPr>
      <w:rPr>
        <w:rFonts w:hint="default"/>
        <w:lang w:val="pt-BR" w:eastAsia="pt-BR" w:bidi="pt-BR"/>
      </w:rPr>
    </w:lvl>
    <w:lvl w:ilvl="3" w:tplc="07FA674E">
      <w:numFmt w:val="bullet"/>
      <w:lvlText w:val="•"/>
      <w:lvlJc w:val="left"/>
      <w:pPr>
        <w:ind w:left="2969" w:hanging="140"/>
      </w:pPr>
      <w:rPr>
        <w:rFonts w:hint="default"/>
        <w:lang w:val="pt-BR" w:eastAsia="pt-BR" w:bidi="pt-BR"/>
      </w:rPr>
    </w:lvl>
    <w:lvl w:ilvl="4" w:tplc="A05A49C8">
      <w:numFmt w:val="bullet"/>
      <w:lvlText w:val="•"/>
      <w:lvlJc w:val="left"/>
      <w:pPr>
        <w:ind w:left="3926" w:hanging="140"/>
      </w:pPr>
      <w:rPr>
        <w:rFonts w:hint="default"/>
        <w:lang w:val="pt-BR" w:eastAsia="pt-BR" w:bidi="pt-BR"/>
      </w:rPr>
    </w:lvl>
    <w:lvl w:ilvl="5" w:tplc="E6329DE6">
      <w:numFmt w:val="bullet"/>
      <w:lvlText w:val="•"/>
      <w:lvlJc w:val="left"/>
      <w:pPr>
        <w:ind w:left="4883" w:hanging="140"/>
      </w:pPr>
      <w:rPr>
        <w:rFonts w:hint="default"/>
        <w:lang w:val="pt-BR" w:eastAsia="pt-BR" w:bidi="pt-BR"/>
      </w:rPr>
    </w:lvl>
    <w:lvl w:ilvl="6" w:tplc="18862FD4">
      <w:numFmt w:val="bullet"/>
      <w:lvlText w:val="•"/>
      <w:lvlJc w:val="left"/>
      <w:pPr>
        <w:ind w:left="5839" w:hanging="140"/>
      </w:pPr>
      <w:rPr>
        <w:rFonts w:hint="default"/>
        <w:lang w:val="pt-BR" w:eastAsia="pt-BR" w:bidi="pt-BR"/>
      </w:rPr>
    </w:lvl>
    <w:lvl w:ilvl="7" w:tplc="38C8BB9E">
      <w:numFmt w:val="bullet"/>
      <w:lvlText w:val="•"/>
      <w:lvlJc w:val="left"/>
      <w:pPr>
        <w:ind w:left="6796" w:hanging="140"/>
      </w:pPr>
      <w:rPr>
        <w:rFonts w:hint="default"/>
        <w:lang w:val="pt-BR" w:eastAsia="pt-BR" w:bidi="pt-BR"/>
      </w:rPr>
    </w:lvl>
    <w:lvl w:ilvl="8" w:tplc="203C0622">
      <w:numFmt w:val="bullet"/>
      <w:lvlText w:val="•"/>
      <w:lvlJc w:val="left"/>
      <w:pPr>
        <w:ind w:left="7753" w:hanging="140"/>
      </w:pPr>
      <w:rPr>
        <w:rFonts w:hint="default"/>
        <w:lang w:val="pt-BR" w:eastAsia="pt-BR" w:bidi="pt-BR"/>
      </w:rPr>
    </w:lvl>
  </w:abstractNum>
  <w:abstractNum w:abstractNumId="81" w15:restartNumberingAfterBreak="0">
    <w:nsid w:val="602A0819"/>
    <w:multiLevelType w:val="hybridMultilevel"/>
    <w:tmpl w:val="D4AA2454"/>
    <w:lvl w:ilvl="0" w:tplc="22FA1F34">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5448E274">
      <w:numFmt w:val="bullet"/>
      <w:lvlText w:val="•"/>
      <w:lvlJc w:val="left"/>
      <w:pPr>
        <w:ind w:left="1056" w:hanging="140"/>
      </w:pPr>
      <w:rPr>
        <w:rFonts w:hint="default"/>
        <w:lang w:val="pt-BR" w:eastAsia="pt-BR" w:bidi="pt-BR"/>
      </w:rPr>
    </w:lvl>
    <w:lvl w:ilvl="2" w:tplc="157C79F0">
      <w:numFmt w:val="bullet"/>
      <w:lvlText w:val="•"/>
      <w:lvlJc w:val="left"/>
      <w:pPr>
        <w:ind w:left="2013" w:hanging="140"/>
      </w:pPr>
      <w:rPr>
        <w:rFonts w:hint="default"/>
        <w:lang w:val="pt-BR" w:eastAsia="pt-BR" w:bidi="pt-BR"/>
      </w:rPr>
    </w:lvl>
    <w:lvl w:ilvl="3" w:tplc="80FCBAEC">
      <w:numFmt w:val="bullet"/>
      <w:lvlText w:val="•"/>
      <w:lvlJc w:val="left"/>
      <w:pPr>
        <w:ind w:left="2969" w:hanging="140"/>
      </w:pPr>
      <w:rPr>
        <w:rFonts w:hint="default"/>
        <w:lang w:val="pt-BR" w:eastAsia="pt-BR" w:bidi="pt-BR"/>
      </w:rPr>
    </w:lvl>
    <w:lvl w:ilvl="4" w:tplc="5DDA036E">
      <w:numFmt w:val="bullet"/>
      <w:lvlText w:val="•"/>
      <w:lvlJc w:val="left"/>
      <w:pPr>
        <w:ind w:left="3926" w:hanging="140"/>
      </w:pPr>
      <w:rPr>
        <w:rFonts w:hint="default"/>
        <w:lang w:val="pt-BR" w:eastAsia="pt-BR" w:bidi="pt-BR"/>
      </w:rPr>
    </w:lvl>
    <w:lvl w:ilvl="5" w:tplc="E3A01174">
      <w:numFmt w:val="bullet"/>
      <w:lvlText w:val="•"/>
      <w:lvlJc w:val="left"/>
      <w:pPr>
        <w:ind w:left="4883" w:hanging="140"/>
      </w:pPr>
      <w:rPr>
        <w:rFonts w:hint="default"/>
        <w:lang w:val="pt-BR" w:eastAsia="pt-BR" w:bidi="pt-BR"/>
      </w:rPr>
    </w:lvl>
    <w:lvl w:ilvl="6" w:tplc="FC06FD96">
      <w:numFmt w:val="bullet"/>
      <w:lvlText w:val="•"/>
      <w:lvlJc w:val="left"/>
      <w:pPr>
        <w:ind w:left="5839" w:hanging="140"/>
      </w:pPr>
      <w:rPr>
        <w:rFonts w:hint="default"/>
        <w:lang w:val="pt-BR" w:eastAsia="pt-BR" w:bidi="pt-BR"/>
      </w:rPr>
    </w:lvl>
    <w:lvl w:ilvl="7" w:tplc="FA9CC1F4">
      <w:numFmt w:val="bullet"/>
      <w:lvlText w:val="•"/>
      <w:lvlJc w:val="left"/>
      <w:pPr>
        <w:ind w:left="6796" w:hanging="140"/>
      </w:pPr>
      <w:rPr>
        <w:rFonts w:hint="default"/>
        <w:lang w:val="pt-BR" w:eastAsia="pt-BR" w:bidi="pt-BR"/>
      </w:rPr>
    </w:lvl>
    <w:lvl w:ilvl="8" w:tplc="3F94850E">
      <w:numFmt w:val="bullet"/>
      <w:lvlText w:val="•"/>
      <w:lvlJc w:val="left"/>
      <w:pPr>
        <w:ind w:left="7753" w:hanging="140"/>
      </w:pPr>
      <w:rPr>
        <w:rFonts w:hint="default"/>
        <w:lang w:val="pt-BR" w:eastAsia="pt-BR" w:bidi="pt-BR"/>
      </w:rPr>
    </w:lvl>
  </w:abstractNum>
  <w:abstractNum w:abstractNumId="82" w15:restartNumberingAfterBreak="0">
    <w:nsid w:val="61B52F14"/>
    <w:multiLevelType w:val="hybridMultilevel"/>
    <w:tmpl w:val="BC88361E"/>
    <w:lvl w:ilvl="0" w:tplc="74267A94">
      <w:start w:val="1"/>
      <w:numFmt w:val="upperRoman"/>
      <w:lvlText w:val="%1"/>
      <w:lvlJc w:val="left"/>
      <w:pPr>
        <w:ind w:left="674" w:hanging="140"/>
      </w:pPr>
      <w:rPr>
        <w:rFonts w:ascii="Times New Roman" w:eastAsia="Times New Roman" w:hAnsi="Times New Roman" w:cs="Times New Roman" w:hint="default"/>
        <w:w w:val="99"/>
        <w:sz w:val="24"/>
        <w:szCs w:val="24"/>
        <w:lang w:val="pt-BR" w:eastAsia="pt-BR" w:bidi="pt-BR"/>
      </w:rPr>
    </w:lvl>
    <w:lvl w:ilvl="1" w:tplc="E3E67B2A">
      <w:numFmt w:val="bullet"/>
      <w:lvlText w:val="•"/>
      <w:lvlJc w:val="left"/>
      <w:pPr>
        <w:ind w:left="1578" w:hanging="140"/>
      </w:pPr>
      <w:rPr>
        <w:rFonts w:hint="default"/>
        <w:lang w:val="pt-BR" w:eastAsia="pt-BR" w:bidi="pt-BR"/>
      </w:rPr>
    </w:lvl>
    <w:lvl w:ilvl="2" w:tplc="682855C2">
      <w:numFmt w:val="bullet"/>
      <w:lvlText w:val="•"/>
      <w:lvlJc w:val="left"/>
      <w:pPr>
        <w:ind w:left="2477" w:hanging="140"/>
      </w:pPr>
      <w:rPr>
        <w:rFonts w:hint="default"/>
        <w:lang w:val="pt-BR" w:eastAsia="pt-BR" w:bidi="pt-BR"/>
      </w:rPr>
    </w:lvl>
    <w:lvl w:ilvl="3" w:tplc="66E604D4">
      <w:numFmt w:val="bullet"/>
      <w:lvlText w:val="•"/>
      <w:lvlJc w:val="left"/>
      <w:pPr>
        <w:ind w:left="3375" w:hanging="140"/>
      </w:pPr>
      <w:rPr>
        <w:rFonts w:hint="default"/>
        <w:lang w:val="pt-BR" w:eastAsia="pt-BR" w:bidi="pt-BR"/>
      </w:rPr>
    </w:lvl>
    <w:lvl w:ilvl="4" w:tplc="9F680060">
      <w:numFmt w:val="bullet"/>
      <w:lvlText w:val="•"/>
      <w:lvlJc w:val="left"/>
      <w:pPr>
        <w:ind w:left="4274" w:hanging="140"/>
      </w:pPr>
      <w:rPr>
        <w:rFonts w:hint="default"/>
        <w:lang w:val="pt-BR" w:eastAsia="pt-BR" w:bidi="pt-BR"/>
      </w:rPr>
    </w:lvl>
    <w:lvl w:ilvl="5" w:tplc="BA2C9D38">
      <w:numFmt w:val="bullet"/>
      <w:lvlText w:val="•"/>
      <w:lvlJc w:val="left"/>
      <w:pPr>
        <w:ind w:left="5173" w:hanging="140"/>
      </w:pPr>
      <w:rPr>
        <w:rFonts w:hint="default"/>
        <w:lang w:val="pt-BR" w:eastAsia="pt-BR" w:bidi="pt-BR"/>
      </w:rPr>
    </w:lvl>
    <w:lvl w:ilvl="6" w:tplc="1ED88C32">
      <w:numFmt w:val="bullet"/>
      <w:lvlText w:val="•"/>
      <w:lvlJc w:val="left"/>
      <w:pPr>
        <w:ind w:left="6071" w:hanging="140"/>
      </w:pPr>
      <w:rPr>
        <w:rFonts w:hint="default"/>
        <w:lang w:val="pt-BR" w:eastAsia="pt-BR" w:bidi="pt-BR"/>
      </w:rPr>
    </w:lvl>
    <w:lvl w:ilvl="7" w:tplc="DC9E200A">
      <w:numFmt w:val="bullet"/>
      <w:lvlText w:val="•"/>
      <w:lvlJc w:val="left"/>
      <w:pPr>
        <w:ind w:left="6970" w:hanging="140"/>
      </w:pPr>
      <w:rPr>
        <w:rFonts w:hint="default"/>
        <w:lang w:val="pt-BR" w:eastAsia="pt-BR" w:bidi="pt-BR"/>
      </w:rPr>
    </w:lvl>
    <w:lvl w:ilvl="8" w:tplc="6ABE5F86">
      <w:numFmt w:val="bullet"/>
      <w:lvlText w:val="•"/>
      <w:lvlJc w:val="left"/>
      <w:pPr>
        <w:ind w:left="7869" w:hanging="140"/>
      </w:pPr>
      <w:rPr>
        <w:rFonts w:hint="default"/>
        <w:lang w:val="pt-BR" w:eastAsia="pt-BR" w:bidi="pt-BR"/>
      </w:rPr>
    </w:lvl>
  </w:abstractNum>
  <w:abstractNum w:abstractNumId="83" w15:restartNumberingAfterBreak="0">
    <w:nsid w:val="64903CE5"/>
    <w:multiLevelType w:val="hybridMultilevel"/>
    <w:tmpl w:val="AC9C6D02"/>
    <w:lvl w:ilvl="0" w:tplc="5AF617B0">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03D8E082">
      <w:numFmt w:val="bullet"/>
      <w:lvlText w:val="•"/>
      <w:lvlJc w:val="left"/>
      <w:pPr>
        <w:ind w:left="1056" w:hanging="140"/>
      </w:pPr>
      <w:rPr>
        <w:rFonts w:hint="default"/>
        <w:lang w:val="pt-BR" w:eastAsia="pt-BR" w:bidi="pt-BR"/>
      </w:rPr>
    </w:lvl>
    <w:lvl w:ilvl="2" w:tplc="5A4CABC2">
      <w:numFmt w:val="bullet"/>
      <w:lvlText w:val="•"/>
      <w:lvlJc w:val="left"/>
      <w:pPr>
        <w:ind w:left="2013" w:hanging="140"/>
      </w:pPr>
      <w:rPr>
        <w:rFonts w:hint="default"/>
        <w:lang w:val="pt-BR" w:eastAsia="pt-BR" w:bidi="pt-BR"/>
      </w:rPr>
    </w:lvl>
    <w:lvl w:ilvl="3" w:tplc="DA52301A">
      <w:numFmt w:val="bullet"/>
      <w:lvlText w:val="•"/>
      <w:lvlJc w:val="left"/>
      <w:pPr>
        <w:ind w:left="2969" w:hanging="140"/>
      </w:pPr>
      <w:rPr>
        <w:rFonts w:hint="default"/>
        <w:lang w:val="pt-BR" w:eastAsia="pt-BR" w:bidi="pt-BR"/>
      </w:rPr>
    </w:lvl>
    <w:lvl w:ilvl="4" w:tplc="C1A801E6">
      <w:numFmt w:val="bullet"/>
      <w:lvlText w:val="•"/>
      <w:lvlJc w:val="left"/>
      <w:pPr>
        <w:ind w:left="3926" w:hanging="140"/>
      </w:pPr>
      <w:rPr>
        <w:rFonts w:hint="default"/>
        <w:lang w:val="pt-BR" w:eastAsia="pt-BR" w:bidi="pt-BR"/>
      </w:rPr>
    </w:lvl>
    <w:lvl w:ilvl="5" w:tplc="405EB266">
      <w:numFmt w:val="bullet"/>
      <w:lvlText w:val="•"/>
      <w:lvlJc w:val="left"/>
      <w:pPr>
        <w:ind w:left="4883" w:hanging="140"/>
      </w:pPr>
      <w:rPr>
        <w:rFonts w:hint="default"/>
        <w:lang w:val="pt-BR" w:eastAsia="pt-BR" w:bidi="pt-BR"/>
      </w:rPr>
    </w:lvl>
    <w:lvl w:ilvl="6" w:tplc="9F0C3FDE">
      <w:numFmt w:val="bullet"/>
      <w:lvlText w:val="•"/>
      <w:lvlJc w:val="left"/>
      <w:pPr>
        <w:ind w:left="5839" w:hanging="140"/>
      </w:pPr>
      <w:rPr>
        <w:rFonts w:hint="default"/>
        <w:lang w:val="pt-BR" w:eastAsia="pt-BR" w:bidi="pt-BR"/>
      </w:rPr>
    </w:lvl>
    <w:lvl w:ilvl="7" w:tplc="8FCE787E">
      <w:numFmt w:val="bullet"/>
      <w:lvlText w:val="•"/>
      <w:lvlJc w:val="left"/>
      <w:pPr>
        <w:ind w:left="6796" w:hanging="140"/>
      </w:pPr>
      <w:rPr>
        <w:rFonts w:hint="default"/>
        <w:lang w:val="pt-BR" w:eastAsia="pt-BR" w:bidi="pt-BR"/>
      </w:rPr>
    </w:lvl>
    <w:lvl w:ilvl="8" w:tplc="E01C4D9E">
      <w:numFmt w:val="bullet"/>
      <w:lvlText w:val="•"/>
      <w:lvlJc w:val="left"/>
      <w:pPr>
        <w:ind w:left="7753" w:hanging="140"/>
      </w:pPr>
      <w:rPr>
        <w:rFonts w:hint="default"/>
        <w:lang w:val="pt-BR" w:eastAsia="pt-BR" w:bidi="pt-BR"/>
      </w:rPr>
    </w:lvl>
  </w:abstractNum>
  <w:abstractNum w:abstractNumId="84" w15:restartNumberingAfterBreak="0">
    <w:nsid w:val="691B7B7E"/>
    <w:multiLevelType w:val="hybridMultilevel"/>
    <w:tmpl w:val="A33A9AE4"/>
    <w:lvl w:ilvl="0" w:tplc="851CEE92">
      <w:start w:val="2"/>
      <w:numFmt w:val="upperRoman"/>
      <w:lvlText w:val="%1"/>
      <w:lvlJc w:val="left"/>
      <w:pPr>
        <w:ind w:left="108" w:hanging="219"/>
      </w:pPr>
      <w:rPr>
        <w:rFonts w:ascii="Times New Roman" w:eastAsia="Times New Roman" w:hAnsi="Times New Roman" w:cs="Times New Roman" w:hint="default"/>
        <w:w w:val="99"/>
        <w:sz w:val="24"/>
        <w:szCs w:val="24"/>
        <w:lang w:val="pt-BR" w:eastAsia="pt-BR" w:bidi="pt-BR"/>
      </w:rPr>
    </w:lvl>
    <w:lvl w:ilvl="1" w:tplc="D7A093E4">
      <w:numFmt w:val="bullet"/>
      <w:lvlText w:val="•"/>
      <w:lvlJc w:val="left"/>
      <w:pPr>
        <w:ind w:left="1056" w:hanging="219"/>
      </w:pPr>
      <w:rPr>
        <w:rFonts w:hint="default"/>
        <w:lang w:val="pt-BR" w:eastAsia="pt-BR" w:bidi="pt-BR"/>
      </w:rPr>
    </w:lvl>
    <w:lvl w:ilvl="2" w:tplc="FEB0475A">
      <w:numFmt w:val="bullet"/>
      <w:lvlText w:val="•"/>
      <w:lvlJc w:val="left"/>
      <w:pPr>
        <w:ind w:left="2013" w:hanging="219"/>
      </w:pPr>
      <w:rPr>
        <w:rFonts w:hint="default"/>
        <w:lang w:val="pt-BR" w:eastAsia="pt-BR" w:bidi="pt-BR"/>
      </w:rPr>
    </w:lvl>
    <w:lvl w:ilvl="3" w:tplc="B35074B0">
      <w:numFmt w:val="bullet"/>
      <w:lvlText w:val="•"/>
      <w:lvlJc w:val="left"/>
      <w:pPr>
        <w:ind w:left="2969" w:hanging="219"/>
      </w:pPr>
      <w:rPr>
        <w:rFonts w:hint="default"/>
        <w:lang w:val="pt-BR" w:eastAsia="pt-BR" w:bidi="pt-BR"/>
      </w:rPr>
    </w:lvl>
    <w:lvl w:ilvl="4" w:tplc="F1EA24A8">
      <w:numFmt w:val="bullet"/>
      <w:lvlText w:val="•"/>
      <w:lvlJc w:val="left"/>
      <w:pPr>
        <w:ind w:left="3926" w:hanging="219"/>
      </w:pPr>
      <w:rPr>
        <w:rFonts w:hint="default"/>
        <w:lang w:val="pt-BR" w:eastAsia="pt-BR" w:bidi="pt-BR"/>
      </w:rPr>
    </w:lvl>
    <w:lvl w:ilvl="5" w:tplc="AF50232A">
      <w:numFmt w:val="bullet"/>
      <w:lvlText w:val="•"/>
      <w:lvlJc w:val="left"/>
      <w:pPr>
        <w:ind w:left="4883" w:hanging="219"/>
      </w:pPr>
      <w:rPr>
        <w:rFonts w:hint="default"/>
        <w:lang w:val="pt-BR" w:eastAsia="pt-BR" w:bidi="pt-BR"/>
      </w:rPr>
    </w:lvl>
    <w:lvl w:ilvl="6" w:tplc="7C822D10">
      <w:numFmt w:val="bullet"/>
      <w:lvlText w:val="•"/>
      <w:lvlJc w:val="left"/>
      <w:pPr>
        <w:ind w:left="5839" w:hanging="219"/>
      </w:pPr>
      <w:rPr>
        <w:rFonts w:hint="default"/>
        <w:lang w:val="pt-BR" w:eastAsia="pt-BR" w:bidi="pt-BR"/>
      </w:rPr>
    </w:lvl>
    <w:lvl w:ilvl="7" w:tplc="41060CF4">
      <w:numFmt w:val="bullet"/>
      <w:lvlText w:val="•"/>
      <w:lvlJc w:val="left"/>
      <w:pPr>
        <w:ind w:left="6796" w:hanging="219"/>
      </w:pPr>
      <w:rPr>
        <w:rFonts w:hint="default"/>
        <w:lang w:val="pt-BR" w:eastAsia="pt-BR" w:bidi="pt-BR"/>
      </w:rPr>
    </w:lvl>
    <w:lvl w:ilvl="8" w:tplc="4F9095F0">
      <w:numFmt w:val="bullet"/>
      <w:lvlText w:val="•"/>
      <w:lvlJc w:val="left"/>
      <w:pPr>
        <w:ind w:left="7753" w:hanging="219"/>
      </w:pPr>
      <w:rPr>
        <w:rFonts w:hint="default"/>
        <w:lang w:val="pt-BR" w:eastAsia="pt-BR" w:bidi="pt-BR"/>
      </w:rPr>
    </w:lvl>
  </w:abstractNum>
  <w:abstractNum w:abstractNumId="85" w15:restartNumberingAfterBreak="0">
    <w:nsid w:val="6A394BDE"/>
    <w:multiLevelType w:val="hybridMultilevel"/>
    <w:tmpl w:val="91CE2A86"/>
    <w:lvl w:ilvl="0" w:tplc="D8166EA8">
      <w:start w:val="1"/>
      <w:numFmt w:val="lowerLetter"/>
      <w:lvlText w:val="%1)"/>
      <w:lvlJc w:val="left"/>
      <w:pPr>
        <w:ind w:left="1034" w:hanging="360"/>
      </w:pPr>
      <w:rPr>
        <w:rFonts w:ascii="Times New Roman" w:eastAsia="Times New Roman" w:hAnsi="Times New Roman" w:cs="Times New Roman" w:hint="default"/>
        <w:spacing w:val="-6"/>
        <w:w w:val="99"/>
        <w:sz w:val="24"/>
        <w:szCs w:val="24"/>
        <w:lang w:val="pt-BR" w:eastAsia="pt-BR" w:bidi="pt-BR"/>
      </w:rPr>
    </w:lvl>
    <w:lvl w:ilvl="1" w:tplc="B8C848D6">
      <w:numFmt w:val="bullet"/>
      <w:lvlText w:val="•"/>
      <w:lvlJc w:val="left"/>
      <w:pPr>
        <w:ind w:left="1902" w:hanging="360"/>
      </w:pPr>
      <w:rPr>
        <w:rFonts w:hint="default"/>
        <w:lang w:val="pt-BR" w:eastAsia="pt-BR" w:bidi="pt-BR"/>
      </w:rPr>
    </w:lvl>
    <w:lvl w:ilvl="2" w:tplc="9768D72A">
      <w:numFmt w:val="bullet"/>
      <w:lvlText w:val="•"/>
      <w:lvlJc w:val="left"/>
      <w:pPr>
        <w:ind w:left="2765" w:hanging="360"/>
      </w:pPr>
      <w:rPr>
        <w:rFonts w:hint="default"/>
        <w:lang w:val="pt-BR" w:eastAsia="pt-BR" w:bidi="pt-BR"/>
      </w:rPr>
    </w:lvl>
    <w:lvl w:ilvl="3" w:tplc="1610B4AE">
      <w:numFmt w:val="bullet"/>
      <w:lvlText w:val="•"/>
      <w:lvlJc w:val="left"/>
      <w:pPr>
        <w:ind w:left="3627" w:hanging="360"/>
      </w:pPr>
      <w:rPr>
        <w:rFonts w:hint="default"/>
        <w:lang w:val="pt-BR" w:eastAsia="pt-BR" w:bidi="pt-BR"/>
      </w:rPr>
    </w:lvl>
    <w:lvl w:ilvl="4" w:tplc="302EE3B6">
      <w:numFmt w:val="bullet"/>
      <w:lvlText w:val="•"/>
      <w:lvlJc w:val="left"/>
      <w:pPr>
        <w:ind w:left="4490" w:hanging="360"/>
      </w:pPr>
      <w:rPr>
        <w:rFonts w:hint="default"/>
        <w:lang w:val="pt-BR" w:eastAsia="pt-BR" w:bidi="pt-BR"/>
      </w:rPr>
    </w:lvl>
    <w:lvl w:ilvl="5" w:tplc="80688C04">
      <w:numFmt w:val="bullet"/>
      <w:lvlText w:val="•"/>
      <w:lvlJc w:val="left"/>
      <w:pPr>
        <w:ind w:left="5353" w:hanging="360"/>
      </w:pPr>
      <w:rPr>
        <w:rFonts w:hint="default"/>
        <w:lang w:val="pt-BR" w:eastAsia="pt-BR" w:bidi="pt-BR"/>
      </w:rPr>
    </w:lvl>
    <w:lvl w:ilvl="6" w:tplc="0096B0EE">
      <w:numFmt w:val="bullet"/>
      <w:lvlText w:val="•"/>
      <w:lvlJc w:val="left"/>
      <w:pPr>
        <w:ind w:left="6215" w:hanging="360"/>
      </w:pPr>
      <w:rPr>
        <w:rFonts w:hint="default"/>
        <w:lang w:val="pt-BR" w:eastAsia="pt-BR" w:bidi="pt-BR"/>
      </w:rPr>
    </w:lvl>
    <w:lvl w:ilvl="7" w:tplc="436CE762">
      <w:numFmt w:val="bullet"/>
      <w:lvlText w:val="•"/>
      <w:lvlJc w:val="left"/>
      <w:pPr>
        <w:ind w:left="7078" w:hanging="360"/>
      </w:pPr>
      <w:rPr>
        <w:rFonts w:hint="default"/>
        <w:lang w:val="pt-BR" w:eastAsia="pt-BR" w:bidi="pt-BR"/>
      </w:rPr>
    </w:lvl>
    <w:lvl w:ilvl="8" w:tplc="43346F3A">
      <w:numFmt w:val="bullet"/>
      <w:lvlText w:val="•"/>
      <w:lvlJc w:val="left"/>
      <w:pPr>
        <w:ind w:left="7941" w:hanging="360"/>
      </w:pPr>
      <w:rPr>
        <w:rFonts w:hint="default"/>
        <w:lang w:val="pt-BR" w:eastAsia="pt-BR" w:bidi="pt-BR"/>
      </w:rPr>
    </w:lvl>
  </w:abstractNum>
  <w:abstractNum w:abstractNumId="86" w15:restartNumberingAfterBreak="0">
    <w:nsid w:val="6A9C20F8"/>
    <w:multiLevelType w:val="hybridMultilevel"/>
    <w:tmpl w:val="28AA6E40"/>
    <w:lvl w:ilvl="0" w:tplc="2C2270EA">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19841DB6">
      <w:numFmt w:val="bullet"/>
      <w:lvlText w:val="•"/>
      <w:lvlJc w:val="left"/>
      <w:pPr>
        <w:ind w:left="1056" w:hanging="140"/>
      </w:pPr>
      <w:rPr>
        <w:rFonts w:hint="default"/>
        <w:lang w:val="pt-BR" w:eastAsia="pt-BR" w:bidi="pt-BR"/>
      </w:rPr>
    </w:lvl>
    <w:lvl w:ilvl="2" w:tplc="32763272">
      <w:numFmt w:val="bullet"/>
      <w:lvlText w:val="•"/>
      <w:lvlJc w:val="left"/>
      <w:pPr>
        <w:ind w:left="2013" w:hanging="140"/>
      </w:pPr>
      <w:rPr>
        <w:rFonts w:hint="default"/>
        <w:lang w:val="pt-BR" w:eastAsia="pt-BR" w:bidi="pt-BR"/>
      </w:rPr>
    </w:lvl>
    <w:lvl w:ilvl="3" w:tplc="B4DE43DA">
      <w:numFmt w:val="bullet"/>
      <w:lvlText w:val="•"/>
      <w:lvlJc w:val="left"/>
      <w:pPr>
        <w:ind w:left="2969" w:hanging="140"/>
      </w:pPr>
      <w:rPr>
        <w:rFonts w:hint="default"/>
        <w:lang w:val="pt-BR" w:eastAsia="pt-BR" w:bidi="pt-BR"/>
      </w:rPr>
    </w:lvl>
    <w:lvl w:ilvl="4" w:tplc="979CBD96">
      <w:numFmt w:val="bullet"/>
      <w:lvlText w:val="•"/>
      <w:lvlJc w:val="left"/>
      <w:pPr>
        <w:ind w:left="3926" w:hanging="140"/>
      </w:pPr>
      <w:rPr>
        <w:rFonts w:hint="default"/>
        <w:lang w:val="pt-BR" w:eastAsia="pt-BR" w:bidi="pt-BR"/>
      </w:rPr>
    </w:lvl>
    <w:lvl w:ilvl="5" w:tplc="CDC6BFF6">
      <w:numFmt w:val="bullet"/>
      <w:lvlText w:val="•"/>
      <w:lvlJc w:val="left"/>
      <w:pPr>
        <w:ind w:left="4883" w:hanging="140"/>
      </w:pPr>
      <w:rPr>
        <w:rFonts w:hint="default"/>
        <w:lang w:val="pt-BR" w:eastAsia="pt-BR" w:bidi="pt-BR"/>
      </w:rPr>
    </w:lvl>
    <w:lvl w:ilvl="6" w:tplc="EE98053C">
      <w:numFmt w:val="bullet"/>
      <w:lvlText w:val="•"/>
      <w:lvlJc w:val="left"/>
      <w:pPr>
        <w:ind w:left="5839" w:hanging="140"/>
      </w:pPr>
      <w:rPr>
        <w:rFonts w:hint="default"/>
        <w:lang w:val="pt-BR" w:eastAsia="pt-BR" w:bidi="pt-BR"/>
      </w:rPr>
    </w:lvl>
    <w:lvl w:ilvl="7" w:tplc="38CA18FC">
      <w:numFmt w:val="bullet"/>
      <w:lvlText w:val="•"/>
      <w:lvlJc w:val="left"/>
      <w:pPr>
        <w:ind w:left="6796" w:hanging="140"/>
      </w:pPr>
      <w:rPr>
        <w:rFonts w:hint="default"/>
        <w:lang w:val="pt-BR" w:eastAsia="pt-BR" w:bidi="pt-BR"/>
      </w:rPr>
    </w:lvl>
    <w:lvl w:ilvl="8" w:tplc="FD7AC0FC">
      <w:numFmt w:val="bullet"/>
      <w:lvlText w:val="•"/>
      <w:lvlJc w:val="left"/>
      <w:pPr>
        <w:ind w:left="7753" w:hanging="140"/>
      </w:pPr>
      <w:rPr>
        <w:rFonts w:hint="default"/>
        <w:lang w:val="pt-BR" w:eastAsia="pt-BR" w:bidi="pt-BR"/>
      </w:rPr>
    </w:lvl>
  </w:abstractNum>
  <w:abstractNum w:abstractNumId="87" w15:restartNumberingAfterBreak="0">
    <w:nsid w:val="6BD101EC"/>
    <w:multiLevelType w:val="hybridMultilevel"/>
    <w:tmpl w:val="DA848B1E"/>
    <w:lvl w:ilvl="0" w:tplc="5ED8ED68">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73A4C848">
      <w:numFmt w:val="bullet"/>
      <w:lvlText w:val="•"/>
      <w:lvlJc w:val="left"/>
      <w:pPr>
        <w:ind w:left="1056" w:hanging="140"/>
      </w:pPr>
      <w:rPr>
        <w:rFonts w:hint="default"/>
        <w:lang w:val="pt-BR" w:eastAsia="pt-BR" w:bidi="pt-BR"/>
      </w:rPr>
    </w:lvl>
    <w:lvl w:ilvl="2" w:tplc="2E804F18">
      <w:numFmt w:val="bullet"/>
      <w:lvlText w:val="•"/>
      <w:lvlJc w:val="left"/>
      <w:pPr>
        <w:ind w:left="2013" w:hanging="140"/>
      </w:pPr>
      <w:rPr>
        <w:rFonts w:hint="default"/>
        <w:lang w:val="pt-BR" w:eastAsia="pt-BR" w:bidi="pt-BR"/>
      </w:rPr>
    </w:lvl>
    <w:lvl w:ilvl="3" w:tplc="E3F832AC">
      <w:numFmt w:val="bullet"/>
      <w:lvlText w:val="•"/>
      <w:lvlJc w:val="left"/>
      <w:pPr>
        <w:ind w:left="2969" w:hanging="140"/>
      </w:pPr>
      <w:rPr>
        <w:rFonts w:hint="default"/>
        <w:lang w:val="pt-BR" w:eastAsia="pt-BR" w:bidi="pt-BR"/>
      </w:rPr>
    </w:lvl>
    <w:lvl w:ilvl="4" w:tplc="39D4FCE8">
      <w:numFmt w:val="bullet"/>
      <w:lvlText w:val="•"/>
      <w:lvlJc w:val="left"/>
      <w:pPr>
        <w:ind w:left="3926" w:hanging="140"/>
      </w:pPr>
      <w:rPr>
        <w:rFonts w:hint="default"/>
        <w:lang w:val="pt-BR" w:eastAsia="pt-BR" w:bidi="pt-BR"/>
      </w:rPr>
    </w:lvl>
    <w:lvl w:ilvl="5" w:tplc="0D525724">
      <w:numFmt w:val="bullet"/>
      <w:lvlText w:val="•"/>
      <w:lvlJc w:val="left"/>
      <w:pPr>
        <w:ind w:left="4883" w:hanging="140"/>
      </w:pPr>
      <w:rPr>
        <w:rFonts w:hint="default"/>
        <w:lang w:val="pt-BR" w:eastAsia="pt-BR" w:bidi="pt-BR"/>
      </w:rPr>
    </w:lvl>
    <w:lvl w:ilvl="6" w:tplc="9940DB94">
      <w:numFmt w:val="bullet"/>
      <w:lvlText w:val="•"/>
      <w:lvlJc w:val="left"/>
      <w:pPr>
        <w:ind w:left="5839" w:hanging="140"/>
      </w:pPr>
      <w:rPr>
        <w:rFonts w:hint="default"/>
        <w:lang w:val="pt-BR" w:eastAsia="pt-BR" w:bidi="pt-BR"/>
      </w:rPr>
    </w:lvl>
    <w:lvl w:ilvl="7" w:tplc="5F5A7B14">
      <w:numFmt w:val="bullet"/>
      <w:lvlText w:val="•"/>
      <w:lvlJc w:val="left"/>
      <w:pPr>
        <w:ind w:left="6796" w:hanging="140"/>
      </w:pPr>
      <w:rPr>
        <w:rFonts w:hint="default"/>
        <w:lang w:val="pt-BR" w:eastAsia="pt-BR" w:bidi="pt-BR"/>
      </w:rPr>
    </w:lvl>
    <w:lvl w:ilvl="8" w:tplc="0B6A1FE4">
      <w:numFmt w:val="bullet"/>
      <w:lvlText w:val="•"/>
      <w:lvlJc w:val="left"/>
      <w:pPr>
        <w:ind w:left="7753" w:hanging="140"/>
      </w:pPr>
      <w:rPr>
        <w:rFonts w:hint="default"/>
        <w:lang w:val="pt-BR" w:eastAsia="pt-BR" w:bidi="pt-BR"/>
      </w:rPr>
    </w:lvl>
  </w:abstractNum>
  <w:abstractNum w:abstractNumId="88" w15:restartNumberingAfterBreak="0">
    <w:nsid w:val="6BFC6114"/>
    <w:multiLevelType w:val="hybridMultilevel"/>
    <w:tmpl w:val="FFD2B6C0"/>
    <w:lvl w:ilvl="0" w:tplc="699605FE">
      <w:start w:val="1"/>
      <w:numFmt w:val="decimal"/>
      <w:lvlText w:val="%1."/>
      <w:lvlJc w:val="left"/>
      <w:pPr>
        <w:ind w:left="312" w:hanging="284"/>
      </w:pPr>
      <w:rPr>
        <w:rFonts w:ascii="Times New Roman" w:eastAsia="Times New Roman" w:hAnsi="Times New Roman" w:cs="Times New Roman" w:hint="default"/>
        <w:spacing w:val="-17"/>
        <w:w w:val="99"/>
        <w:sz w:val="24"/>
        <w:szCs w:val="24"/>
        <w:lang w:val="pt-BR" w:eastAsia="pt-BR" w:bidi="pt-BR"/>
      </w:rPr>
    </w:lvl>
    <w:lvl w:ilvl="1" w:tplc="654EDFD6">
      <w:numFmt w:val="bullet"/>
      <w:lvlText w:val="•"/>
      <w:lvlJc w:val="left"/>
      <w:pPr>
        <w:ind w:left="1149" w:hanging="284"/>
      </w:pPr>
      <w:rPr>
        <w:rFonts w:hint="default"/>
        <w:lang w:val="pt-BR" w:eastAsia="pt-BR" w:bidi="pt-BR"/>
      </w:rPr>
    </w:lvl>
    <w:lvl w:ilvl="2" w:tplc="924257AC">
      <w:numFmt w:val="bullet"/>
      <w:lvlText w:val="•"/>
      <w:lvlJc w:val="left"/>
      <w:pPr>
        <w:ind w:left="1979" w:hanging="284"/>
      </w:pPr>
      <w:rPr>
        <w:rFonts w:hint="default"/>
        <w:lang w:val="pt-BR" w:eastAsia="pt-BR" w:bidi="pt-BR"/>
      </w:rPr>
    </w:lvl>
    <w:lvl w:ilvl="3" w:tplc="F7D400E6">
      <w:numFmt w:val="bullet"/>
      <w:lvlText w:val="•"/>
      <w:lvlJc w:val="left"/>
      <w:pPr>
        <w:ind w:left="2809" w:hanging="284"/>
      </w:pPr>
      <w:rPr>
        <w:rFonts w:hint="default"/>
        <w:lang w:val="pt-BR" w:eastAsia="pt-BR" w:bidi="pt-BR"/>
      </w:rPr>
    </w:lvl>
    <w:lvl w:ilvl="4" w:tplc="AF22360C">
      <w:numFmt w:val="bullet"/>
      <w:lvlText w:val="•"/>
      <w:lvlJc w:val="left"/>
      <w:pPr>
        <w:ind w:left="3639" w:hanging="284"/>
      </w:pPr>
      <w:rPr>
        <w:rFonts w:hint="default"/>
        <w:lang w:val="pt-BR" w:eastAsia="pt-BR" w:bidi="pt-BR"/>
      </w:rPr>
    </w:lvl>
    <w:lvl w:ilvl="5" w:tplc="D9BEDDA0">
      <w:numFmt w:val="bullet"/>
      <w:lvlText w:val="•"/>
      <w:lvlJc w:val="left"/>
      <w:pPr>
        <w:ind w:left="4469" w:hanging="284"/>
      </w:pPr>
      <w:rPr>
        <w:rFonts w:hint="default"/>
        <w:lang w:val="pt-BR" w:eastAsia="pt-BR" w:bidi="pt-BR"/>
      </w:rPr>
    </w:lvl>
    <w:lvl w:ilvl="6" w:tplc="EA84518C">
      <w:numFmt w:val="bullet"/>
      <w:lvlText w:val="•"/>
      <w:lvlJc w:val="left"/>
      <w:pPr>
        <w:ind w:left="5299" w:hanging="284"/>
      </w:pPr>
      <w:rPr>
        <w:rFonts w:hint="default"/>
        <w:lang w:val="pt-BR" w:eastAsia="pt-BR" w:bidi="pt-BR"/>
      </w:rPr>
    </w:lvl>
    <w:lvl w:ilvl="7" w:tplc="CDA85D3E">
      <w:numFmt w:val="bullet"/>
      <w:lvlText w:val="•"/>
      <w:lvlJc w:val="left"/>
      <w:pPr>
        <w:ind w:left="6129" w:hanging="284"/>
      </w:pPr>
      <w:rPr>
        <w:rFonts w:hint="default"/>
        <w:lang w:val="pt-BR" w:eastAsia="pt-BR" w:bidi="pt-BR"/>
      </w:rPr>
    </w:lvl>
    <w:lvl w:ilvl="8" w:tplc="96E0A1A4">
      <w:numFmt w:val="bullet"/>
      <w:lvlText w:val="•"/>
      <w:lvlJc w:val="left"/>
      <w:pPr>
        <w:ind w:left="6959" w:hanging="284"/>
      </w:pPr>
      <w:rPr>
        <w:rFonts w:hint="default"/>
        <w:lang w:val="pt-BR" w:eastAsia="pt-BR" w:bidi="pt-BR"/>
      </w:rPr>
    </w:lvl>
  </w:abstractNum>
  <w:abstractNum w:abstractNumId="89" w15:restartNumberingAfterBreak="0">
    <w:nsid w:val="6CE73A8B"/>
    <w:multiLevelType w:val="hybridMultilevel"/>
    <w:tmpl w:val="30627D5E"/>
    <w:lvl w:ilvl="0" w:tplc="E53E3A2C">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2CF2B45C">
      <w:numFmt w:val="bullet"/>
      <w:lvlText w:val="•"/>
      <w:lvlJc w:val="left"/>
      <w:pPr>
        <w:ind w:left="1830" w:hanging="286"/>
      </w:pPr>
      <w:rPr>
        <w:rFonts w:hint="default"/>
        <w:lang w:val="pt-BR" w:eastAsia="pt-BR" w:bidi="pt-BR"/>
      </w:rPr>
    </w:lvl>
    <w:lvl w:ilvl="2" w:tplc="A6244CA6">
      <w:numFmt w:val="bullet"/>
      <w:lvlText w:val="•"/>
      <w:lvlJc w:val="left"/>
      <w:pPr>
        <w:ind w:left="2701" w:hanging="286"/>
      </w:pPr>
      <w:rPr>
        <w:rFonts w:hint="default"/>
        <w:lang w:val="pt-BR" w:eastAsia="pt-BR" w:bidi="pt-BR"/>
      </w:rPr>
    </w:lvl>
    <w:lvl w:ilvl="3" w:tplc="DD9A1126">
      <w:numFmt w:val="bullet"/>
      <w:lvlText w:val="•"/>
      <w:lvlJc w:val="left"/>
      <w:pPr>
        <w:ind w:left="3571" w:hanging="286"/>
      </w:pPr>
      <w:rPr>
        <w:rFonts w:hint="default"/>
        <w:lang w:val="pt-BR" w:eastAsia="pt-BR" w:bidi="pt-BR"/>
      </w:rPr>
    </w:lvl>
    <w:lvl w:ilvl="4" w:tplc="27EE59D0">
      <w:numFmt w:val="bullet"/>
      <w:lvlText w:val="•"/>
      <w:lvlJc w:val="left"/>
      <w:pPr>
        <w:ind w:left="4442" w:hanging="286"/>
      </w:pPr>
      <w:rPr>
        <w:rFonts w:hint="default"/>
        <w:lang w:val="pt-BR" w:eastAsia="pt-BR" w:bidi="pt-BR"/>
      </w:rPr>
    </w:lvl>
    <w:lvl w:ilvl="5" w:tplc="0784CA40">
      <w:numFmt w:val="bullet"/>
      <w:lvlText w:val="•"/>
      <w:lvlJc w:val="left"/>
      <w:pPr>
        <w:ind w:left="5313" w:hanging="286"/>
      </w:pPr>
      <w:rPr>
        <w:rFonts w:hint="default"/>
        <w:lang w:val="pt-BR" w:eastAsia="pt-BR" w:bidi="pt-BR"/>
      </w:rPr>
    </w:lvl>
    <w:lvl w:ilvl="6" w:tplc="A7D88080">
      <w:numFmt w:val="bullet"/>
      <w:lvlText w:val="•"/>
      <w:lvlJc w:val="left"/>
      <w:pPr>
        <w:ind w:left="6183" w:hanging="286"/>
      </w:pPr>
      <w:rPr>
        <w:rFonts w:hint="default"/>
        <w:lang w:val="pt-BR" w:eastAsia="pt-BR" w:bidi="pt-BR"/>
      </w:rPr>
    </w:lvl>
    <w:lvl w:ilvl="7" w:tplc="14A8ECEA">
      <w:numFmt w:val="bullet"/>
      <w:lvlText w:val="•"/>
      <w:lvlJc w:val="left"/>
      <w:pPr>
        <w:ind w:left="7054" w:hanging="286"/>
      </w:pPr>
      <w:rPr>
        <w:rFonts w:hint="default"/>
        <w:lang w:val="pt-BR" w:eastAsia="pt-BR" w:bidi="pt-BR"/>
      </w:rPr>
    </w:lvl>
    <w:lvl w:ilvl="8" w:tplc="85349C7E">
      <w:numFmt w:val="bullet"/>
      <w:lvlText w:val="•"/>
      <w:lvlJc w:val="left"/>
      <w:pPr>
        <w:ind w:left="7925" w:hanging="286"/>
      </w:pPr>
      <w:rPr>
        <w:rFonts w:hint="default"/>
        <w:lang w:val="pt-BR" w:eastAsia="pt-BR" w:bidi="pt-BR"/>
      </w:rPr>
    </w:lvl>
  </w:abstractNum>
  <w:abstractNum w:abstractNumId="90" w15:restartNumberingAfterBreak="0">
    <w:nsid w:val="6D4E1EEB"/>
    <w:multiLevelType w:val="hybridMultilevel"/>
    <w:tmpl w:val="AC9EB258"/>
    <w:lvl w:ilvl="0" w:tplc="68FCFDBC">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BB482FC6">
      <w:numFmt w:val="bullet"/>
      <w:lvlText w:val="•"/>
      <w:lvlJc w:val="left"/>
      <w:pPr>
        <w:ind w:left="1830" w:hanging="286"/>
      </w:pPr>
      <w:rPr>
        <w:rFonts w:hint="default"/>
        <w:lang w:val="pt-BR" w:eastAsia="pt-BR" w:bidi="pt-BR"/>
      </w:rPr>
    </w:lvl>
    <w:lvl w:ilvl="2" w:tplc="296C56FE">
      <w:numFmt w:val="bullet"/>
      <w:lvlText w:val="•"/>
      <w:lvlJc w:val="left"/>
      <w:pPr>
        <w:ind w:left="2701" w:hanging="286"/>
      </w:pPr>
      <w:rPr>
        <w:rFonts w:hint="default"/>
        <w:lang w:val="pt-BR" w:eastAsia="pt-BR" w:bidi="pt-BR"/>
      </w:rPr>
    </w:lvl>
    <w:lvl w:ilvl="3" w:tplc="A53EE58A">
      <w:numFmt w:val="bullet"/>
      <w:lvlText w:val="•"/>
      <w:lvlJc w:val="left"/>
      <w:pPr>
        <w:ind w:left="3571" w:hanging="286"/>
      </w:pPr>
      <w:rPr>
        <w:rFonts w:hint="default"/>
        <w:lang w:val="pt-BR" w:eastAsia="pt-BR" w:bidi="pt-BR"/>
      </w:rPr>
    </w:lvl>
    <w:lvl w:ilvl="4" w:tplc="6B004270">
      <w:numFmt w:val="bullet"/>
      <w:lvlText w:val="•"/>
      <w:lvlJc w:val="left"/>
      <w:pPr>
        <w:ind w:left="4442" w:hanging="286"/>
      </w:pPr>
      <w:rPr>
        <w:rFonts w:hint="default"/>
        <w:lang w:val="pt-BR" w:eastAsia="pt-BR" w:bidi="pt-BR"/>
      </w:rPr>
    </w:lvl>
    <w:lvl w:ilvl="5" w:tplc="31B6667C">
      <w:numFmt w:val="bullet"/>
      <w:lvlText w:val="•"/>
      <w:lvlJc w:val="left"/>
      <w:pPr>
        <w:ind w:left="5313" w:hanging="286"/>
      </w:pPr>
      <w:rPr>
        <w:rFonts w:hint="default"/>
        <w:lang w:val="pt-BR" w:eastAsia="pt-BR" w:bidi="pt-BR"/>
      </w:rPr>
    </w:lvl>
    <w:lvl w:ilvl="6" w:tplc="2424035E">
      <w:numFmt w:val="bullet"/>
      <w:lvlText w:val="•"/>
      <w:lvlJc w:val="left"/>
      <w:pPr>
        <w:ind w:left="6183" w:hanging="286"/>
      </w:pPr>
      <w:rPr>
        <w:rFonts w:hint="default"/>
        <w:lang w:val="pt-BR" w:eastAsia="pt-BR" w:bidi="pt-BR"/>
      </w:rPr>
    </w:lvl>
    <w:lvl w:ilvl="7" w:tplc="7792B82E">
      <w:numFmt w:val="bullet"/>
      <w:lvlText w:val="•"/>
      <w:lvlJc w:val="left"/>
      <w:pPr>
        <w:ind w:left="7054" w:hanging="286"/>
      </w:pPr>
      <w:rPr>
        <w:rFonts w:hint="default"/>
        <w:lang w:val="pt-BR" w:eastAsia="pt-BR" w:bidi="pt-BR"/>
      </w:rPr>
    </w:lvl>
    <w:lvl w:ilvl="8" w:tplc="4964F348">
      <w:numFmt w:val="bullet"/>
      <w:lvlText w:val="•"/>
      <w:lvlJc w:val="left"/>
      <w:pPr>
        <w:ind w:left="7925" w:hanging="286"/>
      </w:pPr>
      <w:rPr>
        <w:rFonts w:hint="default"/>
        <w:lang w:val="pt-BR" w:eastAsia="pt-BR" w:bidi="pt-BR"/>
      </w:rPr>
    </w:lvl>
  </w:abstractNum>
  <w:abstractNum w:abstractNumId="91" w15:restartNumberingAfterBreak="0">
    <w:nsid w:val="6EB91194"/>
    <w:multiLevelType w:val="hybridMultilevel"/>
    <w:tmpl w:val="288AC422"/>
    <w:lvl w:ilvl="0" w:tplc="BDFADA4A">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CDC0F584">
      <w:numFmt w:val="bullet"/>
      <w:lvlText w:val="•"/>
      <w:lvlJc w:val="left"/>
      <w:pPr>
        <w:ind w:left="1056" w:hanging="140"/>
      </w:pPr>
      <w:rPr>
        <w:rFonts w:hint="default"/>
        <w:lang w:val="pt-BR" w:eastAsia="pt-BR" w:bidi="pt-BR"/>
      </w:rPr>
    </w:lvl>
    <w:lvl w:ilvl="2" w:tplc="841238FC">
      <w:numFmt w:val="bullet"/>
      <w:lvlText w:val="•"/>
      <w:lvlJc w:val="left"/>
      <w:pPr>
        <w:ind w:left="2013" w:hanging="140"/>
      </w:pPr>
      <w:rPr>
        <w:rFonts w:hint="default"/>
        <w:lang w:val="pt-BR" w:eastAsia="pt-BR" w:bidi="pt-BR"/>
      </w:rPr>
    </w:lvl>
    <w:lvl w:ilvl="3" w:tplc="6DA27370">
      <w:numFmt w:val="bullet"/>
      <w:lvlText w:val="•"/>
      <w:lvlJc w:val="left"/>
      <w:pPr>
        <w:ind w:left="2969" w:hanging="140"/>
      </w:pPr>
      <w:rPr>
        <w:rFonts w:hint="default"/>
        <w:lang w:val="pt-BR" w:eastAsia="pt-BR" w:bidi="pt-BR"/>
      </w:rPr>
    </w:lvl>
    <w:lvl w:ilvl="4" w:tplc="1BAE4BC4">
      <w:numFmt w:val="bullet"/>
      <w:lvlText w:val="•"/>
      <w:lvlJc w:val="left"/>
      <w:pPr>
        <w:ind w:left="3926" w:hanging="140"/>
      </w:pPr>
      <w:rPr>
        <w:rFonts w:hint="default"/>
        <w:lang w:val="pt-BR" w:eastAsia="pt-BR" w:bidi="pt-BR"/>
      </w:rPr>
    </w:lvl>
    <w:lvl w:ilvl="5" w:tplc="0CE89E10">
      <w:numFmt w:val="bullet"/>
      <w:lvlText w:val="•"/>
      <w:lvlJc w:val="left"/>
      <w:pPr>
        <w:ind w:left="4883" w:hanging="140"/>
      </w:pPr>
      <w:rPr>
        <w:rFonts w:hint="default"/>
        <w:lang w:val="pt-BR" w:eastAsia="pt-BR" w:bidi="pt-BR"/>
      </w:rPr>
    </w:lvl>
    <w:lvl w:ilvl="6" w:tplc="3E76B734">
      <w:numFmt w:val="bullet"/>
      <w:lvlText w:val="•"/>
      <w:lvlJc w:val="left"/>
      <w:pPr>
        <w:ind w:left="5839" w:hanging="140"/>
      </w:pPr>
      <w:rPr>
        <w:rFonts w:hint="default"/>
        <w:lang w:val="pt-BR" w:eastAsia="pt-BR" w:bidi="pt-BR"/>
      </w:rPr>
    </w:lvl>
    <w:lvl w:ilvl="7" w:tplc="BA109D78">
      <w:numFmt w:val="bullet"/>
      <w:lvlText w:val="•"/>
      <w:lvlJc w:val="left"/>
      <w:pPr>
        <w:ind w:left="6796" w:hanging="140"/>
      </w:pPr>
      <w:rPr>
        <w:rFonts w:hint="default"/>
        <w:lang w:val="pt-BR" w:eastAsia="pt-BR" w:bidi="pt-BR"/>
      </w:rPr>
    </w:lvl>
    <w:lvl w:ilvl="8" w:tplc="9668AE94">
      <w:numFmt w:val="bullet"/>
      <w:lvlText w:val="•"/>
      <w:lvlJc w:val="left"/>
      <w:pPr>
        <w:ind w:left="7753" w:hanging="140"/>
      </w:pPr>
      <w:rPr>
        <w:rFonts w:hint="default"/>
        <w:lang w:val="pt-BR" w:eastAsia="pt-BR" w:bidi="pt-BR"/>
      </w:rPr>
    </w:lvl>
  </w:abstractNum>
  <w:abstractNum w:abstractNumId="92" w15:restartNumberingAfterBreak="0">
    <w:nsid w:val="727125F1"/>
    <w:multiLevelType w:val="hybridMultilevel"/>
    <w:tmpl w:val="9CEA64B2"/>
    <w:lvl w:ilvl="0" w:tplc="99DE4A40">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EC6ED676">
      <w:numFmt w:val="bullet"/>
      <w:lvlText w:val="•"/>
      <w:lvlJc w:val="left"/>
      <w:pPr>
        <w:ind w:left="1056" w:hanging="140"/>
      </w:pPr>
      <w:rPr>
        <w:rFonts w:hint="default"/>
        <w:lang w:val="pt-BR" w:eastAsia="pt-BR" w:bidi="pt-BR"/>
      </w:rPr>
    </w:lvl>
    <w:lvl w:ilvl="2" w:tplc="EA881854">
      <w:numFmt w:val="bullet"/>
      <w:lvlText w:val="•"/>
      <w:lvlJc w:val="left"/>
      <w:pPr>
        <w:ind w:left="2013" w:hanging="140"/>
      </w:pPr>
      <w:rPr>
        <w:rFonts w:hint="default"/>
        <w:lang w:val="pt-BR" w:eastAsia="pt-BR" w:bidi="pt-BR"/>
      </w:rPr>
    </w:lvl>
    <w:lvl w:ilvl="3" w:tplc="B5F4CE6A">
      <w:numFmt w:val="bullet"/>
      <w:lvlText w:val="•"/>
      <w:lvlJc w:val="left"/>
      <w:pPr>
        <w:ind w:left="2969" w:hanging="140"/>
      </w:pPr>
      <w:rPr>
        <w:rFonts w:hint="default"/>
        <w:lang w:val="pt-BR" w:eastAsia="pt-BR" w:bidi="pt-BR"/>
      </w:rPr>
    </w:lvl>
    <w:lvl w:ilvl="4" w:tplc="57245F0C">
      <w:numFmt w:val="bullet"/>
      <w:lvlText w:val="•"/>
      <w:lvlJc w:val="left"/>
      <w:pPr>
        <w:ind w:left="3926" w:hanging="140"/>
      </w:pPr>
      <w:rPr>
        <w:rFonts w:hint="default"/>
        <w:lang w:val="pt-BR" w:eastAsia="pt-BR" w:bidi="pt-BR"/>
      </w:rPr>
    </w:lvl>
    <w:lvl w:ilvl="5" w:tplc="B57E36EA">
      <w:numFmt w:val="bullet"/>
      <w:lvlText w:val="•"/>
      <w:lvlJc w:val="left"/>
      <w:pPr>
        <w:ind w:left="4883" w:hanging="140"/>
      </w:pPr>
      <w:rPr>
        <w:rFonts w:hint="default"/>
        <w:lang w:val="pt-BR" w:eastAsia="pt-BR" w:bidi="pt-BR"/>
      </w:rPr>
    </w:lvl>
    <w:lvl w:ilvl="6" w:tplc="117659A8">
      <w:numFmt w:val="bullet"/>
      <w:lvlText w:val="•"/>
      <w:lvlJc w:val="left"/>
      <w:pPr>
        <w:ind w:left="5839" w:hanging="140"/>
      </w:pPr>
      <w:rPr>
        <w:rFonts w:hint="default"/>
        <w:lang w:val="pt-BR" w:eastAsia="pt-BR" w:bidi="pt-BR"/>
      </w:rPr>
    </w:lvl>
    <w:lvl w:ilvl="7" w:tplc="F3907E30">
      <w:numFmt w:val="bullet"/>
      <w:lvlText w:val="•"/>
      <w:lvlJc w:val="left"/>
      <w:pPr>
        <w:ind w:left="6796" w:hanging="140"/>
      </w:pPr>
      <w:rPr>
        <w:rFonts w:hint="default"/>
        <w:lang w:val="pt-BR" w:eastAsia="pt-BR" w:bidi="pt-BR"/>
      </w:rPr>
    </w:lvl>
    <w:lvl w:ilvl="8" w:tplc="556477DC">
      <w:numFmt w:val="bullet"/>
      <w:lvlText w:val="•"/>
      <w:lvlJc w:val="left"/>
      <w:pPr>
        <w:ind w:left="7753" w:hanging="140"/>
      </w:pPr>
      <w:rPr>
        <w:rFonts w:hint="default"/>
        <w:lang w:val="pt-BR" w:eastAsia="pt-BR" w:bidi="pt-BR"/>
      </w:rPr>
    </w:lvl>
  </w:abstractNum>
  <w:abstractNum w:abstractNumId="93" w15:restartNumberingAfterBreak="0">
    <w:nsid w:val="74E827AC"/>
    <w:multiLevelType w:val="hybridMultilevel"/>
    <w:tmpl w:val="6B5ABD7A"/>
    <w:lvl w:ilvl="0" w:tplc="D8AA95E8">
      <w:start w:val="1"/>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94" w15:restartNumberingAfterBreak="0">
    <w:nsid w:val="75700D96"/>
    <w:multiLevelType w:val="hybridMultilevel"/>
    <w:tmpl w:val="A95CA608"/>
    <w:lvl w:ilvl="0" w:tplc="1E9ED7CA">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1468612E">
      <w:numFmt w:val="bullet"/>
      <w:lvlText w:val="•"/>
      <w:lvlJc w:val="left"/>
      <w:pPr>
        <w:ind w:left="1056" w:hanging="140"/>
      </w:pPr>
      <w:rPr>
        <w:rFonts w:hint="default"/>
        <w:lang w:val="pt-BR" w:eastAsia="pt-BR" w:bidi="pt-BR"/>
      </w:rPr>
    </w:lvl>
    <w:lvl w:ilvl="2" w:tplc="79B46902">
      <w:numFmt w:val="bullet"/>
      <w:lvlText w:val="•"/>
      <w:lvlJc w:val="left"/>
      <w:pPr>
        <w:ind w:left="2013" w:hanging="140"/>
      </w:pPr>
      <w:rPr>
        <w:rFonts w:hint="default"/>
        <w:lang w:val="pt-BR" w:eastAsia="pt-BR" w:bidi="pt-BR"/>
      </w:rPr>
    </w:lvl>
    <w:lvl w:ilvl="3" w:tplc="FA96E430">
      <w:numFmt w:val="bullet"/>
      <w:lvlText w:val="•"/>
      <w:lvlJc w:val="left"/>
      <w:pPr>
        <w:ind w:left="2969" w:hanging="140"/>
      </w:pPr>
      <w:rPr>
        <w:rFonts w:hint="default"/>
        <w:lang w:val="pt-BR" w:eastAsia="pt-BR" w:bidi="pt-BR"/>
      </w:rPr>
    </w:lvl>
    <w:lvl w:ilvl="4" w:tplc="8DEE5CC8">
      <w:numFmt w:val="bullet"/>
      <w:lvlText w:val="•"/>
      <w:lvlJc w:val="left"/>
      <w:pPr>
        <w:ind w:left="3926" w:hanging="140"/>
      </w:pPr>
      <w:rPr>
        <w:rFonts w:hint="default"/>
        <w:lang w:val="pt-BR" w:eastAsia="pt-BR" w:bidi="pt-BR"/>
      </w:rPr>
    </w:lvl>
    <w:lvl w:ilvl="5" w:tplc="C172DDCA">
      <w:numFmt w:val="bullet"/>
      <w:lvlText w:val="•"/>
      <w:lvlJc w:val="left"/>
      <w:pPr>
        <w:ind w:left="4883" w:hanging="140"/>
      </w:pPr>
      <w:rPr>
        <w:rFonts w:hint="default"/>
        <w:lang w:val="pt-BR" w:eastAsia="pt-BR" w:bidi="pt-BR"/>
      </w:rPr>
    </w:lvl>
    <w:lvl w:ilvl="6" w:tplc="4880C466">
      <w:numFmt w:val="bullet"/>
      <w:lvlText w:val="•"/>
      <w:lvlJc w:val="left"/>
      <w:pPr>
        <w:ind w:left="5839" w:hanging="140"/>
      </w:pPr>
      <w:rPr>
        <w:rFonts w:hint="default"/>
        <w:lang w:val="pt-BR" w:eastAsia="pt-BR" w:bidi="pt-BR"/>
      </w:rPr>
    </w:lvl>
    <w:lvl w:ilvl="7" w:tplc="08A60876">
      <w:numFmt w:val="bullet"/>
      <w:lvlText w:val="•"/>
      <w:lvlJc w:val="left"/>
      <w:pPr>
        <w:ind w:left="6796" w:hanging="140"/>
      </w:pPr>
      <w:rPr>
        <w:rFonts w:hint="default"/>
        <w:lang w:val="pt-BR" w:eastAsia="pt-BR" w:bidi="pt-BR"/>
      </w:rPr>
    </w:lvl>
    <w:lvl w:ilvl="8" w:tplc="15747C76">
      <w:numFmt w:val="bullet"/>
      <w:lvlText w:val="•"/>
      <w:lvlJc w:val="left"/>
      <w:pPr>
        <w:ind w:left="7753" w:hanging="140"/>
      </w:pPr>
      <w:rPr>
        <w:rFonts w:hint="default"/>
        <w:lang w:val="pt-BR" w:eastAsia="pt-BR" w:bidi="pt-BR"/>
      </w:rPr>
    </w:lvl>
  </w:abstractNum>
  <w:abstractNum w:abstractNumId="95" w15:restartNumberingAfterBreak="0">
    <w:nsid w:val="78121630"/>
    <w:multiLevelType w:val="hybridMultilevel"/>
    <w:tmpl w:val="EDE4DA38"/>
    <w:lvl w:ilvl="0" w:tplc="24369160">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7C6A89A0">
      <w:numFmt w:val="bullet"/>
      <w:lvlText w:val="•"/>
      <w:lvlJc w:val="left"/>
      <w:pPr>
        <w:ind w:left="1056" w:hanging="140"/>
      </w:pPr>
      <w:rPr>
        <w:rFonts w:hint="default"/>
        <w:lang w:val="pt-BR" w:eastAsia="pt-BR" w:bidi="pt-BR"/>
      </w:rPr>
    </w:lvl>
    <w:lvl w:ilvl="2" w:tplc="2D3CB1FC">
      <w:numFmt w:val="bullet"/>
      <w:lvlText w:val="•"/>
      <w:lvlJc w:val="left"/>
      <w:pPr>
        <w:ind w:left="2013" w:hanging="140"/>
      </w:pPr>
      <w:rPr>
        <w:rFonts w:hint="default"/>
        <w:lang w:val="pt-BR" w:eastAsia="pt-BR" w:bidi="pt-BR"/>
      </w:rPr>
    </w:lvl>
    <w:lvl w:ilvl="3" w:tplc="92D67FCE">
      <w:numFmt w:val="bullet"/>
      <w:lvlText w:val="•"/>
      <w:lvlJc w:val="left"/>
      <w:pPr>
        <w:ind w:left="2969" w:hanging="140"/>
      </w:pPr>
      <w:rPr>
        <w:rFonts w:hint="default"/>
        <w:lang w:val="pt-BR" w:eastAsia="pt-BR" w:bidi="pt-BR"/>
      </w:rPr>
    </w:lvl>
    <w:lvl w:ilvl="4" w:tplc="9B7A214A">
      <w:numFmt w:val="bullet"/>
      <w:lvlText w:val="•"/>
      <w:lvlJc w:val="left"/>
      <w:pPr>
        <w:ind w:left="3926" w:hanging="140"/>
      </w:pPr>
      <w:rPr>
        <w:rFonts w:hint="default"/>
        <w:lang w:val="pt-BR" w:eastAsia="pt-BR" w:bidi="pt-BR"/>
      </w:rPr>
    </w:lvl>
    <w:lvl w:ilvl="5" w:tplc="58EE35EA">
      <w:numFmt w:val="bullet"/>
      <w:lvlText w:val="•"/>
      <w:lvlJc w:val="left"/>
      <w:pPr>
        <w:ind w:left="4883" w:hanging="140"/>
      </w:pPr>
      <w:rPr>
        <w:rFonts w:hint="default"/>
        <w:lang w:val="pt-BR" w:eastAsia="pt-BR" w:bidi="pt-BR"/>
      </w:rPr>
    </w:lvl>
    <w:lvl w:ilvl="6" w:tplc="C6264CC0">
      <w:numFmt w:val="bullet"/>
      <w:lvlText w:val="•"/>
      <w:lvlJc w:val="left"/>
      <w:pPr>
        <w:ind w:left="5839" w:hanging="140"/>
      </w:pPr>
      <w:rPr>
        <w:rFonts w:hint="default"/>
        <w:lang w:val="pt-BR" w:eastAsia="pt-BR" w:bidi="pt-BR"/>
      </w:rPr>
    </w:lvl>
    <w:lvl w:ilvl="7" w:tplc="CC7094B2">
      <w:numFmt w:val="bullet"/>
      <w:lvlText w:val="•"/>
      <w:lvlJc w:val="left"/>
      <w:pPr>
        <w:ind w:left="6796" w:hanging="140"/>
      </w:pPr>
      <w:rPr>
        <w:rFonts w:hint="default"/>
        <w:lang w:val="pt-BR" w:eastAsia="pt-BR" w:bidi="pt-BR"/>
      </w:rPr>
    </w:lvl>
    <w:lvl w:ilvl="8" w:tplc="E5BE545C">
      <w:numFmt w:val="bullet"/>
      <w:lvlText w:val="•"/>
      <w:lvlJc w:val="left"/>
      <w:pPr>
        <w:ind w:left="7753" w:hanging="140"/>
      </w:pPr>
      <w:rPr>
        <w:rFonts w:hint="default"/>
        <w:lang w:val="pt-BR" w:eastAsia="pt-BR" w:bidi="pt-BR"/>
      </w:rPr>
    </w:lvl>
  </w:abstractNum>
  <w:abstractNum w:abstractNumId="96" w15:restartNumberingAfterBreak="0">
    <w:nsid w:val="795A47A7"/>
    <w:multiLevelType w:val="hybridMultilevel"/>
    <w:tmpl w:val="0986B7D2"/>
    <w:lvl w:ilvl="0" w:tplc="ACA496F0">
      <w:start w:val="1"/>
      <w:numFmt w:val="upperRoman"/>
      <w:lvlText w:val="%1"/>
      <w:lvlJc w:val="left"/>
      <w:pPr>
        <w:ind w:left="108" w:hanging="140"/>
      </w:pPr>
      <w:rPr>
        <w:rFonts w:ascii="Times New Roman" w:eastAsia="Times New Roman" w:hAnsi="Times New Roman" w:cs="Times New Roman" w:hint="default"/>
        <w:w w:val="99"/>
        <w:sz w:val="24"/>
        <w:szCs w:val="24"/>
        <w:lang w:val="pt-BR" w:eastAsia="pt-BR" w:bidi="pt-BR"/>
      </w:rPr>
    </w:lvl>
    <w:lvl w:ilvl="1" w:tplc="101076EE">
      <w:numFmt w:val="bullet"/>
      <w:lvlText w:val="•"/>
      <w:lvlJc w:val="left"/>
      <w:pPr>
        <w:ind w:left="1056" w:hanging="140"/>
      </w:pPr>
      <w:rPr>
        <w:rFonts w:hint="default"/>
        <w:lang w:val="pt-BR" w:eastAsia="pt-BR" w:bidi="pt-BR"/>
      </w:rPr>
    </w:lvl>
    <w:lvl w:ilvl="2" w:tplc="F8347BC8">
      <w:numFmt w:val="bullet"/>
      <w:lvlText w:val="•"/>
      <w:lvlJc w:val="left"/>
      <w:pPr>
        <w:ind w:left="2013" w:hanging="140"/>
      </w:pPr>
      <w:rPr>
        <w:rFonts w:hint="default"/>
        <w:lang w:val="pt-BR" w:eastAsia="pt-BR" w:bidi="pt-BR"/>
      </w:rPr>
    </w:lvl>
    <w:lvl w:ilvl="3" w:tplc="1712690E">
      <w:numFmt w:val="bullet"/>
      <w:lvlText w:val="•"/>
      <w:lvlJc w:val="left"/>
      <w:pPr>
        <w:ind w:left="2969" w:hanging="140"/>
      </w:pPr>
      <w:rPr>
        <w:rFonts w:hint="default"/>
        <w:lang w:val="pt-BR" w:eastAsia="pt-BR" w:bidi="pt-BR"/>
      </w:rPr>
    </w:lvl>
    <w:lvl w:ilvl="4" w:tplc="DD3E4310">
      <w:numFmt w:val="bullet"/>
      <w:lvlText w:val="•"/>
      <w:lvlJc w:val="left"/>
      <w:pPr>
        <w:ind w:left="3926" w:hanging="140"/>
      </w:pPr>
      <w:rPr>
        <w:rFonts w:hint="default"/>
        <w:lang w:val="pt-BR" w:eastAsia="pt-BR" w:bidi="pt-BR"/>
      </w:rPr>
    </w:lvl>
    <w:lvl w:ilvl="5" w:tplc="267822BE">
      <w:numFmt w:val="bullet"/>
      <w:lvlText w:val="•"/>
      <w:lvlJc w:val="left"/>
      <w:pPr>
        <w:ind w:left="4883" w:hanging="140"/>
      </w:pPr>
      <w:rPr>
        <w:rFonts w:hint="default"/>
        <w:lang w:val="pt-BR" w:eastAsia="pt-BR" w:bidi="pt-BR"/>
      </w:rPr>
    </w:lvl>
    <w:lvl w:ilvl="6" w:tplc="546887D4">
      <w:numFmt w:val="bullet"/>
      <w:lvlText w:val="•"/>
      <w:lvlJc w:val="left"/>
      <w:pPr>
        <w:ind w:left="5839" w:hanging="140"/>
      </w:pPr>
      <w:rPr>
        <w:rFonts w:hint="default"/>
        <w:lang w:val="pt-BR" w:eastAsia="pt-BR" w:bidi="pt-BR"/>
      </w:rPr>
    </w:lvl>
    <w:lvl w:ilvl="7" w:tplc="728CD05E">
      <w:numFmt w:val="bullet"/>
      <w:lvlText w:val="•"/>
      <w:lvlJc w:val="left"/>
      <w:pPr>
        <w:ind w:left="6796" w:hanging="140"/>
      </w:pPr>
      <w:rPr>
        <w:rFonts w:hint="default"/>
        <w:lang w:val="pt-BR" w:eastAsia="pt-BR" w:bidi="pt-BR"/>
      </w:rPr>
    </w:lvl>
    <w:lvl w:ilvl="8" w:tplc="1B5854DE">
      <w:numFmt w:val="bullet"/>
      <w:lvlText w:val="•"/>
      <w:lvlJc w:val="left"/>
      <w:pPr>
        <w:ind w:left="7753" w:hanging="140"/>
      </w:pPr>
      <w:rPr>
        <w:rFonts w:hint="default"/>
        <w:lang w:val="pt-BR" w:eastAsia="pt-BR" w:bidi="pt-BR"/>
      </w:rPr>
    </w:lvl>
  </w:abstractNum>
  <w:abstractNum w:abstractNumId="97" w15:restartNumberingAfterBreak="0">
    <w:nsid w:val="7B5F4E90"/>
    <w:multiLevelType w:val="hybridMultilevel"/>
    <w:tmpl w:val="8118DE0A"/>
    <w:lvl w:ilvl="0" w:tplc="DC763BEC">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27D6B842">
      <w:numFmt w:val="bullet"/>
      <w:lvlText w:val="•"/>
      <w:lvlJc w:val="left"/>
      <w:pPr>
        <w:ind w:left="1830" w:hanging="286"/>
      </w:pPr>
      <w:rPr>
        <w:rFonts w:hint="default"/>
        <w:lang w:val="pt-BR" w:eastAsia="pt-BR" w:bidi="pt-BR"/>
      </w:rPr>
    </w:lvl>
    <w:lvl w:ilvl="2" w:tplc="510246D2">
      <w:numFmt w:val="bullet"/>
      <w:lvlText w:val="•"/>
      <w:lvlJc w:val="left"/>
      <w:pPr>
        <w:ind w:left="2701" w:hanging="286"/>
      </w:pPr>
      <w:rPr>
        <w:rFonts w:hint="default"/>
        <w:lang w:val="pt-BR" w:eastAsia="pt-BR" w:bidi="pt-BR"/>
      </w:rPr>
    </w:lvl>
    <w:lvl w:ilvl="3" w:tplc="363ACDF4">
      <w:numFmt w:val="bullet"/>
      <w:lvlText w:val="•"/>
      <w:lvlJc w:val="left"/>
      <w:pPr>
        <w:ind w:left="3571" w:hanging="286"/>
      </w:pPr>
      <w:rPr>
        <w:rFonts w:hint="default"/>
        <w:lang w:val="pt-BR" w:eastAsia="pt-BR" w:bidi="pt-BR"/>
      </w:rPr>
    </w:lvl>
    <w:lvl w:ilvl="4" w:tplc="94D2BB62">
      <w:numFmt w:val="bullet"/>
      <w:lvlText w:val="•"/>
      <w:lvlJc w:val="left"/>
      <w:pPr>
        <w:ind w:left="4442" w:hanging="286"/>
      </w:pPr>
      <w:rPr>
        <w:rFonts w:hint="default"/>
        <w:lang w:val="pt-BR" w:eastAsia="pt-BR" w:bidi="pt-BR"/>
      </w:rPr>
    </w:lvl>
    <w:lvl w:ilvl="5" w:tplc="51E2DD12">
      <w:numFmt w:val="bullet"/>
      <w:lvlText w:val="•"/>
      <w:lvlJc w:val="left"/>
      <w:pPr>
        <w:ind w:left="5313" w:hanging="286"/>
      </w:pPr>
      <w:rPr>
        <w:rFonts w:hint="default"/>
        <w:lang w:val="pt-BR" w:eastAsia="pt-BR" w:bidi="pt-BR"/>
      </w:rPr>
    </w:lvl>
    <w:lvl w:ilvl="6" w:tplc="9ED27856">
      <w:numFmt w:val="bullet"/>
      <w:lvlText w:val="•"/>
      <w:lvlJc w:val="left"/>
      <w:pPr>
        <w:ind w:left="6183" w:hanging="286"/>
      </w:pPr>
      <w:rPr>
        <w:rFonts w:hint="default"/>
        <w:lang w:val="pt-BR" w:eastAsia="pt-BR" w:bidi="pt-BR"/>
      </w:rPr>
    </w:lvl>
    <w:lvl w:ilvl="7" w:tplc="F1085798">
      <w:numFmt w:val="bullet"/>
      <w:lvlText w:val="•"/>
      <w:lvlJc w:val="left"/>
      <w:pPr>
        <w:ind w:left="7054" w:hanging="286"/>
      </w:pPr>
      <w:rPr>
        <w:rFonts w:hint="default"/>
        <w:lang w:val="pt-BR" w:eastAsia="pt-BR" w:bidi="pt-BR"/>
      </w:rPr>
    </w:lvl>
    <w:lvl w:ilvl="8" w:tplc="BD0CEEEC">
      <w:numFmt w:val="bullet"/>
      <w:lvlText w:val="•"/>
      <w:lvlJc w:val="left"/>
      <w:pPr>
        <w:ind w:left="7925" w:hanging="286"/>
      </w:pPr>
      <w:rPr>
        <w:rFonts w:hint="default"/>
        <w:lang w:val="pt-BR" w:eastAsia="pt-BR" w:bidi="pt-BR"/>
      </w:rPr>
    </w:lvl>
  </w:abstractNum>
  <w:abstractNum w:abstractNumId="98" w15:restartNumberingAfterBreak="0">
    <w:nsid w:val="7BC7501D"/>
    <w:multiLevelType w:val="hybridMultilevel"/>
    <w:tmpl w:val="6560AA14"/>
    <w:lvl w:ilvl="0" w:tplc="3C5E4F46">
      <w:start w:val="10"/>
      <w:numFmt w:val="upperRoman"/>
      <w:lvlText w:val="%1"/>
      <w:lvlJc w:val="left"/>
      <w:pPr>
        <w:ind w:left="108" w:hanging="233"/>
      </w:pPr>
      <w:rPr>
        <w:rFonts w:ascii="Times New Roman" w:eastAsia="Times New Roman" w:hAnsi="Times New Roman" w:cs="Times New Roman" w:hint="default"/>
        <w:w w:val="99"/>
        <w:sz w:val="24"/>
        <w:szCs w:val="24"/>
        <w:lang w:val="pt-BR" w:eastAsia="pt-BR" w:bidi="pt-BR"/>
      </w:rPr>
    </w:lvl>
    <w:lvl w:ilvl="1" w:tplc="9732EBF0">
      <w:numFmt w:val="bullet"/>
      <w:lvlText w:val="•"/>
      <w:lvlJc w:val="left"/>
      <w:pPr>
        <w:ind w:left="1056" w:hanging="233"/>
      </w:pPr>
      <w:rPr>
        <w:rFonts w:hint="default"/>
        <w:lang w:val="pt-BR" w:eastAsia="pt-BR" w:bidi="pt-BR"/>
      </w:rPr>
    </w:lvl>
    <w:lvl w:ilvl="2" w:tplc="F044F556">
      <w:numFmt w:val="bullet"/>
      <w:lvlText w:val="•"/>
      <w:lvlJc w:val="left"/>
      <w:pPr>
        <w:ind w:left="2013" w:hanging="233"/>
      </w:pPr>
      <w:rPr>
        <w:rFonts w:hint="default"/>
        <w:lang w:val="pt-BR" w:eastAsia="pt-BR" w:bidi="pt-BR"/>
      </w:rPr>
    </w:lvl>
    <w:lvl w:ilvl="3" w:tplc="9ACC27EC">
      <w:numFmt w:val="bullet"/>
      <w:lvlText w:val="•"/>
      <w:lvlJc w:val="left"/>
      <w:pPr>
        <w:ind w:left="2969" w:hanging="233"/>
      </w:pPr>
      <w:rPr>
        <w:rFonts w:hint="default"/>
        <w:lang w:val="pt-BR" w:eastAsia="pt-BR" w:bidi="pt-BR"/>
      </w:rPr>
    </w:lvl>
    <w:lvl w:ilvl="4" w:tplc="11B250B6">
      <w:numFmt w:val="bullet"/>
      <w:lvlText w:val="•"/>
      <w:lvlJc w:val="left"/>
      <w:pPr>
        <w:ind w:left="3926" w:hanging="233"/>
      </w:pPr>
      <w:rPr>
        <w:rFonts w:hint="default"/>
        <w:lang w:val="pt-BR" w:eastAsia="pt-BR" w:bidi="pt-BR"/>
      </w:rPr>
    </w:lvl>
    <w:lvl w:ilvl="5" w:tplc="E22C59A2">
      <w:numFmt w:val="bullet"/>
      <w:lvlText w:val="•"/>
      <w:lvlJc w:val="left"/>
      <w:pPr>
        <w:ind w:left="4883" w:hanging="233"/>
      </w:pPr>
      <w:rPr>
        <w:rFonts w:hint="default"/>
        <w:lang w:val="pt-BR" w:eastAsia="pt-BR" w:bidi="pt-BR"/>
      </w:rPr>
    </w:lvl>
    <w:lvl w:ilvl="6" w:tplc="3462F296">
      <w:numFmt w:val="bullet"/>
      <w:lvlText w:val="•"/>
      <w:lvlJc w:val="left"/>
      <w:pPr>
        <w:ind w:left="5839" w:hanging="233"/>
      </w:pPr>
      <w:rPr>
        <w:rFonts w:hint="default"/>
        <w:lang w:val="pt-BR" w:eastAsia="pt-BR" w:bidi="pt-BR"/>
      </w:rPr>
    </w:lvl>
    <w:lvl w:ilvl="7" w:tplc="F1224770">
      <w:numFmt w:val="bullet"/>
      <w:lvlText w:val="•"/>
      <w:lvlJc w:val="left"/>
      <w:pPr>
        <w:ind w:left="6796" w:hanging="233"/>
      </w:pPr>
      <w:rPr>
        <w:rFonts w:hint="default"/>
        <w:lang w:val="pt-BR" w:eastAsia="pt-BR" w:bidi="pt-BR"/>
      </w:rPr>
    </w:lvl>
    <w:lvl w:ilvl="8" w:tplc="E36435D0">
      <w:numFmt w:val="bullet"/>
      <w:lvlText w:val="•"/>
      <w:lvlJc w:val="left"/>
      <w:pPr>
        <w:ind w:left="7753" w:hanging="233"/>
      </w:pPr>
      <w:rPr>
        <w:rFonts w:hint="default"/>
        <w:lang w:val="pt-BR" w:eastAsia="pt-BR" w:bidi="pt-BR"/>
      </w:rPr>
    </w:lvl>
  </w:abstractNum>
  <w:abstractNum w:abstractNumId="99" w15:restartNumberingAfterBreak="0">
    <w:nsid w:val="7C0E6864"/>
    <w:multiLevelType w:val="hybridMultilevel"/>
    <w:tmpl w:val="4420F76E"/>
    <w:lvl w:ilvl="0" w:tplc="C6B80B5C">
      <w:start w:val="1"/>
      <w:numFmt w:val="upperRoman"/>
      <w:lvlText w:val="%1"/>
      <w:lvlJc w:val="left"/>
      <w:pPr>
        <w:ind w:left="814" w:hanging="140"/>
      </w:pPr>
      <w:rPr>
        <w:rFonts w:ascii="Times New Roman" w:eastAsia="Times New Roman" w:hAnsi="Times New Roman" w:cs="Times New Roman" w:hint="default"/>
        <w:w w:val="99"/>
        <w:sz w:val="24"/>
        <w:szCs w:val="24"/>
        <w:lang w:val="pt-BR" w:eastAsia="pt-BR" w:bidi="pt-BR"/>
      </w:rPr>
    </w:lvl>
    <w:lvl w:ilvl="1" w:tplc="206E62FE">
      <w:numFmt w:val="bullet"/>
      <w:lvlText w:val="•"/>
      <w:lvlJc w:val="left"/>
      <w:pPr>
        <w:ind w:left="1704" w:hanging="140"/>
      </w:pPr>
      <w:rPr>
        <w:rFonts w:hint="default"/>
        <w:lang w:val="pt-BR" w:eastAsia="pt-BR" w:bidi="pt-BR"/>
      </w:rPr>
    </w:lvl>
    <w:lvl w:ilvl="2" w:tplc="1CC63618">
      <w:numFmt w:val="bullet"/>
      <w:lvlText w:val="•"/>
      <w:lvlJc w:val="left"/>
      <w:pPr>
        <w:ind w:left="2589" w:hanging="140"/>
      </w:pPr>
      <w:rPr>
        <w:rFonts w:hint="default"/>
        <w:lang w:val="pt-BR" w:eastAsia="pt-BR" w:bidi="pt-BR"/>
      </w:rPr>
    </w:lvl>
    <w:lvl w:ilvl="3" w:tplc="C6540324">
      <w:numFmt w:val="bullet"/>
      <w:lvlText w:val="•"/>
      <w:lvlJc w:val="left"/>
      <w:pPr>
        <w:ind w:left="3473" w:hanging="140"/>
      </w:pPr>
      <w:rPr>
        <w:rFonts w:hint="default"/>
        <w:lang w:val="pt-BR" w:eastAsia="pt-BR" w:bidi="pt-BR"/>
      </w:rPr>
    </w:lvl>
    <w:lvl w:ilvl="4" w:tplc="BC00CD14">
      <w:numFmt w:val="bullet"/>
      <w:lvlText w:val="•"/>
      <w:lvlJc w:val="left"/>
      <w:pPr>
        <w:ind w:left="4358" w:hanging="140"/>
      </w:pPr>
      <w:rPr>
        <w:rFonts w:hint="default"/>
        <w:lang w:val="pt-BR" w:eastAsia="pt-BR" w:bidi="pt-BR"/>
      </w:rPr>
    </w:lvl>
    <w:lvl w:ilvl="5" w:tplc="F92A5DC4">
      <w:numFmt w:val="bullet"/>
      <w:lvlText w:val="•"/>
      <w:lvlJc w:val="left"/>
      <w:pPr>
        <w:ind w:left="5243" w:hanging="140"/>
      </w:pPr>
      <w:rPr>
        <w:rFonts w:hint="default"/>
        <w:lang w:val="pt-BR" w:eastAsia="pt-BR" w:bidi="pt-BR"/>
      </w:rPr>
    </w:lvl>
    <w:lvl w:ilvl="6" w:tplc="A016DA66">
      <w:numFmt w:val="bullet"/>
      <w:lvlText w:val="•"/>
      <w:lvlJc w:val="left"/>
      <w:pPr>
        <w:ind w:left="6127" w:hanging="140"/>
      </w:pPr>
      <w:rPr>
        <w:rFonts w:hint="default"/>
        <w:lang w:val="pt-BR" w:eastAsia="pt-BR" w:bidi="pt-BR"/>
      </w:rPr>
    </w:lvl>
    <w:lvl w:ilvl="7" w:tplc="21981DA0">
      <w:numFmt w:val="bullet"/>
      <w:lvlText w:val="•"/>
      <w:lvlJc w:val="left"/>
      <w:pPr>
        <w:ind w:left="7012" w:hanging="140"/>
      </w:pPr>
      <w:rPr>
        <w:rFonts w:hint="default"/>
        <w:lang w:val="pt-BR" w:eastAsia="pt-BR" w:bidi="pt-BR"/>
      </w:rPr>
    </w:lvl>
    <w:lvl w:ilvl="8" w:tplc="0958C124">
      <w:numFmt w:val="bullet"/>
      <w:lvlText w:val="•"/>
      <w:lvlJc w:val="left"/>
      <w:pPr>
        <w:ind w:left="7897" w:hanging="140"/>
      </w:pPr>
      <w:rPr>
        <w:rFonts w:hint="default"/>
        <w:lang w:val="pt-BR" w:eastAsia="pt-BR" w:bidi="pt-BR"/>
      </w:rPr>
    </w:lvl>
  </w:abstractNum>
  <w:abstractNum w:abstractNumId="100" w15:restartNumberingAfterBreak="0">
    <w:nsid w:val="7E945166"/>
    <w:multiLevelType w:val="hybridMultilevel"/>
    <w:tmpl w:val="FCDAE8BE"/>
    <w:lvl w:ilvl="0" w:tplc="5DC842B8">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DDAA7294">
      <w:numFmt w:val="bullet"/>
      <w:lvlText w:val="•"/>
      <w:lvlJc w:val="left"/>
      <w:pPr>
        <w:ind w:left="1830" w:hanging="286"/>
      </w:pPr>
      <w:rPr>
        <w:rFonts w:hint="default"/>
        <w:lang w:val="pt-BR" w:eastAsia="pt-BR" w:bidi="pt-BR"/>
      </w:rPr>
    </w:lvl>
    <w:lvl w:ilvl="2" w:tplc="21ECDAE0">
      <w:numFmt w:val="bullet"/>
      <w:lvlText w:val="•"/>
      <w:lvlJc w:val="left"/>
      <w:pPr>
        <w:ind w:left="2701" w:hanging="286"/>
      </w:pPr>
      <w:rPr>
        <w:rFonts w:hint="default"/>
        <w:lang w:val="pt-BR" w:eastAsia="pt-BR" w:bidi="pt-BR"/>
      </w:rPr>
    </w:lvl>
    <w:lvl w:ilvl="3" w:tplc="7CF07496">
      <w:numFmt w:val="bullet"/>
      <w:lvlText w:val="•"/>
      <w:lvlJc w:val="left"/>
      <w:pPr>
        <w:ind w:left="3571" w:hanging="286"/>
      </w:pPr>
      <w:rPr>
        <w:rFonts w:hint="default"/>
        <w:lang w:val="pt-BR" w:eastAsia="pt-BR" w:bidi="pt-BR"/>
      </w:rPr>
    </w:lvl>
    <w:lvl w:ilvl="4" w:tplc="F79246DE">
      <w:numFmt w:val="bullet"/>
      <w:lvlText w:val="•"/>
      <w:lvlJc w:val="left"/>
      <w:pPr>
        <w:ind w:left="4442" w:hanging="286"/>
      </w:pPr>
      <w:rPr>
        <w:rFonts w:hint="default"/>
        <w:lang w:val="pt-BR" w:eastAsia="pt-BR" w:bidi="pt-BR"/>
      </w:rPr>
    </w:lvl>
    <w:lvl w:ilvl="5" w:tplc="02248A90">
      <w:numFmt w:val="bullet"/>
      <w:lvlText w:val="•"/>
      <w:lvlJc w:val="left"/>
      <w:pPr>
        <w:ind w:left="5313" w:hanging="286"/>
      </w:pPr>
      <w:rPr>
        <w:rFonts w:hint="default"/>
        <w:lang w:val="pt-BR" w:eastAsia="pt-BR" w:bidi="pt-BR"/>
      </w:rPr>
    </w:lvl>
    <w:lvl w:ilvl="6" w:tplc="46B86EFA">
      <w:numFmt w:val="bullet"/>
      <w:lvlText w:val="•"/>
      <w:lvlJc w:val="left"/>
      <w:pPr>
        <w:ind w:left="6183" w:hanging="286"/>
      </w:pPr>
      <w:rPr>
        <w:rFonts w:hint="default"/>
        <w:lang w:val="pt-BR" w:eastAsia="pt-BR" w:bidi="pt-BR"/>
      </w:rPr>
    </w:lvl>
    <w:lvl w:ilvl="7" w:tplc="D2465A4C">
      <w:numFmt w:val="bullet"/>
      <w:lvlText w:val="•"/>
      <w:lvlJc w:val="left"/>
      <w:pPr>
        <w:ind w:left="7054" w:hanging="286"/>
      </w:pPr>
      <w:rPr>
        <w:rFonts w:hint="default"/>
        <w:lang w:val="pt-BR" w:eastAsia="pt-BR" w:bidi="pt-BR"/>
      </w:rPr>
    </w:lvl>
    <w:lvl w:ilvl="8" w:tplc="69E4BCD0">
      <w:numFmt w:val="bullet"/>
      <w:lvlText w:val="•"/>
      <w:lvlJc w:val="left"/>
      <w:pPr>
        <w:ind w:left="7925" w:hanging="286"/>
      </w:pPr>
      <w:rPr>
        <w:rFonts w:hint="default"/>
        <w:lang w:val="pt-BR" w:eastAsia="pt-BR" w:bidi="pt-BR"/>
      </w:rPr>
    </w:lvl>
  </w:abstractNum>
  <w:abstractNum w:abstractNumId="101" w15:restartNumberingAfterBreak="0">
    <w:nsid w:val="7EF83599"/>
    <w:multiLevelType w:val="hybridMultilevel"/>
    <w:tmpl w:val="D980B968"/>
    <w:lvl w:ilvl="0" w:tplc="63D674E2">
      <w:start w:val="1"/>
      <w:numFmt w:val="lowerLetter"/>
      <w:lvlText w:val="%1)"/>
      <w:lvlJc w:val="left"/>
      <w:pPr>
        <w:ind w:left="960" w:hanging="286"/>
      </w:pPr>
      <w:rPr>
        <w:rFonts w:ascii="Times New Roman" w:eastAsia="Times New Roman" w:hAnsi="Times New Roman" w:cs="Times New Roman" w:hint="default"/>
        <w:spacing w:val="-20"/>
        <w:w w:val="99"/>
        <w:sz w:val="24"/>
        <w:szCs w:val="24"/>
        <w:lang w:val="pt-BR" w:eastAsia="pt-BR" w:bidi="pt-BR"/>
      </w:rPr>
    </w:lvl>
    <w:lvl w:ilvl="1" w:tplc="805A783C">
      <w:numFmt w:val="bullet"/>
      <w:lvlText w:val="•"/>
      <w:lvlJc w:val="left"/>
      <w:pPr>
        <w:ind w:left="1830" w:hanging="286"/>
      </w:pPr>
      <w:rPr>
        <w:rFonts w:hint="default"/>
        <w:lang w:val="pt-BR" w:eastAsia="pt-BR" w:bidi="pt-BR"/>
      </w:rPr>
    </w:lvl>
    <w:lvl w:ilvl="2" w:tplc="2A926962">
      <w:numFmt w:val="bullet"/>
      <w:lvlText w:val="•"/>
      <w:lvlJc w:val="left"/>
      <w:pPr>
        <w:ind w:left="2701" w:hanging="286"/>
      </w:pPr>
      <w:rPr>
        <w:rFonts w:hint="default"/>
        <w:lang w:val="pt-BR" w:eastAsia="pt-BR" w:bidi="pt-BR"/>
      </w:rPr>
    </w:lvl>
    <w:lvl w:ilvl="3" w:tplc="61DED8F2">
      <w:numFmt w:val="bullet"/>
      <w:lvlText w:val="•"/>
      <w:lvlJc w:val="left"/>
      <w:pPr>
        <w:ind w:left="3571" w:hanging="286"/>
      </w:pPr>
      <w:rPr>
        <w:rFonts w:hint="default"/>
        <w:lang w:val="pt-BR" w:eastAsia="pt-BR" w:bidi="pt-BR"/>
      </w:rPr>
    </w:lvl>
    <w:lvl w:ilvl="4" w:tplc="4D0649F2">
      <w:numFmt w:val="bullet"/>
      <w:lvlText w:val="•"/>
      <w:lvlJc w:val="left"/>
      <w:pPr>
        <w:ind w:left="4442" w:hanging="286"/>
      </w:pPr>
      <w:rPr>
        <w:rFonts w:hint="default"/>
        <w:lang w:val="pt-BR" w:eastAsia="pt-BR" w:bidi="pt-BR"/>
      </w:rPr>
    </w:lvl>
    <w:lvl w:ilvl="5" w:tplc="16B8F86E">
      <w:numFmt w:val="bullet"/>
      <w:lvlText w:val="•"/>
      <w:lvlJc w:val="left"/>
      <w:pPr>
        <w:ind w:left="5313" w:hanging="286"/>
      </w:pPr>
      <w:rPr>
        <w:rFonts w:hint="default"/>
        <w:lang w:val="pt-BR" w:eastAsia="pt-BR" w:bidi="pt-BR"/>
      </w:rPr>
    </w:lvl>
    <w:lvl w:ilvl="6" w:tplc="60064BAE">
      <w:numFmt w:val="bullet"/>
      <w:lvlText w:val="•"/>
      <w:lvlJc w:val="left"/>
      <w:pPr>
        <w:ind w:left="6183" w:hanging="286"/>
      </w:pPr>
      <w:rPr>
        <w:rFonts w:hint="default"/>
        <w:lang w:val="pt-BR" w:eastAsia="pt-BR" w:bidi="pt-BR"/>
      </w:rPr>
    </w:lvl>
    <w:lvl w:ilvl="7" w:tplc="E6060770">
      <w:numFmt w:val="bullet"/>
      <w:lvlText w:val="•"/>
      <w:lvlJc w:val="left"/>
      <w:pPr>
        <w:ind w:left="7054" w:hanging="286"/>
      </w:pPr>
      <w:rPr>
        <w:rFonts w:hint="default"/>
        <w:lang w:val="pt-BR" w:eastAsia="pt-BR" w:bidi="pt-BR"/>
      </w:rPr>
    </w:lvl>
    <w:lvl w:ilvl="8" w:tplc="C95677C0">
      <w:numFmt w:val="bullet"/>
      <w:lvlText w:val="•"/>
      <w:lvlJc w:val="left"/>
      <w:pPr>
        <w:ind w:left="7925" w:hanging="286"/>
      </w:pPr>
      <w:rPr>
        <w:rFonts w:hint="default"/>
        <w:lang w:val="pt-BR" w:eastAsia="pt-BR" w:bidi="pt-BR"/>
      </w:rPr>
    </w:lvl>
  </w:abstractNum>
  <w:num w:numId="1">
    <w:abstractNumId w:val="6"/>
  </w:num>
  <w:num w:numId="2">
    <w:abstractNumId w:val="74"/>
  </w:num>
  <w:num w:numId="3">
    <w:abstractNumId w:val="16"/>
  </w:num>
  <w:num w:numId="4">
    <w:abstractNumId w:val="91"/>
  </w:num>
  <w:num w:numId="5">
    <w:abstractNumId w:val="85"/>
  </w:num>
  <w:num w:numId="6">
    <w:abstractNumId w:val="56"/>
  </w:num>
  <w:num w:numId="7">
    <w:abstractNumId w:val="54"/>
  </w:num>
  <w:num w:numId="8">
    <w:abstractNumId w:val="14"/>
  </w:num>
  <w:num w:numId="9">
    <w:abstractNumId w:val="12"/>
  </w:num>
  <w:num w:numId="10">
    <w:abstractNumId w:val="79"/>
  </w:num>
  <w:num w:numId="11">
    <w:abstractNumId w:val="81"/>
  </w:num>
  <w:num w:numId="12">
    <w:abstractNumId w:val="98"/>
  </w:num>
  <w:num w:numId="13">
    <w:abstractNumId w:val="80"/>
  </w:num>
  <w:num w:numId="14">
    <w:abstractNumId w:val="77"/>
  </w:num>
  <w:num w:numId="15">
    <w:abstractNumId w:val="75"/>
  </w:num>
  <w:num w:numId="16">
    <w:abstractNumId w:val="42"/>
  </w:num>
  <w:num w:numId="17">
    <w:abstractNumId w:val="59"/>
  </w:num>
  <w:num w:numId="18">
    <w:abstractNumId w:val="17"/>
  </w:num>
  <w:num w:numId="19">
    <w:abstractNumId w:val="57"/>
  </w:num>
  <w:num w:numId="20">
    <w:abstractNumId w:val="86"/>
  </w:num>
  <w:num w:numId="21">
    <w:abstractNumId w:val="25"/>
  </w:num>
  <w:num w:numId="22">
    <w:abstractNumId w:val="30"/>
  </w:num>
  <w:num w:numId="23">
    <w:abstractNumId w:val="78"/>
  </w:num>
  <w:num w:numId="24">
    <w:abstractNumId w:val="65"/>
  </w:num>
  <w:num w:numId="25">
    <w:abstractNumId w:val="69"/>
  </w:num>
  <w:num w:numId="26">
    <w:abstractNumId w:val="19"/>
  </w:num>
  <w:num w:numId="27">
    <w:abstractNumId w:val="82"/>
  </w:num>
  <w:num w:numId="28">
    <w:abstractNumId w:val="100"/>
  </w:num>
  <w:num w:numId="29">
    <w:abstractNumId w:val="29"/>
  </w:num>
  <w:num w:numId="30">
    <w:abstractNumId w:val="43"/>
  </w:num>
  <w:num w:numId="31">
    <w:abstractNumId w:val="13"/>
  </w:num>
  <w:num w:numId="32">
    <w:abstractNumId w:val="68"/>
  </w:num>
  <w:num w:numId="33">
    <w:abstractNumId w:val="22"/>
  </w:num>
  <w:num w:numId="34">
    <w:abstractNumId w:val="20"/>
  </w:num>
  <w:num w:numId="35">
    <w:abstractNumId w:val="58"/>
  </w:num>
  <w:num w:numId="36">
    <w:abstractNumId w:val="44"/>
  </w:num>
  <w:num w:numId="37">
    <w:abstractNumId w:val="35"/>
  </w:num>
  <w:num w:numId="38">
    <w:abstractNumId w:val="15"/>
  </w:num>
  <w:num w:numId="39">
    <w:abstractNumId w:val="95"/>
  </w:num>
  <w:num w:numId="40">
    <w:abstractNumId w:val="89"/>
  </w:num>
  <w:num w:numId="41">
    <w:abstractNumId w:val="97"/>
  </w:num>
  <w:num w:numId="42">
    <w:abstractNumId w:val="45"/>
  </w:num>
  <w:num w:numId="43">
    <w:abstractNumId w:val="24"/>
  </w:num>
  <w:num w:numId="44">
    <w:abstractNumId w:val="99"/>
  </w:num>
  <w:num w:numId="45">
    <w:abstractNumId w:val="101"/>
  </w:num>
  <w:num w:numId="46">
    <w:abstractNumId w:val="46"/>
  </w:num>
  <w:num w:numId="47">
    <w:abstractNumId w:val="66"/>
  </w:num>
  <w:num w:numId="48">
    <w:abstractNumId w:val="84"/>
  </w:num>
  <w:num w:numId="49">
    <w:abstractNumId w:val="73"/>
  </w:num>
  <w:num w:numId="50">
    <w:abstractNumId w:val="72"/>
  </w:num>
  <w:num w:numId="51">
    <w:abstractNumId w:val="18"/>
  </w:num>
  <w:num w:numId="52">
    <w:abstractNumId w:val="49"/>
  </w:num>
  <w:num w:numId="53">
    <w:abstractNumId w:val="38"/>
  </w:num>
  <w:num w:numId="54">
    <w:abstractNumId w:val="61"/>
  </w:num>
  <w:num w:numId="55">
    <w:abstractNumId w:val="32"/>
  </w:num>
  <w:num w:numId="56">
    <w:abstractNumId w:val="87"/>
  </w:num>
  <w:num w:numId="57">
    <w:abstractNumId w:val="96"/>
  </w:num>
  <w:num w:numId="58">
    <w:abstractNumId w:val="36"/>
  </w:num>
  <w:num w:numId="59">
    <w:abstractNumId w:val="53"/>
  </w:num>
  <w:num w:numId="60">
    <w:abstractNumId w:val="83"/>
  </w:num>
  <w:num w:numId="61">
    <w:abstractNumId w:val="26"/>
  </w:num>
  <w:num w:numId="62">
    <w:abstractNumId w:val="52"/>
  </w:num>
  <w:num w:numId="63">
    <w:abstractNumId w:val="28"/>
  </w:num>
  <w:num w:numId="64">
    <w:abstractNumId w:val="39"/>
  </w:num>
  <w:num w:numId="65">
    <w:abstractNumId w:val="11"/>
  </w:num>
  <w:num w:numId="66">
    <w:abstractNumId w:val="90"/>
  </w:num>
  <w:num w:numId="67">
    <w:abstractNumId w:val="70"/>
  </w:num>
  <w:num w:numId="68">
    <w:abstractNumId w:val="51"/>
  </w:num>
  <w:num w:numId="69">
    <w:abstractNumId w:val="41"/>
  </w:num>
  <w:num w:numId="70">
    <w:abstractNumId w:val="62"/>
  </w:num>
  <w:num w:numId="71">
    <w:abstractNumId w:val="92"/>
  </w:num>
  <w:num w:numId="72">
    <w:abstractNumId w:val="60"/>
  </w:num>
  <w:num w:numId="73">
    <w:abstractNumId w:val="88"/>
  </w:num>
  <w:num w:numId="74">
    <w:abstractNumId w:val="63"/>
  </w:num>
  <w:num w:numId="75">
    <w:abstractNumId w:val="23"/>
  </w:num>
  <w:num w:numId="76">
    <w:abstractNumId w:val="33"/>
  </w:num>
  <w:num w:numId="77">
    <w:abstractNumId w:val="64"/>
  </w:num>
  <w:num w:numId="78">
    <w:abstractNumId w:val="9"/>
  </w:num>
  <w:num w:numId="79">
    <w:abstractNumId w:val="27"/>
  </w:num>
  <w:num w:numId="80">
    <w:abstractNumId w:val="50"/>
  </w:num>
  <w:num w:numId="81">
    <w:abstractNumId w:val="76"/>
  </w:num>
  <w:num w:numId="82">
    <w:abstractNumId w:val="48"/>
  </w:num>
  <w:num w:numId="83">
    <w:abstractNumId w:val="67"/>
  </w:num>
  <w:num w:numId="84">
    <w:abstractNumId w:val="94"/>
  </w:num>
  <w:num w:numId="85">
    <w:abstractNumId w:val="37"/>
  </w:num>
  <w:num w:numId="86">
    <w:abstractNumId w:val="10"/>
  </w:num>
  <w:num w:numId="87">
    <w:abstractNumId w:val="21"/>
  </w:num>
  <w:num w:numId="88">
    <w:abstractNumId w:val="71"/>
  </w:num>
  <w:num w:numId="89">
    <w:abstractNumId w:val="47"/>
  </w:num>
  <w:num w:numId="90">
    <w:abstractNumId w:val="93"/>
  </w:num>
  <w:num w:numId="91">
    <w:abstractNumId w:val="31"/>
  </w:num>
  <w:num w:numId="92">
    <w:abstractNumId w:val="34"/>
  </w:num>
  <w:num w:numId="93">
    <w:abstractNumId w:val="55"/>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630"/>
    <w:rsid w:val="00001DA3"/>
    <w:rsid w:val="000165E5"/>
    <w:rsid w:val="00022377"/>
    <w:rsid w:val="00022F27"/>
    <w:rsid w:val="00025216"/>
    <w:rsid w:val="000434F9"/>
    <w:rsid w:val="00047F00"/>
    <w:rsid w:val="00053E86"/>
    <w:rsid w:val="0006219E"/>
    <w:rsid w:val="00065839"/>
    <w:rsid w:val="00080752"/>
    <w:rsid w:val="000A0779"/>
    <w:rsid w:val="000A798B"/>
    <w:rsid w:val="000B0405"/>
    <w:rsid w:val="000C6C22"/>
    <w:rsid w:val="000D0DA7"/>
    <w:rsid w:val="000D7A8A"/>
    <w:rsid w:val="000F7A63"/>
    <w:rsid w:val="0010033C"/>
    <w:rsid w:val="001023E1"/>
    <w:rsid w:val="00106F29"/>
    <w:rsid w:val="00107684"/>
    <w:rsid w:val="00112C1B"/>
    <w:rsid w:val="0012392B"/>
    <w:rsid w:val="00125101"/>
    <w:rsid w:val="0013579F"/>
    <w:rsid w:val="001467FE"/>
    <w:rsid w:val="00151151"/>
    <w:rsid w:val="00154632"/>
    <w:rsid w:val="0016678A"/>
    <w:rsid w:val="0016788B"/>
    <w:rsid w:val="0017073F"/>
    <w:rsid w:val="00174B40"/>
    <w:rsid w:val="001821B3"/>
    <w:rsid w:val="00183DF3"/>
    <w:rsid w:val="00195638"/>
    <w:rsid w:val="001C1DF3"/>
    <w:rsid w:val="001C4325"/>
    <w:rsid w:val="001D3956"/>
    <w:rsid w:val="001E1F28"/>
    <w:rsid w:val="002175BF"/>
    <w:rsid w:val="002207A2"/>
    <w:rsid w:val="00221350"/>
    <w:rsid w:val="00236630"/>
    <w:rsid w:val="00246215"/>
    <w:rsid w:val="002503C0"/>
    <w:rsid w:val="002517F5"/>
    <w:rsid w:val="00260B95"/>
    <w:rsid w:val="0026167E"/>
    <w:rsid w:val="00263909"/>
    <w:rsid w:val="00266A6D"/>
    <w:rsid w:val="00267115"/>
    <w:rsid w:val="00271663"/>
    <w:rsid w:val="00272631"/>
    <w:rsid w:val="00277B0D"/>
    <w:rsid w:val="00291AD8"/>
    <w:rsid w:val="00296884"/>
    <w:rsid w:val="002A20F6"/>
    <w:rsid w:val="002B40F2"/>
    <w:rsid w:val="002B676A"/>
    <w:rsid w:val="002C2BE7"/>
    <w:rsid w:val="002C4163"/>
    <w:rsid w:val="002C5346"/>
    <w:rsid w:val="002C6C20"/>
    <w:rsid w:val="002E51D1"/>
    <w:rsid w:val="002F1419"/>
    <w:rsid w:val="002F4A10"/>
    <w:rsid w:val="003006CC"/>
    <w:rsid w:val="00304771"/>
    <w:rsid w:val="0030736E"/>
    <w:rsid w:val="00313623"/>
    <w:rsid w:val="00320CA7"/>
    <w:rsid w:val="00322AE7"/>
    <w:rsid w:val="00335DAE"/>
    <w:rsid w:val="00342B5E"/>
    <w:rsid w:val="0035594D"/>
    <w:rsid w:val="00357D0D"/>
    <w:rsid w:val="00361290"/>
    <w:rsid w:val="003677F1"/>
    <w:rsid w:val="0038172F"/>
    <w:rsid w:val="00392F2B"/>
    <w:rsid w:val="00394857"/>
    <w:rsid w:val="0039550D"/>
    <w:rsid w:val="003A5718"/>
    <w:rsid w:val="003C12C3"/>
    <w:rsid w:val="003C6129"/>
    <w:rsid w:val="003D170A"/>
    <w:rsid w:val="003D415F"/>
    <w:rsid w:val="003D6FD7"/>
    <w:rsid w:val="003F1166"/>
    <w:rsid w:val="00406A54"/>
    <w:rsid w:val="0042248E"/>
    <w:rsid w:val="004319EF"/>
    <w:rsid w:val="00456746"/>
    <w:rsid w:val="00463534"/>
    <w:rsid w:val="00496903"/>
    <w:rsid w:val="004A6206"/>
    <w:rsid w:val="004B158E"/>
    <w:rsid w:val="004B45E9"/>
    <w:rsid w:val="004C6D2E"/>
    <w:rsid w:val="004D09BD"/>
    <w:rsid w:val="004E3577"/>
    <w:rsid w:val="004E7B96"/>
    <w:rsid w:val="004F6BBB"/>
    <w:rsid w:val="004F725E"/>
    <w:rsid w:val="005014FF"/>
    <w:rsid w:val="00504113"/>
    <w:rsid w:val="005047D1"/>
    <w:rsid w:val="00511FD7"/>
    <w:rsid w:val="00517352"/>
    <w:rsid w:val="00520B63"/>
    <w:rsid w:val="0052437F"/>
    <w:rsid w:val="00524F44"/>
    <w:rsid w:val="00532D02"/>
    <w:rsid w:val="00534CF9"/>
    <w:rsid w:val="00544762"/>
    <w:rsid w:val="00547D48"/>
    <w:rsid w:val="00575287"/>
    <w:rsid w:val="0058504E"/>
    <w:rsid w:val="005956A8"/>
    <w:rsid w:val="005B0CFA"/>
    <w:rsid w:val="005C4B7E"/>
    <w:rsid w:val="005C6FD4"/>
    <w:rsid w:val="005D5A5B"/>
    <w:rsid w:val="005D7D6E"/>
    <w:rsid w:val="005F2BAC"/>
    <w:rsid w:val="005F576A"/>
    <w:rsid w:val="00600195"/>
    <w:rsid w:val="006276EE"/>
    <w:rsid w:val="00642CE9"/>
    <w:rsid w:val="006537A3"/>
    <w:rsid w:val="00661082"/>
    <w:rsid w:val="00661705"/>
    <w:rsid w:val="00662A35"/>
    <w:rsid w:val="00671EE2"/>
    <w:rsid w:val="00675599"/>
    <w:rsid w:val="00692257"/>
    <w:rsid w:val="00692EA0"/>
    <w:rsid w:val="00695996"/>
    <w:rsid w:val="006B5368"/>
    <w:rsid w:val="006C045F"/>
    <w:rsid w:val="006C54FA"/>
    <w:rsid w:val="006C559E"/>
    <w:rsid w:val="006D1018"/>
    <w:rsid w:val="006D3C14"/>
    <w:rsid w:val="006D636C"/>
    <w:rsid w:val="006E1871"/>
    <w:rsid w:val="006E22C5"/>
    <w:rsid w:val="007021DF"/>
    <w:rsid w:val="007055D8"/>
    <w:rsid w:val="00711A0D"/>
    <w:rsid w:val="0071284F"/>
    <w:rsid w:val="00723B49"/>
    <w:rsid w:val="007303FC"/>
    <w:rsid w:val="0073672C"/>
    <w:rsid w:val="00736F54"/>
    <w:rsid w:val="00757DBC"/>
    <w:rsid w:val="00761872"/>
    <w:rsid w:val="00765637"/>
    <w:rsid w:val="007663CE"/>
    <w:rsid w:val="00782000"/>
    <w:rsid w:val="00796853"/>
    <w:rsid w:val="007B5F65"/>
    <w:rsid w:val="007C0DA3"/>
    <w:rsid w:val="007C4EEC"/>
    <w:rsid w:val="007F2C90"/>
    <w:rsid w:val="008259D6"/>
    <w:rsid w:val="0083122F"/>
    <w:rsid w:val="00842651"/>
    <w:rsid w:val="0085399A"/>
    <w:rsid w:val="00857297"/>
    <w:rsid w:val="0086336A"/>
    <w:rsid w:val="00866D9D"/>
    <w:rsid w:val="00890CDB"/>
    <w:rsid w:val="008A7243"/>
    <w:rsid w:val="008C6732"/>
    <w:rsid w:val="008E412D"/>
    <w:rsid w:val="008E6950"/>
    <w:rsid w:val="008E7009"/>
    <w:rsid w:val="008F51E3"/>
    <w:rsid w:val="008F7C05"/>
    <w:rsid w:val="00900974"/>
    <w:rsid w:val="00902048"/>
    <w:rsid w:val="0090711C"/>
    <w:rsid w:val="00912473"/>
    <w:rsid w:val="00927551"/>
    <w:rsid w:val="00927980"/>
    <w:rsid w:val="00930D95"/>
    <w:rsid w:val="00931AD9"/>
    <w:rsid w:val="00937179"/>
    <w:rsid w:val="009424E9"/>
    <w:rsid w:val="0096562D"/>
    <w:rsid w:val="009728F3"/>
    <w:rsid w:val="00975123"/>
    <w:rsid w:val="009961BC"/>
    <w:rsid w:val="009A5D67"/>
    <w:rsid w:val="009B1B31"/>
    <w:rsid w:val="009C11E5"/>
    <w:rsid w:val="009C6813"/>
    <w:rsid w:val="009D53B2"/>
    <w:rsid w:val="009E54B7"/>
    <w:rsid w:val="009F26E9"/>
    <w:rsid w:val="009F2847"/>
    <w:rsid w:val="00A0205D"/>
    <w:rsid w:val="00A12AF5"/>
    <w:rsid w:val="00A16C5F"/>
    <w:rsid w:val="00A23E34"/>
    <w:rsid w:val="00A314C9"/>
    <w:rsid w:val="00A36453"/>
    <w:rsid w:val="00A36A14"/>
    <w:rsid w:val="00A36B4F"/>
    <w:rsid w:val="00A44A6E"/>
    <w:rsid w:val="00A75045"/>
    <w:rsid w:val="00A769DD"/>
    <w:rsid w:val="00A85953"/>
    <w:rsid w:val="00AA2A75"/>
    <w:rsid w:val="00AA6FEE"/>
    <w:rsid w:val="00AB6452"/>
    <w:rsid w:val="00AC3614"/>
    <w:rsid w:val="00AC6CAD"/>
    <w:rsid w:val="00AD28C4"/>
    <w:rsid w:val="00AD5FB5"/>
    <w:rsid w:val="00AE2E56"/>
    <w:rsid w:val="00AF34A0"/>
    <w:rsid w:val="00AF3F7C"/>
    <w:rsid w:val="00AF719F"/>
    <w:rsid w:val="00B1576A"/>
    <w:rsid w:val="00B22CFF"/>
    <w:rsid w:val="00B272B5"/>
    <w:rsid w:val="00B44760"/>
    <w:rsid w:val="00B60F9D"/>
    <w:rsid w:val="00B61802"/>
    <w:rsid w:val="00B644F2"/>
    <w:rsid w:val="00B6508A"/>
    <w:rsid w:val="00B653FC"/>
    <w:rsid w:val="00B71867"/>
    <w:rsid w:val="00B747F2"/>
    <w:rsid w:val="00B81251"/>
    <w:rsid w:val="00B8686C"/>
    <w:rsid w:val="00BA4B1E"/>
    <w:rsid w:val="00BC03C2"/>
    <w:rsid w:val="00BD2BF0"/>
    <w:rsid w:val="00BE13C0"/>
    <w:rsid w:val="00C002A0"/>
    <w:rsid w:val="00C10676"/>
    <w:rsid w:val="00C11DE2"/>
    <w:rsid w:val="00C137CC"/>
    <w:rsid w:val="00C243E9"/>
    <w:rsid w:val="00C3750A"/>
    <w:rsid w:val="00C41463"/>
    <w:rsid w:val="00C4462E"/>
    <w:rsid w:val="00C4624E"/>
    <w:rsid w:val="00C5400A"/>
    <w:rsid w:val="00C73CB1"/>
    <w:rsid w:val="00C82F7A"/>
    <w:rsid w:val="00C87ED8"/>
    <w:rsid w:val="00C96CC1"/>
    <w:rsid w:val="00CB7607"/>
    <w:rsid w:val="00CD0C9E"/>
    <w:rsid w:val="00CF129E"/>
    <w:rsid w:val="00D12885"/>
    <w:rsid w:val="00D17B61"/>
    <w:rsid w:val="00D30CDB"/>
    <w:rsid w:val="00D34470"/>
    <w:rsid w:val="00D37130"/>
    <w:rsid w:val="00D44A0F"/>
    <w:rsid w:val="00D54FEA"/>
    <w:rsid w:val="00D74A32"/>
    <w:rsid w:val="00D90697"/>
    <w:rsid w:val="00DB252B"/>
    <w:rsid w:val="00DB7144"/>
    <w:rsid w:val="00DD5DE8"/>
    <w:rsid w:val="00DE1FB5"/>
    <w:rsid w:val="00DE53F4"/>
    <w:rsid w:val="00DF7B84"/>
    <w:rsid w:val="00E0072C"/>
    <w:rsid w:val="00E22830"/>
    <w:rsid w:val="00E3614D"/>
    <w:rsid w:val="00E373B6"/>
    <w:rsid w:val="00E43E46"/>
    <w:rsid w:val="00E52734"/>
    <w:rsid w:val="00E67785"/>
    <w:rsid w:val="00E73AAD"/>
    <w:rsid w:val="00E80A3B"/>
    <w:rsid w:val="00EA397F"/>
    <w:rsid w:val="00EA3986"/>
    <w:rsid w:val="00EE245E"/>
    <w:rsid w:val="00EF2EE7"/>
    <w:rsid w:val="00F040A2"/>
    <w:rsid w:val="00F24BD0"/>
    <w:rsid w:val="00F33118"/>
    <w:rsid w:val="00F33AC8"/>
    <w:rsid w:val="00F417DF"/>
    <w:rsid w:val="00F461C0"/>
    <w:rsid w:val="00F634E9"/>
    <w:rsid w:val="00F660CB"/>
    <w:rsid w:val="00F772E8"/>
    <w:rsid w:val="00F9336F"/>
    <w:rsid w:val="00FE2308"/>
    <w:rsid w:val="00FE4515"/>
    <w:rsid w:val="00FF1E83"/>
    <w:rsid w:val="00FF7DE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7C4DF043"/>
  <w15:docId w15:val="{72245FAD-E956-4375-BF8D-882D21546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DE2"/>
  </w:style>
  <w:style w:type="paragraph" w:styleId="Ttulo1">
    <w:name w:val="heading 1"/>
    <w:basedOn w:val="Normal"/>
    <w:next w:val="Normal"/>
    <w:link w:val="Ttulo1Char"/>
    <w:uiPriority w:val="1"/>
    <w:qFormat/>
    <w:rsid w:val="00236630"/>
    <w:pPr>
      <w:keepNext/>
      <w:numPr>
        <w:numId w:val="1"/>
      </w:numPr>
      <w:suppressAutoHyphens/>
      <w:spacing w:after="0" w:line="240" w:lineRule="auto"/>
      <w:jc w:val="center"/>
      <w:outlineLvl w:val="0"/>
    </w:pPr>
    <w:rPr>
      <w:rFonts w:ascii="Times New Roman" w:eastAsia="Times New Roman" w:hAnsi="Times New Roman" w:cs="Times New Roman"/>
      <w:b/>
      <w:sz w:val="20"/>
      <w:szCs w:val="20"/>
      <w:lang w:eastAsia="zh-CN"/>
    </w:rPr>
  </w:style>
  <w:style w:type="paragraph" w:styleId="Ttulo2">
    <w:name w:val="heading 2"/>
    <w:basedOn w:val="Normal"/>
    <w:next w:val="Normal"/>
    <w:link w:val="Ttulo2Char"/>
    <w:qFormat/>
    <w:rsid w:val="00236630"/>
    <w:pPr>
      <w:keepNext/>
      <w:suppressAutoHyphens/>
      <w:spacing w:after="0" w:line="240" w:lineRule="auto"/>
      <w:jc w:val="center"/>
      <w:outlineLvl w:val="1"/>
    </w:pPr>
    <w:rPr>
      <w:rFonts w:ascii="Times New Roman" w:eastAsia="Times New Roman" w:hAnsi="Times New Roman" w:cs="Times New Roman"/>
      <w:b/>
      <w:sz w:val="18"/>
      <w:szCs w:val="20"/>
      <w:lang w:eastAsia="zh-CN"/>
    </w:rPr>
  </w:style>
  <w:style w:type="paragraph" w:styleId="Ttulo3">
    <w:name w:val="heading 3"/>
    <w:basedOn w:val="Normal"/>
    <w:next w:val="Normal"/>
    <w:link w:val="Ttulo3Char"/>
    <w:qFormat/>
    <w:rsid w:val="00236630"/>
    <w:pPr>
      <w:keepNext/>
      <w:suppressAutoHyphens/>
      <w:spacing w:after="0" w:line="240" w:lineRule="auto"/>
      <w:outlineLvl w:val="2"/>
    </w:pPr>
    <w:rPr>
      <w:rFonts w:ascii="Times New Roman" w:eastAsia="Times New Roman" w:hAnsi="Times New Roman" w:cs="Times New Roman"/>
      <w:b/>
      <w:sz w:val="20"/>
      <w:szCs w:val="20"/>
      <w:lang w:eastAsia="zh-CN"/>
    </w:rPr>
  </w:style>
  <w:style w:type="paragraph" w:styleId="Ttulo4">
    <w:name w:val="heading 4"/>
    <w:basedOn w:val="Normal"/>
    <w:next w:val="Normal"/>
    <w:link w:val="Ttulo4Char"/>
    <w:qFormat/>
    <w:rsid w:val="00236630"/>
    <w:pPr>
      <w:keepNext/>
      <w:suppressAutoHyphens/>
      <w:spacing w:after="0" w:line="240" w:lineRule="auto"/>
      <w:jc w:val="center"/>
      <w:outlineLvl w:val="3"/>
    </w:pPr>
    <w:rPr>
      <w:rFonts w:ascii="Times New Roman" w:eastAsia="Times New Roman" w:hAnsi="Times New Roman" w:cs="Times New Roman"/>
      <w:color w:val="0000FF"/>
      <w:sz w:val="24"/>
      <w:szCs w:val="20"/>
      <w:lang w:eastAsia="zh-CN"/>
    </w:rPr>
  </w:style>
  <w:style w:type="paragraph" w:styleId="Ttulo5">
    <w:name w:val="heading 5"/>
    <w:basedOn w:val="Normal"/>
    <w:next w:val="Normal"/>
    <w:link w:val="Ttulo5Char"/>
    <w:qFormat/>
    <w:rsid w:val="00236630"/>
    <w:pPr>
      <w:keepNext/>
      <w:tabs>
        <w:tab w:val="left" w:pos="0"/>
      </w:tabs>
      <w:suppressAutoHyphens/>
      <w:spacing w:after="0" w:line="240" w:lineRule="auto"/>
      <w:ind w:left="360"/>
      <w:jc w:val="center"/>
      <w:outlineLvl w:val="4"/>
    </w:pPr>
    <w:rPr>
      <w:rFonts w:ascii="Times New Roman" w:eastAsia="Times New Roman" w:hAnsi="Times New Roman" w:cs="Times New Roman"/>
      <w:b/>
      <w:sz w:val="28"/>
      <w:szCs w:val="20"/>
      <w:lang w:eastAsia="zh-CN"/>
    </w:rPr>
  </w:style>
  <w:style w:type="paragraph" w:styleId="Ttulo6">
    <w:name w:val="heading 6"/>
    <w:basedOn w:val="Normal"/>
    <w:next w:val="Normal"/>
    <w:link w:val="Ttulo6Char"/>
    <w:qFormat/>
    <w:rsid w:val="00236630"/>
    <w:pPr>
      <w:keepNext/>
      <w:tabs>
        <w:tab w:val="left" w:pos="0"/>
      </w:tabs>
      <w:suppressAutoHyphens/>
      <w:spacing w:after="0" w:line="240" w:lineRule="auto"/>
      <w:ind w:left="360"/>
      <w:outlineLvl w:val="5"/>
    </w:pPr>
    <w:rPr>
      <w:rFonts w:ascii="Times New Roman" w:eastAsia="Times New Roman" w:hAnsi="Times New Roman" w:cs="Times New Roman"/>
      <w:sz w:val="28"/>
      <w:szCs w:val="20"/>
      <w:lang w:eastAsia="zh-CN"/>
    </w:rPr>
  </w:style>
  <w:style w:type="paragraph" w:styleId="Ttulo7">
    <w:name w:val="heading 7"/>
    <w:basedOn w:val="Normal"/>
    <w:next w:val="Normal"/>
    <w:link w:val="Ttulo7Char"/>
    <w:qFormat/>
    <w:rsid w:val="00236630"/>
    <w:pPr>
      <w:keepNext/>
      <w:suppressAutoHyphens/>
      <w:spacing w:after="0" w:line="240" w:lineRule="auto"/>
      <w:ind w:right="57"/>
      <w:outlineLvl w:val="6"/>
    </w:pPr>
    <w:rPr>
      <w:rFonts w:ascii="Times New Roman" w:eastAsia="Times New Roman" w:hAnsi="Times New Roman" w:cs="Times New Roman"/>
      <w:sz w:val="24"/>
      <w:szCs w:val="20"/>
      <w:lang w:eastAsia="zh-CN"/>
    </w:rPr>
  </w:style>
  <w:style w:type="paragraph" w:styleId="Ttulo8">
    <w:name w:val="heading 8"/>
    <w:basedOn w:val="Normal"/>
    <w:next w:val="Normal"/>
    <w:link w:val="Ttulo8Char"/>
    <w:qFormat/>
    <w:rsid w:val="00236630"/>
    <w:pPr>
      <w:keepNext/>
      <w:tabs>
        <w:tab w:val="left" w:pos="0"/>
      </w:tabs>
      <w:suppressAutoHyphens/>
      <w:spacing w:after="0" w:line="240" w:lineRule="auto"/>
      <w:ind w:left="567" w:right="-568"/>
      <w:jc w:val="center"/>
      <w:outlineLvl w:val="7"/>
    </w:pPr>
    <w:rPr>
      <w:rFonts w:ascii="Times New Roman" w:eastAsia="Times New Roman" w:hAnsi="Times New Roman" w:cs="Times New Roman"/>
      <w:b/>
      <w:sz w:val="28"/>
      <w:szCs w:val="20"/>
      <w:lang w:eastAsia="zh-CN"/>
    </w:rPr>
  </w:style>
  <w:style w:type="paragraph" w:styleId="Ttulo9">
    <w:name w:val="heading 9"/>
    <w:basedOn w:val="Normal"/>
    <w:next w:val="Normal"/>
    <w:link w:val="Ttulo9Char"/>
    <w:qFormat/>
    <w:rsid w:val="00236630"/>
    <w:pPr>
      <w:keepNext/>
      <w:suppressAutoHyphens/>
      <w:spacing w:after="0" w:line="240" w:lineRule="auto"/>
      <w:ind w:left="57" w:right="57"/>
      <w:jc w:val="center"/>
      <w:outlineLvl w:val="8"/>
    </w:pPr>
    <w:rPr>
      <w:rFonts w:ascii="Times New Roman" w:eastAsia="Times New Roman" w:hAnsi="Times New Roman" w:cs="Times New Roman"/>
      <w:sz w:val="26"/>
      <w:szCs w:val="20"/>
      <w:lang w:eastAsia="zh-CN"/>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sid w:val="00236630"/>
    <w:rPr>
      <w:rFonts w:ascii="Times New Roman" w:eastAsia="Times New Roman" w:hAnsi="Times New Roman" w:cs="Times New Roman"/>
      <w:b/>
      <w:sz w:val="20"/>
      <w:szCs w:val="20"/>
      <w:lang w:eastAsia="zh-CN"/>
    </w:rPr>
  </w:style>
  <w:style w:type="character" w:customStyle="1" w:styleId="Ttulo2Char">
    <w:name w:val="Título 2 Char"/>
    <w:basedOn w:val="Fontepargpadro"/>
    <w:link w:val="Ttulo2"/>
    <w:rsid w:val="00236630"/>
    <w:rPr>
      <w:rFonts w:ascii="Times New Roman" w:eastAsia="Times New Roman" w:hAnsi="Times New Roman" w:cs="Times New Roman"/>
      <w:b/>
      <w:sz w:val="18"/>
      <w:szCs w:val="20"/>
      <w:lang w:eastAsia="zh-CN"/>
    </w:rPr>
  </w:style>
  <w:style w:type="character" w:customStyle="1" w:styleId="Ttulo3Char">
    <w:name w:val="Título 3 Char"/>
    <w:basedOn w:val="Fontepargpadro"/>
    <w:link w:val="Ttulo3"/>
    <w:rsid w:val="00236630"/>
    <w:rPr>
      <w:rFonts w:ascii="Times New Roman" w:eastAsia="Times New Roman" w:hAnsi="Times New Roman" w:cs="Times New Roman"/>
      <w:b/>
      <w:sz w:val="20"/>
      <w:szCs w:val="20"/>
      <w:lang w:eastAsia="zh-CN"/>
    </w:rPr>
  </w:style>
  <w:style w:type="character" w:customStyle="1" w:styleId="Ttulo4Char">
    <w:name w:val="Título 4 Char"/>
    <w:basedOn w:val="Fontepargpadro"/>
    <w:link w:val="Ttulo4"/>
    <w:rsid w:val="00236630"/>
    <w:rPr>
      <w:rFonts w:ascii="Times New Roman" w:eastAsia="Times New Roman" w:hAnsi="Times New Roman" w:cs="Times New Roman"/>
      <w:color w:val="0000FF"/>
      <w:sz w:val="24"/>
      <w:szCs w:val="20"/>
      <w:lang w:eastAsia="zh-CN"/>
    </w:rPr>
  </w:style>
  <w:style w:type="character" w:customStyle="1" w:styleId="Ttulo5Char">
    <w:name w:val="Título 5 Char"/>
    <w:basedOn w:val="Fontepargpadro"/>
    <w:link w:val="Ttulo5"/>
    <w:rsid w:val="00236630"/>
    <w:rPr>
      <w:rFonts w:ascii="Times New Roman" w:eastAsia="Times New Roman" w:hAnsi="Times New Roman" w:cs="Times New Roman"/>
      <w:b/>
      <w:sz w:val="28"/>
      <w:szCs w:val="20"/>
      <w:lang w:eastAsia="zh-CN"/>
    </w:rPr>
  </w:style>
  <w:style w:type="character" w:customStyle="1" w:styleId="Ttulo6Char">
    <w:name w:val="Título 6 Char"/>
    <w:basedOn w:val="Fontepargpadro"/>
    <w:link w:val="Ttulo6"/>
    <w:rsid w:val="00236630"/>
    <w:rPr>
      <w:rFonts w:ascii="Times New Roman" w:eastAsia="Times New Roman" w:hAnsi="Times New Roman" w:cs="Times New Roman"/>
      <w:sz w:val="28"/>
      <w:szCs w:val="20"/>
      <w:lang w:eastAsia="zh-CN"/>
    </w:rPr>
  </w:style>
  <w:style w:type="character" w:customStyle="1" w:styleId="Ttulo7Char">
    <w:name w:val="Título 7 Char"/>
    <w:basedOn w:val="Fontepargpadro"/>
    <w:link w:val="Ttulo7"/>
    <w:rsid w:val="00236630"/>
    <w:rPr>
      <w:rFonts w:ascii="Times New Roman" w:eastAsia="Times New Roman" w:hAnsi="Times New Roman" w:cs="Times New Roman"/>
      <w:sz w:val="24"/>
      <w:szCs w:val="20"/>
      <w:lang w:eastAsia="zh-CN"/>
    </w:rPr>
  </w:style>
  <w:style w:type="character" w:customStyle="1" w:styleId="Ttulo8Char">
    <w:name w:val="Título 8 Char"/>
    <w:basedOn w:val="Fontepargpadro"/>
    <w:link w:val="Ttulo8"/>
    <w:rsid w:val="00236630"/>
    <w:rPr>
      <w:rFonts w:ascii="Times New Roman" w:eastAsia="Times New Roman" w:hAnsi="Times New Roman" w:cs="Times New Roman"/>
      <w:b/>
      <w:sz w:val="28"/>
      <w:szCs w:val="20"/>
      <w:lang w:eastAsia="zh-CN"/>
    </w:rPr>
  </w:style>
  <w:style w:type="character" w:customStyle="1" w:styleId="Ttulo9Char">
    <w:name w:val="Título 9 Char"/>
    <w:basedOn w:val="Fontepargpadro"/>
    <w:link w:val="Ttulo9"/>
    <w:rsid w:val="00236630"/>
    <w:rPr>
      <w:rFonts w:ascii="Times New Roman" w:eastAsia="Times New Roman" w:hAnsi="Times New Roman" w:cs="Times New Roman"/>
      <w:sz w:val="26"/>
      <w:szCs w:val="20"/>
      <w:lang w:eastAsia="zh-CN"/>
    </w:rPr>
  </w:style>
  <w:style w:type="character" w:customStyle="1" w:styleId="WW8Num1z0">
    <w:name w:val="WW8Num1z0"/>
    <w:rsid w:val="00236630"/>
  </w:style>
  <w:style w:type="character" w:customStyle="1" w:styleId="WW8Num1z1">
    <w:name w:val="WW8Num1z1"/>
    <w:rsid w:val="00236630"/>
    <w:rPr>
      <w:rFonts w:ascii="Arial" w:hAnsi="Arial" w:cs="Arial"/>
      <w:b w:val="0"/>
      <w:bCs w:val="0"/>
      <w:color w:val="000000"/>
      <w:sz w:val="22"/>
      <w:szCs w:val="22"/>
    </w:rPr>
  </w:style>
  <w:style w:type="character" w:customStyle="1" w:styleId="WW8Num1z3">
    <w:name w:val="WW8Num1z3"/>
    <w:rsid w:val="00236630"/>
    <w:rPr>
      <w:rFonts w:ascii="Arial" w:hAnsi="Arial" w:cs="Arial"/>
      <w:sz w:val="22"/>
      <w:szCs w:val="22"/>
    </w:rPr>
  </w:style>
  <w:style w:type="character" w:customStyle="1" w:styleId="WW8Num1z4">
    <w:name w:val="WW8Num1z4"/>
    <w:rsid w:val="00236630"/>
  </w:style>
  <w:style w:type="character" w:customStyle="1" w:styleId="WW8Num1z5">
    <w:name w:val="WW8Num1z5"/>
    <w:rsid w:val="00236630"/>
  </w:style>
  <w:style w:type="character" w:customStyle="1" w:styleId="WW8Num1z6">
    <w:name w:val="WW8Num1z6"/>
    <w:rsid w:val="00236630"/>
  </w:style>
  <w:style w:type="character" w:customStyle="1" w:styleId="WW8Num1z7">
    <w:name w:val="WW8Num1z7"/>
    <w:rsid w:val="00236630"/>
  </w:style>
  <w:style w:type="character" w:customStyle="1" w:styleId="WW8Num1z8">
    <w:name w:val="WW8Num1z8"/>
    <w:rsid w:val="00236630"/>
  </w:style>
  <w:style w:type="character" w:customStyle="1" w:styleId="WW8Num2z0">
    <w:name w:val="WW8Num2z0"/>
    <w:rsid w:val="00236630"/>
  </w:style>
  <w:style w:type="character" w:customStyle="1" w:styleId="WW8Num2z1">
    <w:name w:val="WW8Num2z1"/>
    <w:rsid w:val="00236630"/>
    <w:rPr>
      <w:rFonts w:ascii="Arial" w:hAnsi="Arial" w:cs="Arial"/>
      <w:b/>
      <w:sz w:val="22"/>
      <w:szCs w:val="22"/>
    </w:rPr>
  </w:style>
  <w:style w:type="character" w:customStyle="1" w:styleId="WW8Num2z3">
    <w:name w:val="WW8Num2z3"/>
    <w:rsid w:val="00236630"/>
    <w:rPr>
      <w:rFonts w:cs="Arial"/>
    </w:rPr>
  </w:style>
  <w:style w:type="character" w:customStyle="1" w:styleId="WW8Num2z4">
    <w:name w:val="WW8Num2z4"/>
    <w:rsid w:val="00236630"/>
  </w:style>
  <w:style w:type="character" w:customStyle="1" w:styleId="WW8Num2z5">
    <w:name w:val="WW8Num2z5"/>
    <w:rsid w:val="00236630"/>
  </w:style>
  <w:style w:type="character" w:customStyle="1" w:styleId="WW8Num2z6">
    <w:name w:val="WW8Num2z6"/>
    <w:rsid w:val="00236630"/>
  </w:style>
  <w:style w:type="character" w:customStyle="1" w:styleId="WW8Num2z7">
    <w:name w:val="WW8Num2z7"/>
    <w:rsid w:val="00236630"/>
  </w:style>
  <w:style w:type="character" w:customStyle="1" w:styleId="WW8Num2z8">
    <w:name w:val="WW8Num2z8"/>
    <w:rsid w:val="00236630"/>
  </w:style>
  <w:style w:type="character" w:customStyle="1" w:styleId="WW8Num3z0">
    <w:name w:val="WW8Num3z0"/>
    <w:rsid w:val="00236630"/>
    <w:rPr>
      <w:rFonts w:ascii="Arial" w:hAnsi="Arial" w:cs="Arial"/>
      <w:bCs/>
      <w:sz w:val="22"/>
      <w:szCs w:val="22"/>
    </w:rPr>
  </w:style>
  <w:style w:type="character" w:customStyle="1" w:styleId="WW8Num4z0">
    <w:name w:val="WW8Num4z0"/>
    <w:rsid w:val="00236630"/>
    <w:rPr>
      <w:rFonts w:ascii="Arial" w:hAnsi="Arial" w:cs="Arial"/>
      <w:sz w:val="22"/>
      <w:szCs w:val="22"/>
    </w:rPr>
  </w:style>
  <w:style w:type="character" w:customStyle="1" w:styleId="WW8Num5z0">
    <w:name w:val="WW8Num5z0"/>
    <w:rsid w:val="00236630"/>
    <w:rPr>
      <w:rFonts w:ascii="Symbol" w:hAnsi="Symbol" w:cs="Symbol"/>
    </w:rPr>
  </w:style>
  <w:style w:type="character" w:customStyle="1" w:styleId="WW8Num5z1">
    <w:name w:val="WW8Num5z1"/>
    <w:rsid w:val="00236630"/>
    <w:rPr>
      <w:rFonts w:ascii="Symbol" w:hAnsi="Symbol" w:cs="Symbol"/>
      <w:sz w:val="24"/>
    </w:rPr>
  </w:style>
  <w:style w:type="character" w:customStyle="1" w:styleId="WW8Num5z2">
    <w:name w:val="WW8Num5z2"/>
    <w:rsid w:val="00236630"/>
    <w:rPr>
      <w:rFonts w:ascii="Wingdings" w:hAnsi="Wingdings" w:cs="Wingdings"/>
    </w:rPr>
  </w:style>
  <w:style w:type="character" w:customStyle="1" w:styleId="WW8Num5z4">
    <w:name w:val="WW8Num5z4"/>
    <w:rsid w:val="00236630"/>
    <w:rPr>
      <w:rFonts w:ascii="Courier New" w:hAnsi="Courier New" w:cs="Courier New"/>
    </w:rPr>
  </w:style>
  <w:style w:type="character" w:customStyle="1" w:styleId="WW8Num6z0">
    <w:name w:val="WW8Num6z0"/>
    <w:rsid w:val="00236630"/>
    <w:rPr>
      <w:rFonts w:ascii="Arial" w:hAnsi="Arial" w:cs="Arial"/>
      <w:sz w:val="22"/>
      <w:szCs w:val="22"/>
    </w:rPr>
  </w:style>
  <w:style w:type="character" w:customStyle="1" w:styleId="WW8Num7z0">
    <w:name w:val="WW8Num7z0"/>
    <w:rsid w:val="00236630"/>
    <w:rPr>
      <w:rFonts w:ascii="Arial" w:hAnsi="Arial" w:cs="Arial"/>
      <w:sz w:val="22"/>
      <w:szCs w:val="22"/>
    </w:rPr>
  </w:style>
  <w:style w:type="character" w:customStyle="1" w:styleId="WW8Num8z0">
    <w:name w:val="WW8Num8z0"/>
    <w:rsid w:val="00236630"/>
    <w:rPr>
      <w:rFonts w:cs="Arial"/>
      <w:sz w:val="24"/>
      <w:szCs w:val="24"/>
    </w:rPr>
  </w:style>
  <w:style w:type="character" w:customStyle="1" w:styleId="WW8Num9z0">
    <w:name w:val="WW8Num9z0"/>
    <w:rsid w:val="00236630"/>
    <w:rPr>
      <w:rFonts w:ascii="Arial" w:hAnsi="Arial" w:cs="Arial"/>
      <w:sz w:val="22"/>
      <w:szCs w:val="22"/>
    </w:rPr>
  </w:style>
  <w:style w:type="character" w:customStyle="1" w:styleId="WW8Num10z0">
    <w:name w:val="WW8Num10z0"/>
    <w:rsid w:val="00236630"/>
  </w:style>
  <w:style w:type="character" w:customStyle="1" w:styleId="WW8Num10z1">
    <w:name w:val="WW8Num10z1"/>
    <w:rsid w:val="00236630"/>
    <w:rPr>
      <w:rFonts w:ascii="Arial" w:hAnsi="Arial" w:cs="Arial"/>
      <w:b w:val="0"/>
      <w:bCs w:val="0"/>
      <w:color w:val="000000"/>
      <w:sz w:val="22"/>
      <w:szCs w:val="22"/>
    </w:rPr>
  </w:style>
  <w:style w:type="character" w:customStyle="1" w:styleId="WW8Num10z3">
    <w:name w:val="WW8Num10z3"/>
    <w:rsid w:val="00236630"/>
    <w:rPr>
      <w:rFonts w:ascii="Arial" w:hAnsi="Arial" w:cs="Arial"/>
      <w:sz w:val="22"/>
      <w:szCs w:val="22"/>
    </w:rPr>
  </w:style>
  <w:style w:type="character" w:customStyle="1" w:styleId="WW8Num10z4">
    <w:name w:val="WW8Num10z4"/>
    <w:rsid w:val="00236630"/>
  </w:style>
  <w:style w:type="character" w:customStyle="1" w:styleId="WW8Num10z5">
    <w:name w:val="WW8Num10z5"/>
    <w:rsid w:val="00236630"/>
  </w:style>
  <w:style w:type="character" w:customStyle="1" w:styleId="WW8Num10z6">
    <w:name w:val="WW8Num10z6"/>
    <w:rsid w:val="00236630"/>
  </w:style>
  <w:style w:type="character" w:customStyle="1" w:styleId="WW8Num10z7">
    <w:name w:val="WW8Num10z7"/>
    <w:rsid w:val="00236630"/>
  </w:style>
  <w:style w:type="character" w:customStyle="1" w:styleId="WW8Num10z8">
    <w:name w:val="WW8Num10z8"/>
    <w:rsid w:val="00236630"/>
  </w:style>
  <w:style w:type="character" w:customStyle="1" w:styleId="WW8Num11z0">
    <w:name w:val="WW8Num11z0"/>
    <w:rsid w:val="00236630"/>
    <w:rPr>
      <w:rFonts w:ascii="Arial" w:hAnsi="Arial" w:cs="Arial"/>
      <w:color w:val="000000"/>
      <w:sz w:val="22"/>
      <w:szCs w:val="22"/>
    </w:rPr>
  </w:style>
  <w:style w:type="character" w:customStyle="1" w:styleId="WW8Num12z0">
    <w:name w:val="WW8Num12z0"/>
    <w:rsid w:val="00236630"/>
    <w:rPr>
      <w:rFonts w:ascii="Arial" w:hAnsi="Arial" w:cs="Arial"/>
      <w:b w:val="0"/>
      <w:bCs w:val="0"/>
      <w:sz w:val="22"/>
      <w:szCs w:val="22"/>
    </w:rPr>
  </w:style>
  <w:style w:type="character" w:customStyle="1" w:styleId="WW8Num12z1">
    <w:name w:val="WW8Num12z1"/>
    <w:rsid w:val="00236630"/>
    <w:rPr>
      <w:rFonts w:cs="Arial"/>
      <w:color w:val="000000"/>
    </w:rPr>
  </w:style>
  <w:style w:type="character" w:customStyle="1" w:styleId="WW8Num12z2">
    <w:name w:val="WW8Num12z2"/>
    <w:rsid w:val="00236630"/>
  </w:style>
  <w:style w:type="character" w:customStyle="1" w:styleId="WW8Num12z3">
    <w:name w:val="WW8Num12z3"/>
    <w:rsid w:val="00236630"/>
  </w:style>
  <w:style w:type="character" w:customStyle="1" w:styleId="WW8Num12z4">
    <w:name w:val="WW8Num12z4"/>
    <w:rsid w:val="00236630"/>
  </w:style>
  <w:style w:type="character" w:customStyle="1" w:styleId="WW8Num12z5">
    <w:name w:val="WW8Num12z5"/>
    <w:rsid w:val="00236630"/>
  </w:style>
  <w:style w:type="character" w:customStyle="1" w:styleId="WW8Num12z6">
    <w:name w:val="WW8Num12z6"/>
    <w:rsid w:val="00236630"/>
  </w:style>
  <w:style w:type="character" w:customStyle="1" w:styleId="WW8Num12z7">
    <w:name w:val="WW8Num12z7"/>
    <w:rsid w:val="00236630"/>
  </w:style>
  <w:style w:type="character" w:customStyle="1" w:styleId="WW8Num12z8">
    <w:name w:val="WW8Num12z8"/>
    <w:rsid w:val="00236630"/>
  </w:style>
  <w:style w:type="character" w:customStyle="1" w:styleId="WW8Num13z0">
    <w:name w:val="WW8Num13z0"/>
    <w:rsid w:val="00236630"/>
    <w:rPr>
      <w:rFonts w:ascii="Arial" w:hAnsi="Arial" w:cs="Arial"/>
    </w:rPr>
  </w:style>
  <w:style w:type="character" w:customStyle="1" w:styleId="WW8Num13z1">
    <w:name w:val="WW8Num13z1"/>
    <w:rsid w:val="00236630"/>
  </w:style>
  <w:style w:type="character" w:customStyle="1" w:styleId="WW8Num13z2">
    <w:name w:val="WW8Num13z2"/>
    <w:rsid w:val="00236630"/>
  </w:style>
  <w:style w:type="character" w:customStyle="1" w:styleId="WW8Num13z3">
    <w:name w:val="WW8Num13z3"/>
    <w:rsid w:val="00236630"/>
  </w:style>
  <w:style w:type="character" w:customStyle="1" w:styleId="WW8Num13z4">
    <w:name w:val="WW8Num13z4"/>
    <w:rsid w:val="00236630"/>
  </w:style>
  <w:style w:type="character" w:customStyle="1" w:styleId="WW8Num13z5">
    <w:name w:val="WW8Num13z5"/>
    <w:rsid w:val="00236630"/>
  </w:style>
  <w:style w:type="character" w:customStyle="1" w:styleId="WW8Num13z6">
    <w:name w:val="WW8Num13z6"/>
    <w:rsid w:val="00236630"/>
  </w:style>
  <w:style w:type="character" w:customStyle="1" w:styleId="WW8Num13z7">
    <w:name w:val="WW8Num13z7"/>
    <w:rsid w:val="00236630"/>
  </w:style>
  <w:style w:type="character" w:customStyle="1" w:styleId="WW8Num13z8">
    <w:name w:val="WW8Num13z8"/>
    <w:rsid w:val="00236630"/>
  </w:style>
  <w:style w:type="character" w:customStyle="1" w:styleId="Fontepargpadro7">
    <w:name w:val="Fonte parág. padrão7"/>
    <w:rsid w:val="00236630"/>
  </w:style>
  <w:style w:type="character" w:customStyle="1" w:styleId="Fontepargpadro6">
    <w:name w:val="Fonte parág. padrão6"/>
    <w:rsid w:val="00236630"/>
  </w:style>
  <w:style w:type="character" w:customStyle="1" w:styleId="WW8Num8z1">
    <w:name w:val="WW8Num8z1"/>
    <w:rsid w:val="00236630"/>
  </w:style>
  <w:style w:type="character" w:customStyle="1" w:styleId="WW8Num8z2">
    <w:name w:val="WW8Num8z2"/>
    <w:rsid w:val="00236630"/>
    <w:rPr>
      <w:rFonts w:cs="Arial"/>
    </w:rPr>
  </w:style>
  <w:style w:type="character" w:customStyle="1" w:styleId="WW8Num8z3">
    <w:name w:val="WW8Num8z3"/>
    <w:rsid w:val="00236630"/>
  </w:style>
  <w:style w:type="character" w:customStyle="1" w:styleId="WW8Num8z4">
    <w:name w:val="WW8Num8z4"/>
    <w:rsid w:val="00236630"/>
  </w:style>
  <w:style w:type="character" w:customStyle="1" w:styleId="WW8Num8z5">
    <w:name w:val="WW8Num8z5"/>
    <w:rsid w:val="00236630"/>
  </w:style>
  <w:style w:type="character" w:customStyle="1" w:styleId="WW8Num8z6">
    <w:name w:val="WW8Num8z6"/>
    <w:rsid w:val="00236630"/>
  </w:style>
  <w:style w:type="character" w:customStyle="1" w:styleId="WW8Num8z7">
    <w:name w:val="WW8Num8z7"/>
    <w:rsid w:val="00236630"/>
  </w:style>
  <w:style w:type="character" w:customStyle="1" w:styleId="WW8Num8z8">
    <w:name w:val="WW8Num8z8"/>
    <w:rsid w:val="00236630"/>
  </w:style>
  <w:style w:type="character" w:customStyle="1" w:styleId="WW8Num11z1">
    <w:name w:val="WW8Num11z1"/>
    <w:rsid w:val="00236630"/>
    <w:rPr>
      <w:rFonts w:ascii="Arial" w:hAnsi="Arial" w:cs="Arial"/>
      <w:b/>
      <w:color w:val="000000"/>
      <w:sz w:val="22"/>
      <w:szCs w:val="22"/>
    </w:rPr>
  </w:style>
  <w:style w:type="character" w:customStyle="1" w:styleId="WW8Num11z3">
    <w:name w:val="WW8Num11z3"/>
    <w:rsid w:val="00236630"/>
    <w:rPr>
      <w:rFonts w:ascii="Arial" w:hAnsi="Arial" w:cs="Arial"/>
      <w:sz w:val="22"/>
      <w:szCs w:val="22"/>
    </w:rPr>
  </w:style>
  <w:style w:type="character" w:customStyle="1" w:styleId="WW8Num11z4">
    <w:name w:val="WW8Num11z4"/>
    <w:rsid w:val="00236630"/>
  </w:style>
  <w:style w:type="character" w:customStyle="1" w:styleId="WW8Num11z5">
    <w:name w:val="WW8Num11z5"/>
    <w:rsid w:val="00236630"/>
  </w:style>
  <w:style w:type="character" w:customStyle="1" w:styleId="WW8Num11z6">
    <w:name w:val="WW8Num11z6"/>
    <w:rsid w:val="00236630"/>
  </w:style>
  <w:style w:type="character" w:customStyle="1" w:styleId="WW8Num11z7">
    <w:name w:val="WW8Num11z7"/>
    <w:rsid w:val="00236630"/>
  </w:style>
  <w:style w:type="character" w:customStyle="1" w:styleId="WW8Num11z8">
    <w:name w:val="WW8Num11z8"/>
    <w:rsid w:val="00236630"/>
  </w:style>
  <w:style w:type="character" w:customStyle="1" w:styleId="Fontepargpadro5">
    <w:name w:val="Fonte parág. padrão5"/>
    <w:rsid w:val="00236630"/>
  </w:style>
  <w:style w:type="character" w:customStyle="1" w:styleId="Fontepargpadro4">
    <w:name w:val="Fonte parág. padrão4"/>
    <w:rsid w:val="00236630"/>
  </w:style>
  <w:style w:type="character" w:customStyle="1" w:styleId="WW8Num4z1">
    <w:name w:val="WW8Num4z1"/>
    <w:rsid w:val="00236630"/>
    <w:rPr>
      <w:rFonts w:ascii="Symbol" w:hAnsi="Symbol" w:cs="Symbol"/>
      <w:sz w:val="24"/>
    </w:rPr>
  </w:style>
  <w:style w:type="character" w:customStyle="1" w:styleId="WW8Num4z2">
    <w:name w:val="WW8Num4z2"/>
    <w:rsid w:val="00236630"/>
    <w:rPr>
      <w:rFonts w:ascii="Wingdings" w:hAnsi="Wingdings" w:cs="Wingdings"/>
    </w:rPr>
  </w:style>
  <w:style w:type="character" w:customStyle="1" w:styleId="WW8Num4z4">
    <w:name w:val="WW8Num4z4"/>
    <w:rsid w:val="00236630"/>
    <w:rPr>
      <w:rFonts w:ascii="Courier New" w:hAnsi="Courier New" w:cs="Courier New"/>
    </w:rPr>
  </w:style>
  <w:style w:type="character" w:customStyle="1" w:styleId="WW8Num7z1">
    <w:name w:val="WW8Num7z1"/>
    <w:rsid w:val="00236630"/>
  </w:style>
  <w:style w:type="character" w:customStyle="1" w:styleId="WW8Num7z2">
    <w:name w:val="WW8Num7z2"/>
    <w:rsid w:val="00236630"/>
    <w:rPr>
      <w:rFonts w:cs="Arial"/>
    </w:rPr>
  </w:style>
  <w:style w:type="character" w:customStyle="1" w:styleId="WW8Num7z3">
    <w:name w:val="WW8Num7z3"/>
    <w:rsid w:val="00236630"/>
  </w:style>
  <w:style w:type="character" w:customStyle="1" w:styleId="WW8Num7z4">
    <w:name w:val="WW8Num7z4"/>
    <w:rsid w:val="00236630"/>
  </w:style>
  <w:style w:type="character" w:customStyle="1" w:styleId="WW8Num7z5">
    <w:name w:val="WW8Num7z5"/>
    <w:rsid w:val="00236630"/>
  </w:style>
  <w:style w:type="character" w:customStyle="1" w:styleId="WW8Num7z6">
    <w:name w:val="WW8Num7z6"/>
    <w:rsid w:val="00236630"/>
  </w:style>
  <w:style w:type="character" w:customStyle="1" w:styleId="WW8Num7z7">
    <w:name w:val="WW8Num7z7"/>
    <w:rsid w:val="00236630"/>
  </w:style>
  <w:style w:type="character" w:customStyle="1" w:styleId="WW8Num7z8">
    <w:name w:val="WW8Num7z8"/>
    <w:rsid w:val="00236630"/>
  </w:style>
  <w:style w:type="character" w:customStyle="1" w:styleId="Fontepargpadro3">
    <w:name w:val="Fonte parág. padrão3"/>
    <w:rsid w:val="00236630"/>
  </w:style>
  <w:style w:type="character" w:customStyle="1" w:styleId="WW8Num1z2">
    <w:name w:val="WW8Num1z2"/>
    <w:rsid w:val="00236630"/>
    <w:rPr>
      <w:rFonts w:ascii="Arial" w:hAnsi="Arial" w:cs="Arial"/>
      <w:sz w:val="22"/>
      <w:szCs w:val="22"/>
    </w:rPr>
  </w:style>
  <w:style w:type="character" w:customStyle="1" w:styleId="WW8Num10z2">
    <w:name w:val="WW8Num10z2"/>
    <w:rsid w:val="00236630"/>
    <w:rPr>
      <w:rFonts w:ascii="Arial" w:hAnsi="Arial" w:cs="Arial"/>
      <w:sz w:val="22"/>
      <w:szCs w:val="22"/>
    </w:rPr>
  </w:style>
  <w:style w:type="character" w:customStyle="1" w:styleId="WW8Num5z3">
    <w:name w:val="WW8Num5z3"/>
    <w:rsid w:val="00236630"/>
  </w:style>
  <w:style w:type="character" w:customStyle="1" w:styleId="WW8Num5z5">
    <w:name w:val="WW8Num5z5"/>
    <w:rsid w:val="00236630"/>
  </w:style>
  <w:style w:type="character" w:customStyle="1" w:styleId="WW8Num5z6">
    <w:name w:val="WW8Num5z6"/>
    <w:rsid w:val="00236630"/>
  </w:style>
  <w:style w:type="character" w:customStyle="1" w:styleId="WW8Num5z7">
    <w:name w:val="WW8Num5z7"/>
    <w:rsid w:val="00236630"/>
  </w:style>
  <w:style w:type="character" w:customStyle="1" w:styleId="WW8Num5z8">
    <w:name w:val="WW8Num5z8"/>
    <w:rsid w:val="00236630"/>
  </w:style>
  <w:style w:type="character" w:customStyle="1" w:styleId="WW8Num11z2">
    <w:name w:val="WW8Num11z2"/>
    <w:rsid w:val="00236630"/>
  </w:style>
  <w:style w:type="character" w:customStyle="1" w:styleId="WW8Num14z0">
    <w:name w:val="WW8Num14z0"/>
    <w:rsid w:val="00236630"/>
  </w:style>
  <w:style w:type="character" w:customStyle="1" w:styleId="WW8Num14z1">
    <w:name w:val="WW8Num14z1"/>
    <w:rsid w:val="00236630"/>
  </w:style>
  <w:style w:type="character" w:customStyle="1" w:styleId="WW8Num14z2">
    <w:name w:val="WW8Num14z2"/>
    <w:rsid w:val="00236630"/>
  </w:style>
  <w:style w:type="character" w:customStyle="1" w:styleId="WW8Num14z3">
    <w:name w:val="WW8Num14z3"/>
    <w:rsid w:val="00236630"/>
  </w:style>
  <w:style w:type="character" w:customStyle="1" w:styleId="WW8Num14z4">
    <w:name w:val="WW8Num14z4"/>
    <w:rsid w:val="00236630"/>
  </w:style>
  <w:style w:type="character" w:customStyle="1" w:styleId="WW8Num14z5">
    <w:name w:val="WW8Num14z5"/>
    <w:rsid w:val="00236630"/>
  </w:style>
  <w:style w:type="character" w:customStyle="1" w:styleId="WW8Num14z6">
    <w:name w:val="WW8Num14z6"/>
    <w:rsid w:val="00236630"/>
  </w:style>
  <w:style w:type="character" w:customStyle="1" w:styleId="WW8Num14z7">
    <w:name w:val="WW8Num14z7"/>
    <w:rsid w:val="00236630"/>
  </w:style>
  <w:style w:type="character" w:customStyle="1" w:styleId="WW8Num14z8">
    <w:name w:val="WW8Num14z8"/>
    <w:rsid w:val="00236630"/>
  </w:style>
  <w:style w:type="character" w:customStyle="1" w:styleId="WW8Num15z0">
    <w:name w:val="WW8Num15z0"/>
    <w:rsid w:val="00236630"/>
  </w:style>
  <w:style w:type="character" w:customStyle="1" w:styleId="WW8Num15z1">
    <w:name w:val="WW8Num15z1"/>
    <w:rsid w:val="00236630"/>
    <w:rPr>
      <w:rFonts w:ascii="Courier New" w:hAnsi="Courier New" w:cs="Courier New"/>
    </w:rPr>
  </w:style>
  <w:style w:type="character" w:customStyle="1" w:styleId="WW8Num15z2">
    <w:name w:val="WW8Num15z2"/>
    <w:rsid w:val="00236630"/>
    <w:rPr>
      <w:rFonts w:ascii="Symbol" w:hAnsi="Symbol" w:cs="Symbol"/>
    </w:rPr>
  </w:style>
  <w:style w:type="character" w:customStyle="1" w:styleId="WW8Num15z5">
    <w:name w:val="WW8Num15z5"/>
    <w:rsid w:val="00236630"/>
    <w:rPr>
      <w:rFonts w:ascii="Wingdings" w:hAnsi="Wingdings" w:cs="Wingdings"/>
    </w:rPr>
  </w:style>
  <w:style w:type="character" w:customStyle="1" w:styleId="WW8Num16z0">
    <w:name w:val="WW8Num16z0"/>
    <w:rsid w:val="00236630"/>
  </w:style>
  <w:style w:type="character" w:customStyle="1" w:styleId="WW8Num16z1">
    <w:name w:val="WW8Num16z1"/>
    <w:rsid w:val="00236630"/>
  </w:style>
  <w:style w:type="character" w:customStyle="1" w:styleId="WW8Num16z2">
    <w:name w:val="WW8Num16z2"/>
    <w:rsid w:val="00236630"/>
  </w:style>
  <w:style w:type="character" w:customStyle="1" w:styleId="WW8Num16z3">
    <w:name w:val="WW8Num16z3"/>
    <w:rsid w:val="00236630"/>
  </w:style>
  <w:style w:type="character" w:customStyle="1" w:styleId="WW8Num16z4">
    <w:name w:val="WW8Num16z4"/>
    <w:rsid w:val="00236630"/>
  </w:style>
  <w:style w:type="character" w:customStyle="1" w:styleId="WW8Num16z5">
    <w:name w:val="WW8Num16z5"/>
    <w:rsid w:val="00236630"/>
  </w:style>
  <w:style w:type="character" w:customStyle="1" w:styleId="WW8Num16z6">
    <w:name w:val="WW8Num16z6"/>
    <w:rsid w:val="00236630"/>
  </w:style>
  <w:style w:type="character" w:customStyle="1" w:styleId="WW8Num16z7">
    <w:name w:val="WW8Num16z7"/>
    <w:rsid w:val="00236630"/>
  </w:style>
  <w:style w:type="character" w:customStyle="1" w:styleId="WW8Num16z8">
    <w:name w:val="WW8Num16z8"/>
    <w:rsid w:val="00236630"/>
  </w:style>
  <w:style w:type="character" w:customStyle="1" w:styleId="WW8Num17z0">
    <w:name w:val="WW8Num17z0"/>
    <w:rsid w:val="00236630"/>
  </w:style>
  <w:style w:type="character" w:customStyle="1" w:styleId="WW8Num17z1">
    <w:name w:val="WW8Num17z1"/>
    <w:rsid w:val="00236630"/>
  </w:style>
  <w:style w:type="character" w:customStyle="1" w:styleId="WW8Num17z2">
    <w:name w:val="WW8Num17z2"/>
    <w:rsid w:val="00236630"/>
  </w:style>
  <w:style w:type="character" w:customStyle="1" w:styleId="WW8Num17z3">
    <w:name w:val="WW8Num17z3"/>
    <w:rsid w:val="00236630"/>
  </w:style>
  <w:style w:type="character" w:customStyle="1" w:styleId="WW8Num17z4">
    <w:name w:val="WW8Num17z4"/>
    <w:rsid w:val="00236630"/>
  </w:style>
  <w:style w:type="character" w:customStyle="1" w:styleId="WW8Num17z5">
    <w:name w:val="WW8Num17z5"/>
    <w:rsid w:val="00236630"/>
  </w:style>
  <w:style w:type="character" w:customStyle="1" w:styleId="WW8Num17z6">
    <w:name w:val="WW8Num17z6"/>
    <w:rsid w:val="00236630"/>
  </w:style>
  <w:style w:type="character" w:customStyle="1" w:styleId="WW8Num17z7">
    <w:name w:val="WW8Num17z7"/>
    <w:rsid w:val="00236630"/>
  </w:style>
  <w:style w:type="character" w:customStyle="1" w:styleId="WW8Num17z8">
    <w:name w:val="WW8Num17z8"/>
    <w:rsid w:val="00236630"/>
  </w:style>
  <w:style w:type="character" w:customStyle="1" w:styleId="WW8Num18z0">
    <w:name w:val="WW8Num18z0"/>
    <w:rsid w:val="00236630"/>
  </w:style>
  <w:style w:type="character" w:customStyle="1" w:styleId="WW8Num18z1">
    <w:name w:val="WW8Num18z1"/>
    <w:rsid w:val="00236630"/>
  </w:style>
  <w:style w:type="character" w:customStyle="1" w:styleId="WW8Num18z2">
    <w:name w:val="WW8Num18z2"/>
    <w:rsid w:val="00236630"/>
  </w:style>
  <w:style w:type="character" w:customStyle="1" w:styleId="WW8Num18z3">
    <w:name w:val="WW8Num18z3"/>
    <w:rsid w:val="00236630"/>
  </w:style>
  <w:style w:type="character" w:customStyle="1" w:styleId="WW8Num18z4">
    <w:name w:val="WW8Num18z4"/>
    <w:rsid w:val="00236630"/>
  </w:style>
  <w:style w:type="character" w:customStyle="1" w:styleId="WW8Num18z5">
    <w:name w:val="WW8Num18z5"/>
    <w:rsid w:val="00236630"/>
  </w:style>
  <w:style w:type="character" w:customStyle="1" w:styleId="WW8Num18z6">
    <w:name w:val="WW8Num18z6"/>
    <w:rsid w:val="00236630"/>
  </w:style>
  <w:style w:type="character" w:customStyle="1" w:styleId="WW8Num18z7">
    <w:name w:val="WW8Num18z7"/>
    <w:rsid w:val="00236630"/>
  </w:style>
  <w:style w:type="character" w:customStyle="1" w:styleId="WW8Num18z8">
    <w:name w:val="WW8Num18z8"/>
    <w:rsid w:val="00236630"/>
  </w:style>
  <w:style w:type="character" w:customStyle="1" w:styleId="WW8Num19z0">
    <w:name w:val="WW8Num19z0"/>
    <w:rsid w:val="00236630"/>
  </w:style>
  <w:style w:type="character" w:customStyle="1" w:styleId="WW8Num19z1">
    <w:name w:val="WW8Num19z1"/>
    <w:rsid w:val="00236630"/>
  </w:style>
  <w:style w:type="character" w:customStyle="1" w:styleId="WW8Num19z2">
    <w:name w:val="WW8Num19z2"/>
    <w:rsid w:val="00236630"/>
  </w:style>
  <w:style w:type="character" w:customStyle="1" w:styleId="WW8Num19z3">
    <w:name w:val="WW8Num19z3"/>
    <w:rsid w:val="00236630"/>
  </w:style>
  <w:style w:type="character" w:customStyle="1" w:styleId="WW8Num19z4">
    <w:name w:val="WW8Num19z4"/>
    <w:rsid w:val="00236630"/>
  </w:style>
  <w:style w:type="character" w:customStyle="1" w:styleId="WW8Num19z5">
    <w:name w:val="WW8Num19z5"/>
    <w:rsid w:val="00236630"/>
  </w:style>
  <w:style w:type="character" w:customStyle="1" w:styleId="WW8Num19z6">
    <w:name w:val="WW8Num19z6"/>
    <w:rsid w:val="00236630"/>
  </w:style>
  <w:style w:type="character" w:customStyle="1" w:styleId="WW8Num19z7">
    <w:name w:val="WW8Num19z7"/>
    <w:rsid w:val="00236630"/>
  </w:style>
  <w:style w:type="character" w:customStyle="1" w:styleId="WW8Num19z8">
    <w:name w:val="WW8Num19z8"/>
    <w:rsid w:val="00236630"/>
  </w:style>
  <w:style w:type="character" w:customStyle="1" w:styleId="WW8Num20z0">
    <w:name w:val="WW8Num20z0"/>
    <w:rsid w:val="00236630"/>
  </w:style>
  <w:style w:type="character" w:customStyle="1" w:styleId="WW8Num20z1">
    <w:name w:val="WW8Num20z1"/>
    <w:rsid w:val="00236630"/>
  </w:style>
  <w:style w:type="character" w:customStyle="1" w:styleId="WW8Num20z2">
    <w:name w:val="WW8Num20z2"/>
    <w:rsid w:val="00236630"/>
  </w:style>
  <w:style w:type="character" w:customStyle="1" w:styleId="WW8Num20z3">
    <w:name w:val="WW8Num20z3"/>
    <w:rsid w:val="00236630"/>
  </w:style>
  <w:style w:type="character" w:customStyle="1" w:styleId="WW8Num20z4">
    <w:name w:val="WW8Num20z4"/>
    <w:rsid w:val="00236630"/>
  </w:style>
  <w:style w:type="character" w:customStyle="1" w:styleId="WW8Num20z5">
    <w:name w:val="WW8Num20z5"/>
    <w:rsid w:val="00236630"/>
  </w:style>
  <w:style w:type="character" w:customStyle="1" w:styleId="WW8Num20z6">
    <w:name w:val="WW8Num20z6"/>
    <w:rsid w:val="00236630"/>
  </w:style>
  <w:style w:type="character" w:customStyle="1" w:styleId="WW8Num20z7">
    <w:name w:val="WW8Num20z7"/>
    <w:rsid w:val="00236630"/>
  </w:style>
  <w:style w:type="character" w:customStyle="1" w:styleId="WW8Num20z8">
    <w:name w:val="WW8Num20z8"/>
    <w:rsid w:val="00236630"/>
  </w:style>
  <w:style w:type="character" w:customStyle="1" w:styleId="WW8Num21z0">
    <w:name w:val="WW8Num21z0"/>
    <w:rsid w:val="00236630"/>
  </w:style>
  <w:style w:type="character" w:customStyle="1" w:styleId="WW8Num21z1">
    <w:name w:val="WW8Num21z1"/>
    <w:rsid w:val="00236630"/>
  </w:style>
  <w:style w:type="character" w:customStyle="1" w:styleId="WW8Num21z2">
    <w:name w:val="WW8Num21z2"/>
    <w:rsid w:val="00236630"/>
  </w:style>
  <w:style w:type="character" w:customStyle="1" w:styleId="WW8Num21z3">
    <w:name w:val="WW8Num21z3"/>
    <w:rsid w:val="00236630"/>
  </w:style>
  <w:style w:type="character" w:customStyle="1" w:styleId="WW8Num21z4">
    <w:name w:val="WW8Num21z4"/>
    <w:rsid w:val="00236630"/>
  </w:style>
  <w:style w:type="character" w:customStyle="1" w:styleId="WW8Num21z5">
    <w:name w:val="WW8Num21z5"/>
    <w:rsid w:val="00236630"/>
  </w:style>
  <w:style w:type="character" w:customStyle="1" w:styleId="WW8Num21z6">
    <w:name w:val="WW8Num21z6"/>
    <w:rsid w:val="00236630"/>
  </w:style>
  <w:style w:type="character" w:customStyle="1" w:styleId="WW8Num21z7">
    <w:name w:val="WW8Num21z7"/>
    <w:rsid w:val="00236630"/>
  </w:style>
  <w:style w:type="character" w:customStyle="1" w:styleId="WW8Num21z8">
    <w:name w:val="WW8Num21z8"/>
    <w:rsid w:val="00236630"/>
  </w:style>
  <w:style w:type="character" w:customStyle="1" w:styleId="WW8Num22z0">
    <w:name w:val="WW8Num22z0"/>
    <w:rsid w:val="00236630"/>
    <w:rPr>
      <w:rFonts w:ascii="Symbol" w:hAnsi="Symbol" w:cs="Symbol"/>
    </w:rPr>
  </w:style>
  <w:style w:type="character" w:customStyle="1" w:styleId="WW8Num22z1">
    <w:name w:val="WW8Num22z1"/>
    <w:rsid w:val="00236630"/>
    <w:rPr>
      <w:rFonts w:ascii="Courier New" w:hAnsi="Courier New" w:cs="Courier New"/>
    </w:rPr>
  </w:style>
  <w:style w:type="character" w:customStyle="1" w:styleId="WW8Num22z2">
    <w:name w:val="WW8Num22z2"/>
    <w:rsid w:val="00236630"/>
    <w:rPr>
      <w:rFonts w:ascii="Wingdings" w:hAnsi="Wingdings" w:cs="Wingdings"/>
    </w:rPr>
  </w:style>
  <w:style w:type="character" w:customStyle="1" w:styleId="WW8Num23z0">
    <w:name w:val="WW8Num23z0"/>
    <w:rsid w:val="00236630"/>
  </w:style>
  <w:style w:type="character" w:customStyle="1" w:styleId="WW8Num23z1">
    <w:name w:val="WW8Num23z1"/>
    <w:rsid w:val="00236630"/>
  </w:style>
  <w:style w:type="character" w:customStyle="1" w:styleId="WW8Num23z2">
    <w:name w:val="WW8Num23z2"/>
    <w:rsid w:val="00236630"/>
  </w:style>
  <w:style w:type="character" w:customStyle="1" w:styleId="WW8Num23z3">
    <w:name w:val="WW8Num23z3"/>
    <w:rsid w:val="00236630"/>
  </w:style>
  <w:style w:type="character" w:customStyle="1" w:styleId="WW8Num23z4">
    <w:name w:val="WW8Num23z4"/>
    <w:rsid w:val="00236630"/>
  </w:style>
  <w:style w:type="character" w:customStyle="1" w:styleId="WW8Num23z5">
    <w:name w:val="WW8Num23z5"/>
    <w:rsid w:val="00236630"/>
  </w:style>
  <w:style w:type="character" w:customStyle="1" w:styleId="WW8Num23z6">
    <w:name w:val="WW8Num23z6"/>
    <w:rsid w:val="00236630"/>
  </w:style>
  <w:style w:type="character" w:customStyle="1" w:styleId="WW8Num23z7">
    <w:name w:val="WW8Num23z7"/>
    <w:rsid w:val="00236630"/>
  </w:style>
  <w:style w:type="character" w:customStyle="1" w:styleId="WW8Num23z8">
    <w:name w:val="WW8Num23z8"/>
    <w:rsid w:val="00236630"/>
  </w:style>
  <w:style w:type="character" w:customStyle="1" w:styleId="WW8Num24z0">
    <w:name w:val="WW8Num24z0"/>
    <w:rsid w:val="00236630"/>
  </w:style>
  <w:style w:type="character" w:customStyle="1" w:styleId="WW8Num24z1">
    <w:name w:val="WW8Num24z1"/>
    <w:rsid w:val="00236630"/>
  </w:style>
  <w:style w:type="character" w:customStyle="1" w:styleId="WW8Num24z2">
    <w:name w:val="WW8Num24z2"/>
    <w:rsid w:val="00236630"/>
  </w:style>
  <w:style w:type="character" w:customStyle="1" w:styleId="WW8Num24z3">
    <w:name w:val="WW8Num24z3"/>
    <w:rsid w:val="00236630"/>
  </w:style>
  <w:style w:type="character" w:customStyle="1" w:styleId="WW8Num24z4">
    <w:name w:val="WW8Num24z4"/>
    <w:rsid w:val="00236630"/>
  </w:style>
  <w:style w:type="character" w:customStyle="1" w:styleId="WW8Num24z5">
    <w:name w:val="WW8Num24z5"/>
    <w:rsid w:val="00236630"/>
  </w:style>
  <w:style w:type="character" w:customStyle="1" w:styleId="WW8Num24z6">
    <w:name w:val="WW8Num24z6"/>
    <w:rsid w:val="00236630"/>
  </w:style>
  <w:style w:type="character" w:customStyle="1" w:styleId="WW8Num24z7">
    <w:name w:val="WW8Num24z7"/>
    <w:rsid w:val="00236630"/>
  </w:style>
  <w:style w:type="character" w:customStyle="1" w:styleId="WW8Num24z8">
    <w:name w:val="WW8Num24z8"/>
    <w:rsid w:val="00236630"/>
  </w:style>
  <w:style w:type="character" w:customStyle="1" w:styleId="WW8Num25z0">
    <w:name w:val="WW8Num25z0"/>
    <w:rsid w:val="00236630"/>
    <w:rPr>
      <w:rFonts w:ascii="Symbol" w:hAnsi="Symbol" w:cs="Symbol"/>
    </w:rPr>
  </w:style>
  <w:style w:type="character" w:customStyle="1" w:styleId="WW8Num25z1">
    <w:name w:val="WW8Num25z1"/>
    <w:rsid w:val="00236630"/>
    <w:rPr>
      <w:rFonts w:ascii="Symbol" w:hAnsi="Symbol" w:cs="Symbol"/>
      <w:sz w:val="24"/>
    </w:rPr>
  </w:style>
  <w:style w:type="character" w:customStyle="1" w:styleId="WW8Num25z2">
    <w:name w:val="WW8Num25z2"/>
    <w:rsid w:val="00236630"/>
    <w:rPr>
      <w:rFonts w:ascii="Wingdings" w:hAnsi="Wingdings" w:cs="Wingdings"/>
    </w:rPr>
  </w:style>
  <w:style w:type="character" w:customStyle="1" w:styleId="WW8Num25z4">
    <w:name w:val="WW8Num25z4"/>
    <w:rsid w:val="00236630"/>
    <w:rPr>
      <w:rFonts w:ascii="Courier New" w:hAnsi="Courier New" w:cs="Courier New"/>
    </w:rPr>
  </w:style>
  <w:style w:type="character" w:customStyle="1" w:styleId="WW8Num26z0">
    <w:name w:val="WW8Num26z0"/>
    <w:rsid w:val="00236630"/>
    <w:rPr>
      <w:rFonts w:ascii="Symbol" w:eastAsia="Times New Roman" w:hAnsi="Symbol" w:cs="Arial"/>
    </w:rPr>
  </w:style>
  <w:style w:type="character" w:customStyle="1" w:styleId="WW8Num26z1">
    <w:name w:val="WW8Num26z1"/>
    <w:rsid w:val="00236630"/>
    <w:rPr>
      <w:rFonts w:ascii="Courier New" w:hAnsi="Courier New" w:cs="Courier New"/>
    </w:rPr>
  </w:style>
  <w:style w:type="character" w:customStyle="1" w:styleId="WW8Num26z2">
    <w:name w:val="WW8Num26z2"/>
    <w:rsid w:val="00236630"/>
    <w:rPr>
      <w:rFonts w:ascii="Wingdings" w:hAnsi="Wingdings" w:cs="Wingdings"/>
    </w:rPr>
  </w:style>
  <w:style w:type="character" w:customStyle="1" w:styleId="WW8Num26z3">
    <w:name w:val="WW8Num26z3"/>
    <w:rsid w:val="00236630"/>
    <w:rPr>
      <w:rFonts w:ascii="Symbol" w:hAnsi="Symbol" w:cs="Symbol"/>
    </w:rPr>
  </w:style>
  <w:style w:type="character" w:customStyle="1" w:styleId="WW8Num27z0">
    <w:name w:val="WW8Num27z0"/>
    <w:rsid w:val="00236630"/>
  </w:style>
  <w:style w:type="character" w:customStyle="1" w:styleId="WW8Num27z1">
    <w:name w:val="WW8Num27z1"/>
    <w:rsid w:val="00236630"/>
  </w:style>
  <w:style w:type="character" w:customStyle="1" w:styleId="WW8Num27z2">
    <w:name w:val="WW8Num27z2"/>
    <w:rsid w:val="00236630"/>
    <w:rPr>
      <w:b w:val="0"/>
      <w:i w:val="0"/>
    </w:rPr>
  </w:style>
  <w:style w:type="character" w:customStyle="1" w:styleId="WW8Num27z3">
    <w:name w:val="WW8Num27z3"/>
    <w:rsid w:val="00236630"/>
    <w:rPr>
      <w:b w:val="0"/>
    </w:rPr>
  </w:style>
  <w:style w:type="character" w:customStyle="1" w:styleId="WW8Num27z4">
    <w:name w:val="WW8Num27z4"/>
    <w:rsid w:val="00236630"/>
  </w:style>
  <w:style w:type="character" w:customStyle="1" w:styleId="WW8Num27z5">
    <w:name w:val="WW8Num27z5"/>
    <w:rsid w:val="00236630"/>
  </w:style>
  <w:style w:type="character" w:customStyle="1" w:styleId="WW8Num27z6">
    <w:name w:val="WW8Num27z6"/>
    <w:rsid w:val="00236630"/>
  </w:style>
  <w:style w:type="character" w:customStyle="1" w:styleId="WW8Num27z7">
    <w:name w:val="WW8Num27z7"/>
    <w:rsid w:val="00236630"/>
  </w:style>
  <w:style w:type="character" w:customStyle="1" w:styleId="WW8Num27z8">
    <w:name w:val="WW8Num27z8"/>
    <w:rsid w:val="00236630"/>
  </w:style>
  <w:style w:type="character" w:customStyle="1" w:styleId="WW8Num28z0">
    <w:name w:val="WW8Num28z0"/>
    <w:rsid w:val="00236630"/>
    <w:rPr>
      <w:rFonts w:ascii="Symbol" w:hAnsi="Symbol" w:cs="Symbol"/>
    </w:rPr>
  </w:style>
  <w:style w:type="character" w:customStyle="1" w:styleId="WW8Num28z1">
    <w:name w:val="WW8Num28z1"/>
    <w:rsid w:val="00236630"/>
    <w:rPr>
      <w:rFonts w:ascii="Courier New" w:hAnsi="Courier New" w:cs="Courier New"/>
    </w:rPr>
  </w:style>
  <w:style w:type="character" w:customStyle="1" w:styleId="WW8Num28z2">
    <w:name w:val="WW8Num28z2"/>
    <w:rsid w:val="00236630"/>
    <w:rPr>
      <w:rFonts w:ascii="Wingdings" w:hAnsi="Wingdings" w:cs="Wingdings"/>
    </w:rPr>
  </w:style>
  <w:style w:type="character" w:customStyle="1" w:styleId="WW8Num29z0">
    <w:name w:val="WW8Num29z0"/>
    <w:rsid w:val="00236630"/>
  </w:style>
  <w:style w:type="character" w:customStyle="1" w:styleId="WW8Num29z1">
    <w:name w:val="WW8Num29z1"/>
    <w:rsid w:val="00236630"/>
  </w:style>
  <w:style w:type="character" w:customStyle="1" w:styleId="WW8Num29z2">
    <w:name w:val="WW8Num29z2"/>
    <w:rsid w:val="00236630"/>
  </w:style>
  <w:style w:type="character" w:customStyle="1" w:styleId="WW8Num29z3">
    <w:name w:val="WW8Num29z3"/>
    <w:rsid w:val="00236630"/>
  </w:style>
  <w:style w:type="character" w:customStyle="1" w:styleId="WW8Num29z4">
    <w:name w:val="WW8Num29z4"/>
    <w:rsid w:val="00236630"/>
  </w:style>
  <w:style w:type="character" w:customStyle="1" w:styleId="WW8Num29z5">
    <w:name w:val="WW8Num29z5"/>
    <w:rsid w:val="00236630"/>
  </w:style>
  <w:style w:type="character" w:customStyle="1" w:styleId="WW8Num29z6">
    <w:name w:val="WW8Num29z6"/>
    <w:rsid w:val="00236630"/>
  </w:style>
  <w:style w:type="character" w:customStyle="1" w:styleId="WW8Num29z7">
    <w:name w:val="WW8Num29z7"/>
    <w:rsid w:val="00236630"/>
  </w:style>
  <w:style w:type="character" w:customStyle="1" w:styleId="WW8Num29z8">
    <w:name w:val="WW8Num29z8"/>
    <w:rsid w:val="00236630"/>
  </w:style>
  <w:style w:type="character" w:customStyle="1" w:styleId="WW8Num30z0">
    <w:name w:val="WW8Num30z0"/>
    <w:rsid w:val="00236630"/>
    <w:rPr>
      <w:rFonts w:ascii="Symbol" w:hAnsi="Symbol" w:cs="Symbol"/>
    </w:rPr>
  </w:style>
  <w:style w:type="character" w:customStyle="1" w:styleId="WW8Num30z1">
    <w:name w:val="WW8Num30z1"/>
    <w:rsid w:val="00236630"/>
    <w:rPr>
      <w:rFonts w:ascii="Courier New" w:hAnsi="Courier New" w:cs="Courier New"/>
    </w:rPr>
  </w:style>
  <w:style w:type="character" w:customStyle="1" w:styleId="WW8Num30z2">
    <w:name w:val="WW8Num30z2"/>
    <w:rsid w:val="00236630"/>
    <w:rPr>
      <w:rFonts w:ascii="Wingdings" w:hAnsi="Wingdings" w:cs="Wingdings"/>
    </w:rPr>
  </w:style>
  <w:style w:type="character" w:customStyle="1" w:styleId="WW8Num31z0">
    <w:name w:val="WW8Num31z0"/>
    <w:rsid w:val="00236630"/>
  </w:style>
  <w:style w:type="character" w:customStyle="1" w:styleId="WW8Num31z1">
    <w:name w:val="WW8Num31z1"/>
    <w:rsid w:val="00236630"/>
  </w:style>
  <w:style w:type="character" w:customStyle="1" w:styleId="WW8Num31z2">
    <w:name w:val="WW8Num31z2"/>
    <w:rsid w:val="00236630"/>
  </w:style>
  <w:style w:type="character" w:customStyle="1" w:styleId="WW8Num31z3">
    <w:name w:val="WW8Num31z3"/>
    <w:rsid w:val="00236630"/>
  </w:style>
  <w:style w:type="character" w:customStyle="1" w:styleId="WW8Num31z4">
    <w:name w:val="WW8Num31z4"/>
    <w:rsid w:val="00236630"/>
  </w:style>
  <w:style w:type="character" w:customStyle="1" w:styleId="WW8Num31z5">
    <w:name w:val="WW8Num31z5"/>
    <w:rsid w:val="00236630"/>
  </w:style>
  <w:style w:type="character" w:customStyle="1" w:styleId="WW8Num31z6">
    <w:name w:val="WW8Num31z6"/>
    <w:rsid w:val="00236630"/>
  </w:style>
  <w:style w:type="character" w:customStyle="1" w:styleId="WW8Num31z7">
    <w:name w:val="WW8Num31z7"/>
    <w:rsid w:val="00236630"/>
  </w:style>
  <w:style w:type="character" w:customStyle="1" w:styleId="WW8Num31z8">
    <w:name w:val="WW8Num31z8"/>
    <w:rsid w:val="00236630"/>
  </w:style>
  <w:style w:type="character" w:customStyle="1" w:styleId="WW8Num32z0">
    <w:name w:val="WW8Num32z0"/>
    <w:rsid w:val="00236630"/>
  </w:style>
  <w:style w:type="character" w:customStyle="1" w:styleId="WW8Num32z1">
    <w:name w:val="WW8Num32z1"/>
    <w:rsid w:val="00236630"/>
  </w:style>
  <w:style w:type="character" w:customStyle="1" w:styleId="WW8Num32z2">
    <w:name w:val="WW8Num32z2"/>
    <w:rsid w:val="00236630"/>
  </w:style>
  <w:style w:type="character" w:customStyle="1" w:styleId="WW8Num32z3">
    <w:name w:val="WW8Num32z3"/>
    <w:rsid w:val="00236630"/>
  </w:style>
  <w:style w:type="character" w:customStyle="1" w:styleId="WW8Num32z4">
    <w:name w:val="WW8Num32z4"/>
    <w:rsid w:val="00236630"/>
  </w:style>
  <w:style w:type="character" w:customStyle="1" w:styleId="WW8Num32z5">
    <w:name w:val="WW8Num32z5"/>
    <w:rsid w:val="00236630"/>
  </w:style>
  <w:style w:type="character" w:customStyle="1" w:styleId="WW8Num32z6">
    <w:name w:val="WW8Num32z6"/>
    <w:rsid w:val="00236630"/>
  </w:style>
  <w:style w:type="character" w:customStyle="1" w:styleId="WW8Num32z7">
    <w:name w:val="WW8Num32z7"/>
    <w:rsid w:val="00236630"/>
  </w:style>
  <w:style w:type="character" w:customStyle="1" w:styleId="WW8Num32z8">
    <w:name w:val="WW8Num32z8"/>
    <w:rsid w:val="00236630"/>
  </w:style>
  <w:style w:type="character" w:customStyle="1" w:styleId="WW8Num33z0">
    <w:name w:val="WW8Num33z0"/>
    <w:rsid w:val="00236630"/>
    <w:rPr>
      <w:rFonts w:ascii="Symbol" w:hAnsi="Symbol" w:cs="Symbol"/>
    </w:rPr>
  </w:style>
  <w:style w:type="character" w:customStyle="1" w:styleId="WW8Num33z1">
    <w:name w:val="WW8Num33z1"/>
    <w:rsid w:val="00236630"/>
    <w:rPr>
      <w:rFonts w:ascii="Courier New" w:hAnsi="Courier New" w:cs="Courier New"/>
    </w:rPr>
  </w:style>
  <w:style w:type="character" w:customStyle="1" w:styleId="WW8Num33z2">
    <w:name w:val="WW8Num33z2"/>
    <w:rsid w:val="00236630"/>
    <w:rPr>
      <w:rFonts w:ascii="Wingdings" w:hAnsi="Wingdings" w:cs="Wingdings"/>
    </w:rPr>
  </w:style>
  <w:style w:type="character" w:customStyle="1" w:styleId="WW8Num34z0">
    <w:name w:val="WW8Num34z0"/>
    <w:rsid w:val="00236630"/>
  </w:style>
  <w:style w:type="character" w:customStyle="1" w:styleId="WW8Num34z1">
    <w:name w:val="WW8Num34z1"/>
    <w:rsid w:val="00236630"/>
  </w:style>
  <w:style w:type="character" w:customStyle="1" w:styleId="WW8Num34z2">
    <w:name w:val="WW8Num34z2"/>
    <w:rsid w:val="00236630"/>
  </w:style>
  <w:style w:type="character" w:customStyle="1" w:styleId="WW8Num34z3">
    <w:name w:val="WW8Num34z3"/>
    <w:rsid w:val="00236630"/>
  </w:style>
  <w:style w:type="character" w:customStyle="1" w:styleId="WW8Num34z4">
    <w:name w:val="WW8Num34z4"/>
    <w:rsid w:val="00236630"/>
  </w:style>
  <w:style w:type="character" w:customStyle="1" w:styleId="WW8Num34z5">
    <w:name w:val="WW8Num34z5"/>
    <w:rsid w:val="00236630"/>
  </w:style>
  <w:style w:type="character" w:customStyle="1" w:styleId="WW8Num34z6">
    <w:name w:val="WW8Num34z6"/>
    <w:rsid w:val="00236630"/>
  </w:style>
  <w:style w:type="character" w:customStyle="1" w:styleId="WW8Num34z7">
    <w:name w:val="WW8Num34z7"/>
    <w:rsid w:val="00236630"/>
  </w:style>
  <w:style w:type="character" w:customStyle="1" w:styleId="WW8Num34z8">
    <w:name w:val="WW8Num34z8"/>
    <w:rsid w:val="00236630"/>
  </w:style>
  <w:style w:type="character" w:customStyle="1" w:styleId="WW8Num35z0">
    <w:name w:val="WW8Num35z0"/>
    <w:rsid w:val="00236630"/>
  </w:style>
  <w:style w:type="character" w:customStyle="1" w:styleId="WW8Num35z1">
    <w:name w:val="WW8Num35z1"/>
    <w:rsid w:val="00236630"/>
  </w:style>
  <w:style w:type="character" w:customStyle="1" w:styleId="WW8Num35z2">
    <w:name w:val="WW8Num35z2"/>
    <w:rsid w:val="00236630"/>
  </w:style>
  <w:style w:type="character" w:customStyle="1" w:styleId="WW8Num35z3">
    <w:name w:val="WW8Num35z3"/>
    <w:rsid w:val="00236630"/>
  </w:style>
  <w:style w:type="character" w:customStyle="1" w:styleId="WW8Num35z4">
    <w:name w:val="WW8Num35z4"/>
    <w:rsid w:val="00236630"/>
  </w:style>
  <w:style w:type="character" w:customStyle="1" w:styleId="WW8Num35z5">
    <w:name w:val="WW8Num35z5"/>
    <w:rsid w:val="00236630"/>
  </w:style>
  <w:style w:type="character" w:customStyle="1" w:styleId="WW8Num35z6">
    <w:name w:val="WW8Num35z6"/>
    <w:rsid w:val="00236630"/>
  </w:style>
  <w:style w:type="character" w:customStyle="1" w:styleId="WW8Num35z7">
    <w:name w:val="WW8Num35z7"/>
    <w:rsid w:val="00236630"/>
  </w:style>
  <w:style w:type="character" w:customStyle="1" w:styleId="WW8Num35z8">
    <w:name w:val="WW8Num35z8"/>
    <w:rsid w:val="00236630"/>
  </w:style>
  <w:style w:type="character" w:customStyle="1" w:styleId="WW8Num36z0">
    <w:name w:val="WW8Num36z0"/>
    <w:rsid w:val="00236630"/>
  </w:style>
  <w:style w:type="character" w:customStyle="1" w:styleId="WW8Num36z1">
    <w:name w:val="WW8Num36z1"/>
    <w:rsid w:val="00236630"/>
  </w:style>
  <w:style w:type="character" w:customStyle="1" w:styleId="WW8Num36z2">
    <w:name w:val="WW8Num36z2"/>
    <w:rsid w:val="00236630"/>
  </w:style>
  <w:style w:type="character" w:customStyle="1" w:styleId="WW8Num36z3">
    <w:name w:val="WW8Num36z3"/>
    <w:rsid w:val="00236630"/>
  </w:style>
  <w:style w:type="character" w:customStyle="1" w:styleId="WW8Num36z4">
    <w:name w:val="WW8Num36z4"/>
    <w:rsid w:val="00236630"/>
  </w:style>
  <w:style w:type="character" w:customStyle="1" w:styleId="WW8Num36z5">
    <w:name w:val="WW8Num36z5"/>
    <w:rsid w:val="00236630"/>
  </w:style>
  <w:style w:type="character" w:customStyle="1" w:styleId="WW8Num36z6">
    <w:name w:val="WW8Num36z6"/>
    <w:rsid w:val="00236630"/>
  </w:style>
  <w:style w:type="character" w:customStyle="1" w:styleId="WW8Num36z7">
    <w:name w:val="WW8Num36z7"/>
    <w:rsid w:val="00236630"/>
  </w:style>
  <w:style w:type="character" w:customStyle="1" w:styleId="WW8Num36z8">
    <w:name w:val="WW8Num36z8"/>
    <w:rsid w:val="00236630"/>
  </w:style>
  <w:style w:type="character" w:customStyle="1" w:styleId="WW8Num37z0">
    <w:name w:val="WW8Num37z0"/>
    <w:rsid w:val="00236630"/>
  </w:style>
  <w:style w:type="character" w:customStyle="1" w:styleId="WW8Num37z1">
    <w:name w:val="WW8Num37z1"/>
    <w:rsid w:val="00236630"/>
  </w:style>
  <w:style w:type="character" w:customStyle="1" w:styleId="WW8Num37z2">
    <w:name w:val="WW8Num37z2"/>
    <w:rsid w:val="00236630"/>
  </w:style>
  <w:style w:type="character" w:customStyle="1" w:styleId="WW8Num37z3">
    <w:name w:val="WW8Num37z3"/>
    <w:rsid w:val="00236630"/>
  </w:style>
  <w:style w:type="character" w:customStyle="1" w:styleId="WW8Num37z4">
    <w:name w:val="WW8Num37z4"/>
    <w:rsid w:val="00236630"/>
  </w:style>
  <w:style w:type="character" w:customStyle="1" w:styleId="WW8Num37z5">
    <w:name w:val="WW8Num37z5"/>
    <w:rsid w:val="00236630"/>
  </w:style>
  <w:style w:type="character" w:customStyle="1" w:styleId="WW8Num37z6">
    <w:name w:val="WW8Num37z6"/>
    <w:rsid w:val="00236630"/>
  </w:style>
  <w:style w:type="character" w:customStyle="1" w:styleId="WW8Num37z7">
    <w:name w:val="WW8Num37z7"/>
    <w:rsid w:val="00236630"/>
  </w:style>
  <w:style w:type="character" w:customStyle="1" w:styleId="WW8Num37z8">
    <w:name w:val="WW8Num37z8"/>
    <w:rsid w:val="00236630"/>
  </w:style>
  <w:style w:type="character" w:customStyle="1" w:styleId="WW8Num38z0">
    <w:name w:val="WW8Num38z0"/>
    <w:rsid w:val="00236630"/>
  </w:style>
  <w:style w:type="character" w:customStyle="1" w:styleId="WW8Num38z1">
    <w:name w:val="WW8Num38z1"/>
    <w:rsid w:val="00236630"/>
  </w:style>
  <w:style w:type="character" w:customStyle="1" w:styleId="WW8Num38z2">
    <w:name w:val="WW8Num38z2"/>
    <w:rsid w:val="00236630"/>
  </w:style>
  <w:style w:type="character" w:customStyle="1" w:styleId="WW8Num38z3">
    <w:name w:val="WW8Num38z3"/>
    <w:rsid w:val="00236630"/>
  </w:style>
  <w:style w:type="character" w:customStyle="1" w:styleId="WW8Num38z4">
    <w:name w:val="WW8Num38z4"/>
    <w:rsid w:val="00236630"/>
  </w:style>
  <w:style w:type="character" w:customStyle="1" w:styleId="WW8Num38z5">
    <w:name w:val="WW8Num38z5"/>
    <w:rsid w:val="00236630"/>
  </w:style>
  <w:style w:type="character" w:customStyle="1" w:styleId="WW8Num38z6">
    <w:name w:val="WW8Num38z6"/>
    <w:rsid w:val="00236630"/>
  </w:style>
  <w:style w:type="character" w:customStyle="1" w:styleId="WW8Num38z7">
    <w:name w:val="WW8Num38z7"/>
    <w:rsid w:val="00236630"/>
  </w:style>
  <w:style w:type="character" w:customStyle="1" w:styleId="WW8Num38z8">
    <w:name w:val="WW8Num38z8"/>
    <w:rsid w:val="00236630"/>
  </w:style>
  <w:style w:type="character" w:customStyle="1" w:styleId="WW8Num39z0">
    <w:name w:val="WW8Num39z0"/>
    <w:rsid w:val="00236630"/>
    <w:rPr>
      <w:rFonts w:ascii="Symbol" w:hAnsi="Symbol" w:cs="Symbol"/>
    </w:rPr>
  </w:style>
  <w:style w:type="character" w:customStyle="1" w:styleId="WW8Num39z1">
    <w:name w:val="WW8Num39z1"/>
    <w:rsid w:val="00236630"/>
    <w:rPr>
      <w:rFonts w:ascii="Courier New" w:hAnsi="Courier New" w:cs="Courier New"/>
    </w:rPr>
  </w:style>
  <w:style w:type="character" w:customStyle="1" w:styleId="WW8Num39z5">
    <w:name w:val="WW8Num39z5"/>
    <w:rsid w:val="00236630"/>
    <w:rPr>
      <w:rFonts w:ascii="Wingdings" w:hAnsi="Wingdings" w:cs="Wingdings"/>
    </w:rPr>
  </w:style>
  <w:style w:type="character" w:customStyle="1" w:styleId="WW8Num40z0">
    <w:name w:val="WW8Num40z0"/>
    <w:rsid w:val="00236630"/>
  </w:style>
  <w:style w:type="character" w:customStyle="1" w:styleId="WW8Num40z1">
    <w:name w:val="WW8Num40z1"/>
    <w:rsid w:val="00236630"/>
  </w:style>
  <w:style w:type="character" w:customStyle="1" w:styleId="WW8Num40z2">
    <w:name w:val="WW8Num40z2"/>
    <w:rsid w:val="00236630"/>
  </w:style>
  <w:style w:type="character" w:customStyle="1" w:styleId="WW8Num40z3">
    <w:name w:val="WW8Num40z3"/>
    <w:rsid w:val="00236630"/>
  </w:style>
  <w:style w:type="character" w:customStyle="1" w:styleId="WW8Num40z4">
    <w:name w:val="WW8Num40z4"/>
    <w:rsid w:val="00236630"/>
  </w:style>
  <w:style w:type="character" w:customStyle="1" w:styleId="WW8Num40z5">
    <w:name w:val="WW8Num40z5"/>
    <w:rsid w:val="00236630"/>
  </w:style>
  <w:style w:type="character" w:customStyle="1" w:styleId="WW8Num40z6">
    <w:name w:val="WW8Num40z6"/>
    <w:rsid w:val="00236630"/>
  </w:style>
  <w:style w:type="character" w:customStyle="1" w:styleId="WW8Num40z7">
    <w:name w:val="WW8Num40z7"/>
    <w:rsid w:val="00236630"/>
  </w:style>
  <w:style w:type="character" w:customStyle="1" w:styleId="WW8Num40z8">
    <w:name w:val="WW8Num40z8"/>
    <w:rsid w:val="00236630"/>
  </w:style>
  <w:style w:type="character" w:customStyle="1" w:styleId="WW8Num41z0">
    <w:name w:val="WW8Num41z0"/>
    <w:rsid w:val="00236630"/>
  </w:style>
  <w:style w:type="character" w:customStyle="1" w:styleId="WW8Num41z1">
    <w:name w:val="WW8Num41z1"/>
    <w:rsid w:val="00236630"/>
  </w:style>
  <w:style w:type="character" w:customStyle="1" w:styleId="WW8Num41z2">
    <w:name w:val="WW8Num41z2"/>
    <w:rsid w:val="00236630"/>
  </w:style>
  <w:style w:type="character" w:customStyle="1" w:styleId="WW8Num41z3">
    <w:name w:val="WW8Num41z3"/>
    <w:rsid w:val="00236630"/>
  </w:style>
  <w:style w:type="character" w:customStyle="1" w:styleId="WW8Num41z4">
    <w:name w:val="WW8Num41z4"/>
    <w:rsid w:val="00236630"/>
  </w:style>
  <w:style w:type="character" w:customStyle="1" w:styleId="WW8Num41z5">
    <w:name w:val="WW8Num41z5"/>
    <w:rsid w:val="00236630"/>
  </w:style>
  <w:style w:type="character" w:customStyle="1" w:styleId="WW8Num41z6">
    <w:name w:val="WW8Num41z6"/>
    <w:rsid w:val="00236630"/>
  </w:style>
  <w:style w:type="character" w:customStyle="1" w:styleId="WW8Num41z7">
    <w:name w:val="WW8Num41z7"/>
    <w:rsid w:val="00236630"/>
  </w:style>
  <w:style w:type="character" w:customStyle="1" w:styleId="WW8Num41z8">
    <w:name w:val="WW8Num41z8"/>
    <w:rsid w:val="00236630"/>
  </w:style>
  <w:style w:type="character" w:customStyle="1" w:styleId="WW8Num42z0">
    <w:name w:val="WW8Num42z0"/>
    <w:rsid w:val="00236630"/>
  </w:style>
  <w:style w:type="character" w:customStyle="1" w:styleId="WW8Num42z1">
    <w:name w:val="WW8Num42z1"/>
    <w:rsid w:val="00236630"/>
  </w:style>
  <w:style w:type="character" w:customStyle="1" w:styleId="WW8Num42z2">
    <w:name w:val="WW8Num42z2"/>
    <w:rsid w:val="00236630"/>
  </w:style>
  <w:style w:type="character" w:customStyle="1" w:styleId="WW8Num42z3">
    <w:name w:val="WW8Num42z3"/>
    <w:rsid w:val="00236630"/>
  </w:style>
  <w:style w:type="character" w:customStyle="1" w:styleId="WW8Num42z4">
    <w:name w:val="WW8Num42z4"/>
    <w:rsid w:val="00236630"/>
  </w:style>
  <w:style w:type="character" w:customStyle="1" w:styleId="WW8Num42z5">
    <w:name w:val="WW8Num42z5"/>
    <w:rsid w:val="00236630"/>
  </w:style>
  <w:style w:type="character" w:customStyle="1" w:styleId="WW8Num42z6">
    <w:name w:val="WW8Num42z6"/>
    <w:rsid w:val="00236630"/>
  </w:style>
  <w:style w:type="character" w:customStyle="1" w:styleId="WW8Num42z7">
    <w:name w:val="WW8Num42z7"/>
    <w:rsid w:val="00236630"/>
  </w:style>
  <w:style w:type="character" w:customStyle="1" w:styleId="WW8Num42z8">
    <w:name w:val="WW8Num42z8"/>
    <w:rsid w:val="00236630"/>
  </w:style>
  <w:style w:type="character" w:customStyle="1" w:styleId="WW8Num43z0">
    <w:name w:val="WW8Num43z0"/>
    <w:rsid w:val="00236630"/>
  </w:style>
  <w:style w:type="character" w:customStyle="1" w:styleId="WW8Num43z1">
    <w:name w:val="WW8Num43z1"/>
    <w:rsid w:val="00236630"/>
  </w:style>
  <w:style w:type="character" w:customStyle="1" w:styleId="WW8Num43z2">
    <w:name w:val="WW8Num43z2"/>
    <w:rsid w:val="00236630"/>
  </w:style>
  <w:style w:type="character" w:customStyle="1" w:styleId="WW8Num43z3">
    <w:name w:val="WW8Num43z3"/>
    <w:rsid w:val="00236630"/>
  </w:style>
  <w:style w:type="character" w:customStyle="1" w:styleId="WW8Num43z4">
    <w:name w:val="WW8Num43z4"/>
    <w:rsid w:val="00236630"/>
  </w:style>
  <w:style w:type="character" w:customStyle="1" w:styleId="WW8Num43z5">
    <w:name w:val="WW8Num43z5"/>
    <w:rsid w:val="00236630"/>
  </w:style>
  <w:style w:type="character" w:customStyle="1" w:styleId="WW8Num43z6">
    <w:name w:val="WW8Num43z6"/>
    <w:rsid w:val="00236630"/>
  </w:style>
  <w:style w:type="character" w:customStyle="1" w:styleId="WW8Num43z7">
    <w:name w:val="WW8Num43z7"/>
    <w:rsid w:val="00236630"/>
  </w:style>
  <w:style w:type="character" w:customStyle="1" w:styleId="WW8Num43z8">
    <w:name w:val="WW8Num43z8"/>
    <w:rsid w:val="00236630"/>
  </w:style>
  <w:style w:type="character" w:customStyle="1" w:styleId="WW8Num44z0">
    <w:name w:val="WW8Num44z0"/>
    <w:rsid w:val="00236630"/>
  </w:style>
  <w:style w:type="character" w:customStyle="1" w:styleId="WW8Num44z1">
    <w:name w:val="WW8Num44z1"/>
    <w:rsid w:val="00236630"/>
    <w:rPr>
      <w:rFonts w:ascii="Arial" w:hAnsi="Arial" w:cs="Arial"/>
      <w:sz w:val="22"/>
      <w:szCs w:val="22"/>
    </w:rPr>
  </w:style>
  <w:style w:type="character" w:customStyle="1" w:styleId="WW8Num44z2">
    <w:name w:val="WW8Num44z2"/>
    <w:rsid w:val="00236630"/>
    <w:rPr>
      <w:rFonts w:ascii="Arial" w:hAnsi="Arial" w:cs="Arial"/>
      <w:sz w:val="22"/>
      <w:szCs w:val="22"/>
    </w:rPr>
  </w:style>
  <w:style w:type="character" w:customStyle="1" w:styleId="WW8Num44z3">
    <w:name w:val="WW8Num44z3"/>
    <w:rsid w:val="00236630"/>
  </w:style>
  <w:style w:type="character" w:customStyle="1" w:styleId="WW8Num44z4">
    <w:name w:val="WW8Num44z4"/>
    <w:rsid w:val="00236630"/>
  </w:style>
  <w:style w:type="character" w:customStyle="1" w:styleId="WW8Num44z5">
    <w:name w:val="WW8Num44z5"/>
    <w:rsid w:val="00236630"/>
  </w:style>
  <w:style w:type="character" w:customStyle="1" w:styleId="WW8Num44z6">
    <w:name w:val="WW8Num44z6"/>
    <w:rsid w:val="00236630"/>
  </w:style>
  <w:style w:type="character" w:customStyle="1" w:styleId="WW8Num44z7">
    <w:name w:val="WW8Num44z7"/>
    <w:rsid w:val="00236630"/>
  </w:style>
  <w:style w:type="character" w:customStyle="1" w:styleId="WW8Num44z8">
    <w:name w:val="WW8Num44z8"/>
    <w:rsid w:val="00236630"/>
  </w:style>
  <w:style w:type="character" w:customStyle="1" w:styleId="WW8Num45z0">
    <w:name w:val="WW8Num45z0"/>
    <w:rsid w:val="00236630"/>
    <w:rPr>
      <w:rFonts w:ascii="Symbol" w:hAnsi="Symbol" w:cs="Symbol"/>
    </w:rPr>
  </w:style>
  <w:style w:type="character" w:customStyle="1" w:styleId="WW8Num45z1">
    <w:name w:val="WW8Num45z1"/>
    <w:rsid w:val="00236630"/>
    <w:rPr>
      <w:rFonts w:ascii="Courier New" w:hAnsi="Courier New" w:cs="Courier New"/>
    </w:rPr>
  </w:style>
  <w:style w:type="character" w:customStyle="1" w:styleId="WW8Num45z2">
    <w:name w:val="WW8Num45z2"/>
    <w:rsid w:val="00236630"/>
    <w:rPr>
      <w:rFonts w:ascii="Wingdings" w:hAnsi="Wingdings" w:cs="Wingdings"/>
    </w:rPr>
  </w:style>
  <w:style w:type="character" w:customStyle="1" w:styleId="WW8Num46z0">
    <w:name w:val="WW8Num46z0"/>
    <w:rsid w:val="00236630"/>
  </w:style>
  <w:style w:type="character" w:customStyle="1" w:styleId="WW8Num46z1">
    <w:name w:val="WW8Num46z1"/>
    <w:rsid w:val="00236630"/>
  </w:style>
  <w:style w:type="character" w:customStyle="1" w:styleId="WW8Num46z2">
    <w:name w:val="WW8Num46z2"/>
    <w:rsid w:val="00236630"/>
  </w:style>
  <w:style w:type="character" w:customStyle="1" w:styleId="WW8Num46z3">
    <w:name w:val="WW8Num46z3"/>
    <w:rsid w:val="00236630"/>
  </w:style>
  <w:style w:type="character" w:customStyle="1" w:styleId="WW8Num46z4">
    <w:name w:val="WW8Num46z4"/>
    <w:rsid w:val="00236630"/>
  </w:style>
  <w:style w:type="character" w:customStyle="1" w:styleId="WW8Num46z5">
    <w:name w:val="WW8Num46z5"/>
    <w:rsid w:val="00236630"/>
  </w:style>
  <w:style w:type="character" w:customStyle="1" w:styleId="WW8Num46z6">
    <w:name w:val="WW8Num46z6"/>
    <w:rsid w:val="00236630"/>
  </w:style>
  <w:style w:type="character" w:customStyle="1" w:styleId="WW8Num46z7">
    <w:name w:val="WW8Num46z7"/>
    <w:rsid w:val="00236630"/>
  </w:style>
  <w:style w:type="character" w:customStyle="1" w:styleId="WW8Num46z8">
    <w:name w:val="WW8Num46z8"/>
    <w:rsid w:val="00236630"/>
  </w:style>
  <w:style w:type="character" w:customStyle="1" w:styleId="WW8Num47z0">
    <w:name w:val="WW8Num47z0"/>
    <w:rsid w:val="00236630"/>
    <w:rPr>
      <w:rFonts w:ascii="Symbol" w:hAnsi="Symbol" w:cs="Symbol"/>
    </w:rPr>
  </w:style>
  <w:style w:type="character" w:customStyle="1" w:styleId="WW8Num47z1">
    <w:name w:val="WW8Num47z1"/>
    <w:rsid w:val="00236630"/>
    <w:rPr>
      <w:rFonts w:ascii="Courier New" w:hAnsi="Courier New" w:cs="Courier New"/>
    </w:rPr>
  </w:style>
  <w:style w:type="character" w:customStyle="1" w:styleId="WW8Num47z2">
    <w:name w:val="WW8Num47z2"/>
    <w:rsid w:val="00236630"/>
    <w:rPr>
      <w:rFonts w:ascii="Wingdings" w:hAnsi="Wingdings" w:cs="Wingdings"/>
    </w:rPr>
  </w:style>
  <w:style w:type="character" w:customStyle="1" w:styleId="WW8Num48z0">
    <w:name w:val="WW8Num48z0"/>
    <w:rsid w:val="00236630"/>
    <w:rPr>
      <w:color w:val="000000"/>
    </w:rPr>
  </w:style>
  <w:style w:type="character" w:customStyle="1" w:styleId="WW8Num48z1">
    <w:name w:val="WW8Num48z1"/>
    <w:rsid w:val="00236630"/>
  </w:style>
  <w:style w:type="character" w:customStyle="1" w:styleId="WW8Num48z2">
    <w:name w:val="WW8Num48z2"/>
    <w:rsid w:val="00236630"/>
  </w:style>
  <w:style w:type="character" w:customStyle="1" w:styleId="WW8Num48z3">
    <w:name w:val="WW8Num48z3"/>
    <w:rsid w:val="00236630"/>
  </w:style>
  <w:style w:type="character" w:customStyle="1" w:styleId="WW8Num48z4">
    <w:name w:val="WW8Num48z4"/>
    <w:rsid w:val="00236630"/>
  </w:style>
  <w:style w:type="character" w:customStyle="1" w:styleId="WW8Num48z5">
    <w:name w:val="WW8Num48z5"/>
    <w:rsid w:val="00236630"/>
  </w:style>
  <w:style w:type="character" w:customStyle="1" w:styleId="WW8Num48z6">
    <w:name w:val="WW8Num48z6"/>
    <w:rsid w:val="00236630"/>
  </w:style>
  <w:style w:type="character" w:customStyle="1" w:styleId="WW8Num48z7">
    <w:name w:val="WW8Num48z7"/>
    <w:rsid w:val="00236630"/>
  </w:style>
  <w:style w:type="character" w:customStyle="1" w:styleId="WW8Num48z8">
    <w:name w:val="WW8Num48z8"/>
    <w:rsid w:val="00236630"/>
  </w:style>
  <w:style w:type="character" w:customStyle="1" w:styleId="WW8Num49z0">
    <w:name w:val="WW8Num49z0"/>
    <w:rsid w:val="00236630"/>
  </w:style>
  <w:style w:type="character" w:customStyle="1" w:styleId="WW8Num49z1">
    <w:name w:val="WW8Num49z1"/>
    <w:rsid w:val="00236630"/>
    <w:rPr>
      <w:color w:val="000000"/>
    </w:rPr>
  </w:style>
  <w:style w:type="character" w:customStyle="1" w:styleId="WW8Num49z2">
    <w:name w:val="WW8Num49z2"/>
    <w:rsid w:val="00236630"/>
  </w:style>
  <w:style w:type="character" w:customStyle="1" w:styleId="WW8Num49z3">
    <w:name w:val="WW8Num49z3"/>
    <w:rsid w:val="00236630"/>
  </w:style>
  <w:style w:type="character" w:customStyle="1" w:styleId="WW8Num49z4">
    <w:name w:val="WW8Num49z4"/>
    <w:rsid w:val="00236630"/>
  </w:style>
  <w:style w:type="character" w:customStyle="1" w:styleId="WW8Num49z5">
    <w:name w:val="WW8Num49z5"/>
    <w:rsid w:val="00236630"/>
  </w:style>
  <w:style w:type="character" w:customStyle="1" w:styleId="WW8Num49z6">
    <w:name w:val="WW8Num49z6"/>
    <w:rsid w:val="00236630"/>
  </w:style>
  <w:style w:type="character" w:customStyle="1" w:styleId="WW8Num49z7">
    <w:name w:val="WW8Num49z7"/>
    <w:rsid w:val="00236630"/>
  </w:style>
  <w:style w:type="character" w:customStyle="1" w:styleId="WW8Num49z8">
    <w:name w:val="WW8Num49z8"/>
    <w:rsid w:val="00236630"/>
  </w:style>
  <w:style w:type="character" w:customStyle="1" w:styleId="Fontepargpadro2">
    <w:name w:val="Fonte parág. padrão2"/>
    <w:rsid w:val="00236630"/>
  </w:style>
  <w:style w:type="character" w:customStyle="1" w:styleId="Absatz-Standardschriftart">
    <w:name w:val="Absatz-Standardschriftart"/>
    <w:rsid w:val="00236630"/>
  </w:style>
  <w:style w:type="character" w:customStyle="1" w:styleId="WW-Absatz-Standardschriftart">
    <w:name w:val="WW-Absatz-Standardschriftart"/>
    <w:rsid w:val="00236630"/>
  </w:style>
  <w:style w:type="character" w:customStyle="1" w:styleId="Fontepargpadro1">
    <w:name w:val="Fonte parág. padrão1"/>
    <w:rsid w:val="00236630"/>
  </w:style>
  <w:style w:type="character" w:customStyle="1" w:styleId="WW-Absatz-Standardschriftart1">
    <w:name w:val="WW-Absatz-Standardschriftart1"/>
    <w:rsid w:val="00236630"/>
  </w:style>
  <w:style w:type="character" w:customStyle="1" w:styleId="WW-Fontepargpadro">
    <w:name w:val="WW-Fonte parág. padrão"/>
    <w:rsid w:val="00236630"/>
  </w:style>
  <w:style w:type="character" w:customStyle="1" w:styleId="WW-Absatz-Standardschriftart11">
    <w:name w:val="WW-Absatz-Standardschriftart11"/>
    <w:rsid w:val="00236630"/>
  </w:style>
  <w:style w:type="character" w:customStyle="1" w:styleId="WW-Absatz-Standardschriftart111">
    <w:name w:val="WW-Absatz-Standardschriftart111"/>
    <w:rsid w:val="00236630"/>
  </w:style>
  <w:style w:type="character" w:customStyle="1" w:styleId="WW-Absatz-Standardschriftart1111">
    <w:name w:val="WW-Absatz-Standardschriftart1111"/>
    <w:rsid w:val="00236630"/>
  </w:style>
  <w:style w:type="character" w:customStyle="1" w:styleId="WW-Absatz-Standardschriftart11111">
    <w:name w:val="WW-Absatz-Standardschriftart11111"/>
    <w:rsid w:val="00236630"/>
  </w:style>
  <w:style w:type="character" w:customStyle="1" w:styleId="WW-Fontepargpadro1">
    <w:name w:val="WW-Fonte parág. padrão1"/>
    <w:rsid w:val="00236630"/>
  </w:style>
  <w:style w:type="character" w:customStyle="1" w:styleId="WW-Absatz-Standardschriftart111111">
    <w:name w:val="WW-Absatz-Standardschriftart111111"/>
    <w:rsid w:val="00236630"/>
  </w:style>
  <w:style w:type="character" w:customStyle="1" w:styleId="WW-Absatz-Standardschriftart1111111">
    <w:name w:val="WW-Absatz-Standardschriftart1111111"/>
    <w:rsid w:val="00236630"/>
  </w:style>
  <w:style w:type="character" w:customStyle="1" w:styleId="WW-Absatz-Standardschriftart11111111">
    <w:name w:val="WW-Absatz-Standardschriftart11111111"/>
    <w:rsid w:val="00236630"/>
  </w:style>
  <w:style w:type="character" w:customStyle="1" w:styleId="WW-Absatz-Standardschriftart111111111">
    <w:name w:val="WW-Absatz-Standardschriftart111111111"/>
    <w:rsid w:val="00236630"/>
  </w:style>
  <w:style w:type="character" w:customStyle="1" w:styleId="WW-Absatz-Standardschriftart1111111111">
    <w:name w:val="WW-Absatz-Standardschriftart1111111111"/>
    <w:rsid w:val="00236630"/>
  </w:style>
  <w:style w:type="character" w:customStyle="1" w:styleId="WW-Absatz-Standardschriftart11111111111">
    <w:name w:val="WW-Absatz-Standardschriftart11111111111"/>
    <w:rsid w:val="00236630"/>
  </w:style>
  <w:style w:type="character" w:customStyle="1" w:styleId="WW-Fontepargpadro11">
    <w:name w:val="WW-Fonte parág. padrão11"/>
    <w:rsid w:val="00236630"/>
  </w:style>
  <w:style w:type="character" w:customStyle="1" w:styleId="WW-Absatz-Standardschriftart111111111111">
    <w:name w:val="WW-Absatz-Standardschriftart111111111111"/>
    <w:rsid w:val="00236630"/>
  </w:style>
  <w:style w:type="character" w:customStyle="1" w:styleId="WW-Absatz-Standardschriftart1111111111111">
    <w:name w:val="WW-Absatz-Standardschriftart1111111111111"/>
    <w:rsid w:val="00236630"/>
  </w:style>
  <w:style w:type="character" w:customStyle="1" w:styleId="WW-Absatz-Standardschriftart11111111111111">
    <w:name w:val="WW-Absatz-Standardschriftart11111111111111"/>
    <w:rsid w:val="00236630"/>
  </w:style>
  <w:style w:type="character" w:customStyle="1" w:styleId="WW-Fontepargpadro111">
    <w:name w:val="WW-Fonte parág. padrão111"/>
    <w:rsid w:val="00236630"/>
  </w:style>
  <w:style w:type="character" w:customStyle="1" w:styleId="WW-Absatz-Standardschriftart111111111111111">
    <w:name w:val="WW-Absatz-Standardschriftart111111111111111"/>
    <w:rsid w:val="00236630"/>
  </w:style>
  <w:style w:type="character" w:customStyle="1" w:styleId="WW-Absatz-Standardschriftart1111111111111111">
    <w:name w:val="WW-Absatz-Standardschriftart1111111111111111"/>
    <w:rsid w:val="00236630"/>
  </w:style>
  <w:style w:type="character" w:customStyle="1" w:styleId="WW-Absatz-Standardschriftart11111111111111111">
    <w:name w:val="WW-Absatz-Standardschriftart11111111111111111"/>
    <w:rsid w:val="00236630"/>
  </w:style>
  <w:style w:type="character" w:customStyle="1" w:styleId="WW-Absatz-Standardschriftart111111111111111111">
    <w:name w:val="WW-Absatz-Standardschriftart111111111111111111"/>
    <w:rsid w:val="00236630"/>
  </w:style>
  <w:style w:type="character" w:customStyle="1" w:styleId="WW-Fontepargpadro1111">
    <w:name w:val="WW-Fonte parág. padrão1111"/>
    <w:rsid w:val="00236630"/>
  </w:style>
  <w:style w:type="character" w:customStyle="1" w:styleId="WW-Fontepargpadro11111">
    <w:name w:val="WW-Fonte parág. padrão11111"/>
    <w:rsid w:val="00236630"/>
  </w:style>
  <w:style w:type="character" w:styleId="Hyperlink">
    <w:name w:val="Hyperlink"/>
    <w:uiPriority w:val="99"/>
    <w:rsid w:val="00236630"/>
    <w:rPr>
      <w:color w:val="0000FF"/>
      <w:u w:val="single"/>
    </w:rPr>
  </w:style>
  <w:style w:type="character" w:customStyle="1" w:styleId="Smbolosdenumerao">
    <w:name w:val="Símbolos de numeração"/>
    <w:rsid w:val="00236630"/>
  </w:style>
  <w:style w:type="character" w:styleId="Nmerodepgina">
    <w:name w:val="page number"/>
    <w:basedOn w:val="Fontepargpadro2"/>
    <w:rsid w:val="00236630"/>
  </w:style>
  <w:style w:type="character" w:customStyle="1" w:styleId="Vnculodendice">
    <w:name w:val="Vínculo de índice"/>
    <w:rsid w:val="00236630"/>
  </w:style>
  <w:style w:type="character" w:customStyle="1" w:styleId="CabealhoChar">
    <w:name w:val="Cabeçalho Char"/>
    <w:aliases w:val="Cabeçalho superior Char,Heading 1a Char"/>
    <w:rsid w:val="00236630"/>
    <w:rPr>
      <w:lang w:eastAsia="zh-CN"/>
    </w:rPr>
  </w:style>
  <w:style w:type="character" w:customStyle="1" w:styleId="RodapChar">
    <w:name w:val="Rodapé Char"/>
    <w:uiPriority w:val="99"/>
    <w:rsid w:val="00236630"/>
    <w:rPr>
      <w:lang w:eastAsia="zh-CN"/>
    </w:rPr>
  </w:style>
  <w:style w:type="character" w:customStyle="1" w:styleId="Caracteresdenotaderodap">
    <w:name w:val="Caracteres de nota de rodapé"/>
    <w:rsid w:val="00236630"/>
  </w:style>
  <w:style w:type="character" w:customStyle="1" w:styleId="Refdenotaderodap1">
    <w:name w:val="Ref. de nota de rodapé1"/>
    <w:rsid w:val="00236630"/>
    <w:rPr>
      <w:vertAlign w:val="superscript"/>
    </w:rPr>
  </w:style>
  <w:style w:type="character" w:customStyle="1" w:styleId="Fontepargpadro8">
    <w:name w:val="Fonte parág. padrão8"/>
    <w:rsid w:val="00236630"/>
  </w:style>
  <w:style w:type="character" w:customStyle="1" w:styleId="Refdenotaderodap2">
    <w:name w:val="Ref. de nota de rodapé2"/>
    <w:rsid w:val="00236630"/>
    <w:rPr>
      <w:vertAlign w:val="superscript"/>
    </w:rPr>
  </w:style>
  <w:style w:type="character" w:customStyle="1" w:styleId="Caracteresdenotadefim">
    <w:name w:val="Caracteres de nota de fim"/>
    <w:rsid w:val="00236630"/>
    <w:rPr>
      <w:vertAlign w:val="superscript"/>
    </w:rPr>
  </w:style>
  <w:style w:type="character" w:customStyle="1" w:styleId="WW-Caracteresdenotadefim">
    <w:name w:val="WW-Caracteres de nota de fim"/>
    <w:rsid w:val="00236630"/>
  </w:style>
  <w:style w:type="character" w:customStyle="1" w:styleId="MenoPendente1">
    <w:name w:val="Menção Pendente1"/>
    <w:rsid w:val="00236630"/>
    <w:rPr>
      <w:color w:val="808080"/>
      <w:shd w:val="clear" w:color="auto" w:fill="E6E6E6"/>
    </w:rPr>
  </w:style>
  <w:style w:type="character" w:styleId="Refdenotaderodap">
    <w:name w:val="footnote reference"/>
    <w:rsid w:val="00236630"/>
    <w:rPr>
      <w:vertAlign w:val="superscript"/>
    </w:rPr>
  </w:style>
  <w:style w:type="character" w:styleId="Refdenotadefim">
    <w:name w:val="endnote reference"/>
    <w:rsid w:val="00236630"/>
    <w:rPr>
      <w:vertAlign w:val="superscript"/>
    </w:rPr>
  </w:style>
  <w:style w:type="paragraph" w:customStyle="1" w:styleId="Ttulo60">
    <w:name w:val="Título6"/>
    <w:basedOn w:val="Normal"/>
    <w:next w:val="Corpodetexto"/>
    <w:rsid w:val="00236630"/>
    <w:pPr>
      <w:keepNext/>
      <w:suppressAutoHyphens/>
      <w:spacing w:before="240" w:after="120" w:line="240" w:lineRule="auto"/>
    </w:pPr>
    <w:rPr>
      <w:rFonts w:ascii="Liberation Sans" w:eastAsia="Microsoft YaHei" w:hAnsi="Liberation Sans" w:cs="Mangal"/>
      <w:sz w:val="28"/>
      <w:szCs w:val="28"/>
      <w:lang w:eastAsia="zh-CN"/>
    </w:rPr>
  </w:style>
  <w:style w:type="paragraph" w:styleId="Corpodetexto">
    <w:name w:val="Body Text"/>
    <w:basedOn w:val="Normal"/>
    <w:link w:val="CorpodetextoChar"/>
    <w:uiPriority w:val="1"/>
    <w:qFormat/>
    <w:rsid w:val="00236630"/>
    <w:pPr>
      <w:suppressAutoHyphens/>
      <w:spacing w:after="120" w:line="240" w:lineRule="auto"/>
    </w:pPr>
    <w:rPr>
      <w:rFonts w:ascii="Times New Roman" w:eastAsia="Times New Roman" w:hAnsi="Times New Roman" w:cs="Times New Roman"/>
      <w:sz w:val="20"/>
      <w:szCs w:val="20"/>
      <w:lang w:eastAsia="zh-CN"/>
    </w:rPr>
  </w:style>
  <w:style w:type="character" w:customStyle="1" w:styleId="CorpodetextoChar">
    <w:name w:val="Corpo de texto Char"/>
    <w:basedOn w:val="Fontepargpadro"/>
    <w:link w:val="Corpodetexto"/>
    <w:uiPriority w:val="1"/>
    <w:rsid w:val="00236630"/>
    <w:rPr>
      <w:rFonts w:ascii="Times New Roman" w:eastAsia="Times New Roman" w:hAnsi="Times New Roman" w:cs="Times New Roman"/>
      <w:sz w:val="20"/>
      <w:szCs w:val="20"/>
      <w:lang w:eastAsia="zh-CN"/>
    </w:rPr>
  </w:style>
  <w:style w:type="paragraph" w:styleId="Lista">
    <w:name w:val="List"/>
    <w:basedOn w:val="Corpodetexto"/>
    <w:rsid w:val="00236630"/>
  </w:style>
  <w:style w:type="paragraph" w:styleId="Legenda">
    <w:name w:val="caption"/>
    <w:basedOn w:val="Normal"/>
    <w:qFormat/>
    <w:rsid w:val="00236630"/>
    <w:pPr>
      <w:suppressLineNumbers/>
      <w:suppressAutoHyphens/>
      <w:spacing w:before="120" w:after="120" w:line="240" w:lineRule="auto"/>
    </w:pPr>
    <w:rPr>
      <w:rFonts w:ascii="Times New Roman" w:eastAsia="Times New Roman" w:hAnsi="Times New Roman" w:cs="Times New Roman"/>
      <w:i/>
      <w:iCs/>
      <w:sz w:val="24"/>
      <w:szCs w:val="24"/>
      <w:lang w:eastAsia="zh-CN"/>
    </w:rPr>
  </w:style>
  <w:style w:type="paragraph" w:customStyle="1" w:styleId="ndice">
    <w:name w:val="Índice"/>
    <w:basedOn w:val="Normal"/>
    <w:rsid w:val="00236630"/>
    <w:pPr>
      <w:suppressLineNumbers/>
      <w:suppressAutoHyphens/>
      <w:spacing w:after="0" w:line="240" w:lineRule="auto"/>
    </w:pPr>
    <w:rPr>
      <w:rFonts w:ascii="Times New Roman" w:eastAsia="Times New Roman" w:hAnsi="Times New Roman" w:cs="Times New Roman"/>
      <w:sz w:val="20"/>
      <w:szCs w:val="20"/>
      <w:lang w:eastAsia="zh-CN"/>
    </w:rPr>
  </w:style>
  <w:style w:type="paragraph" w:customStyle="1" w:styleId="Ttulo50">
    <w:name w:val="Título5"/>
    <w:basedOn w:val="Normal"/>
    <w:next w:val="Corpodetexto"/>
    <w:rsid w:val="00236630"/>
    <w:pPr>
      <w:keepNext/>
      <w:suppressAutoHyphens/>
      <w:spacing w:before="240" w:after="120" w:line="240" w:lineRule="auto"/>
    </w:pPr>
    <w:rPr>
      <w:rFonts w:ascii="Liberation Sans" w:eastAsia="Microsoft YaHei" w:hAnsi="Liberation Sans" w:cs="Mangal"/>
      <w:sz w:val="28"/>
      <w:szCs w:val="28"/>
      <w:lang w:eastAsia="zh-CN"/>
    </w:rPr>
  </w:style>
  <w:style w:type="paragraph" w:customStyle="1" w:styleId="Ttulo40">
    <w:name w:val="Título4"/>
    <w:basedOn w:val="Normal"/>
    <w:next w:val="Corpodetexto"/>
    <w:rsid w:val="00236630"/>
    <w:pPr>
      <w:keepNext/>
      <w:suppressAutoHyphens/>
      <w:spacing w:before="240" w:after="120" w:line="240" w:lineRule="auto"/>
    </w:pPr>
    <w:rPr>
      <w:rFonts w:ascii="Liberation Sans" w:eastAsia="Microsoft YaHei" w:hAnsi="Liberation Sans" w:cs="Mangal"/>
      <w:sz w:val="28"/>
      <w:szCs w:val="28"/>
      <w:lang w:eastAsia="zh-CN"/>
    </w:rPr>
  </w:style>
  <w:style w:type="paragraph" w:customStyle="1" w:styleId="Ttulo30">
    <w:name w:val="Título3"/>
    <w:basedOn w:val="Normal"/>
    <w:next w:val="Corpodetexto"/>
    <w:rsid w:val="00236630"/>
    <w:pPr>
      <w:keepNext/>
      <w:suppressAutoHyphens/>
      <w:spacing w:before="240" w:after="120" w:line="240" w:lineRule="auto"/>
    </w:pPr>
    <w:rPr>
      <w:rFonts w:ascii="Liberation Sans" w:eastAsia="Microsoft YaHei" w:hAnsi="Liberation Sans" w:cs="Mangal"/>
      <w:sz w:val="28"/>
      <w:szCs w:val="28"/>
      <w:lang w:eastAsia="zh-CN"/>
    </w:rPr>
  </w:style>
  <w:style w:type="paragraph" w:customStyle="1" w:styleId="Ttulo20">
    <w:name w:val="Título2"/>
    <w:basedOn w:val="Normal"/>
    <w:next w:val="Corpodetexto"/>
    <w:rsid w:val="00236630"/>
    <w:pPr>
      <w:keepNext/>
      <w:suppressAutoHyphens/>
      <w:spacing w:before="240" w:after="120" w:line="240" w:lineRule="auto"/>
    </w:pPr>
    <w:rPr>
      <w:rFonts w:ascii="Liberation Sans" w:eastAsia="Microsoft YaHei" w:hAnsi="Liberation Sans" w:cs="Mangal"/>
      <w:sz w:val="28"/>
      <w:szCs w:val="28"/>
      <w:lang w:eastAsia="zh-CN"/>
    </w:rPr>
  </w:style>
  <w:style w:type="paragraph" w:customStyle="1" w:styleId="Ttulo10">
    <w:name w:val="Título1"/>
    <w:basedOn w:val="Normal"/>
    <w:next w:val="Corpodetexto"/>
    <w:rsid w:val="00236630"/>
    <w:pPr>
      <w:keepNext/>
      <w:suppressAutoHyphens/>
      <w:spacing w:before="240" w:after="120" w:line="240" w:lineRule="auto"/>
    </w:pPr>
    <w:rPr>
      <w:rFonts w:ascii="Liberation Sans" w:eastAsia="Microsoft YaHei" w:hAnsi="Liberation Sans" w:cs="Mangal"/>
      <w:sz w:val="28"/>
      <w:szCs w:val="28"/>
      <w:lang w:eastAsia="zh-CN"/>
    </w:rPr>
  </w:style>
  <w:style w:type="paragraph" w:customStyle="1" w:styleId="Captulo">
    <w:name w:val="Capítulo"/>
    <w:basedOn w:val="Normal"/>
    <w:next w:val="Corpodetexto"/>
    <w:rsid w:val="00236630"/>
    <w:pPr>
      <w:keepNext/>
      <w:suppressAutoHyphens/>
      <w:spacing w:before="240" w:after="120" w:line="240" w:lineRule="auto"/>
    </w:pPr>
    <w:rPr>
      <w:rFonts w:ascii="Arial" w:eastAsia="Lucida Sans Unicode" w:hAnsi="Arial" w:cs="Tahoma"/>
      <w:sz w:val="28"/>
      <w:szCs w:val="28"/>
      <w:lang w:eastAsia="zh-CN"/>
    </w:rPr>
  </w:style>
  <w:style w:type="paragraph" w:customStyle="1" w:styleId="Textoembloco2">
    <w:name w:val="Texto em bloco2"/>
    <w:basedOn w:val="Normal"/>
    <w:rsid w:val="00236630"/>
    <w:pPr>
      <w:suppressAutoHyphens/>
      <w:spacing w:after="0" w:line="240" w:lineRule="auto"/>
      <w:ind w:left="2127" w:right="-341" w:hanging="1134"/>
      <w:jc w:val="both"/>
    </w:pPr>
    <w:rPr>
      <w:rFonts w:ascii="Times New Roman" w:eastAsia="Times New Roman" w:hAnsi="Times New Roman" w:cs="Times New Roman"/>
      <w:sz w:val="28"/>
      <w:szCs w:val="20"/>
      <w:lang w:eastAsia="zh-CN"/>
    </w:rPr>
  </w:style>
  <w:style w:type="paragraph" w:styleId="Textodebalo">
    <w:name w:val="Balloon Text"/>
    <w:basedOn w:val="Normal"/>
    <w:link w:val="TextodebaloChar"/>
    <w:uiPriority w:val="99"/>
    <w:rsid w:val="00236630"/>
    <w:pPr>
      <w:suppressAutoHyphens/>
      <w:spacing w:after="0" w:line="240" w:lineRule="auto"/>
    </w:pPr>
    <w:rPr>
      <w:rFonts w:ascii="Tahoma" w:eastAsia="Times New Roman" w:hAnsi="Tahoma" w:cs="Tahoma"/>
      <w:sz w:val="16"/>
      <w:szCs w:val="20"/>
      <w:lang w:eastAsia="zh-CN"/>
    </w:rPr>
  </w:style>
  <w:style w:type="character" w:customStyle="1" w:styleId="TextodebaloChar">
    <w:name w:val="Texto de balão Char"/>
    <w:basedOn w:val="Fontepargpadro"/>
    <w:link w:val="Textodebalo"/>
    <w:uiPriority w:val="99"/>
    <w:rsid w:val="00236630"/>
    <w:rPr>
      <w:rFonts w:ascii="Tahoma" w:eastAsia="Times New Roman" w:hAnsi="Tahoma" w:cs="Tahoma"/>
      <w:sz w:val="16"/>
      <w:szCs w:val="20"/>
      <w:lang w:eastAsia="zh-CN"/>
    </w:rPr>
  </w:style>
  <w:style w:type="paragraph" w:customStyle="1" w:styleId="Contedodoquadro">
    <w:name w:val="Conteúdo do quadro"/>
    <w:basedOn w:val="Corpodetexto"/>
    <w:rsid w:val="00236630"/>
  </w:style>
  <w:style w:type="paragraph" w:customStyle="1" w:styleId="Recuodecorpodetexto31">
    <w:name w:val="Recuo de corpo de texto 31"/>
    <w:basedOn w:val="Normal"/>
    <w:rsid w:val="00236630"/>
    <w:pPr>
      <w:suppressAutoHyphens/>
      <w:spacing w:before="120" w:after="120" w:line="240" w:lineRule="auto"/>
      <w:ind w:left="3686" w:hanging="1418"/>
      <w:jc w:val="both"/>
    </w:pPr>
    <w:rPr>
      <w:rFonts w:ascii="Times New Roman" w:eastAsia="Times New Roman" w:hAnsi="Times New Roman" w:cs="Times New Roman"/>
      <w:sz w:val="24"/>
      <w:szCs w:val="20"/>
      <w:lang w:eastAsia="zh-CN"/>
    </w:rPr>
  </w:style>
  <w:style w:type="paragraph" w:styleId="Cabealho">
    <w:name w:val="header"/>
    <w:aliases w:val="Cabeçalho superior,Heading 1a"/>
    <w:basedOn w:val="Normal"/>
    <w:link w:val="CabealhoChar1"/>
    <w:rsid w:val="00236630"/>
    <w:pPr>
      <w:tabs>
        <w:tab w:val="center" w:pos="4419"/>
        <w:tab w:val="right" w:pos="8838"/>
      </w:tabs>
      <w:suppressAutoHyphens/>
      <w:spacing w:after="0" w:line="240" w:lineRule="auto"/>
    </w:pPr>
    <w:rPr>
      <w:rFonts w:ascii="Times New Roman" w:eastAsia="Times New Roman" w:hAnsi="Times New Roman" w:cs="Times New Roman"/>
      <w:sz w:val="20"/>
      <w:szCs w:val="20"/>
      <w:lang w:eastAsia="zh-CN"/>
    </w:rPr>
  </w:style>
  <w:style w:type="character" w:customStyle="1" w:styleId="CabealhoChar1">
    <w:name w:val="Cabeçalho Char1"/>
    <w:aliases w:val="Cabeçalho superior Char1,Heading 1a Char1"/>
    <w:basedOn w:val="Fontepargpadro"/>
    <w:link w:val="Cabealho"/>
    <w:rsid w:val="00236630"/>
    <w:rPr>
      <w:rFonts w:ascii="Times New Roman" w:eastAsia="Times New Roman" w:hAnsi="Times New Roman" w:cs="Times New Roman"/>
      <w:sz w:val="20"/>
      <w:szCs w:val="20"/>
      <w:lang w:eastAsia="zh-CN"/>
    </w:rPr>
  </w:style>
  <w:style w:type="paragraph" w:styleId="Rodap">
    <w:name w:val="footer"/>
    <w:basedOn w:val="Normal"/>
    <w:link w:val="RodapChar1"/>
    <w:uiPriority w:val="99"/>
    <w:rsid w:val="00236630"/>
    <w:pPr>
      <w:tabs>
        <w:tab w:val="center" w:pos="4419"/>
        <w:tab w:val="right" w:pos="8838"/>
      </w:tabs>
      <w:suppressAutoHyphens/>
      <w:spacing w:after="0" w:line="240" w:lineRule="auto"/>
    </w:pPr>
    <w:rPr>
      <w:rFonts w:ascii="Times New Roman" w:eastAsia="Times New Roman" w:hAnsi="Times New Roman" w:cs="Times New Roman"/>
      <w:sz w:val="20"/>
      <w:szCs w:val="20"/>
      <w:lang w:eastAsia="zh-CN"/>
    </w:rPr>
  </w:style>
  <w:style w:type="character" w:customStyle="1" w:styleId="RodapChar1">
    <w:name w:val="Rodapé Char1"/>
    <w:basedOn w:val="Fontepargpadro"/>
    <w:link w:val="Rodap"/>
    <w:uiPriority w:val="99"/>
    <w:rsid w:val="00236630"/>
    <w:rPr>
      <w:rFonts w:ascii="Times New Roman" w:eastAsia="Times New Roman" w:hAnsi="Times New Roman" w:cs="Times New Roman"/>
      <w:sz w:val="20"/>
      <w:szCs w:val="20"/>
      <w:lang w:eastAsia="zh-CN"/>
    </w:rPr>
  </w:style>
  <w:style w:type="paragraph" w:customStyle="1" w:styleId="WW-Textoembloco">
    <w:name w:val="WW-Texto em bloco"/>
    <w:basedOn w:val="Normal"/>
    <w:rsid w:val="00236630"/>
    <w:pPr>
      <w:suppressAutoHyphens/>
      <w:spacing w:after="0" w:line="240" w:lineRule="auto"/>
      <w:ind w:left="-142" w:right="-43"/>
      <w:jc w:val="center"/>
    </w:pPr>
    <w:rPr>
      <w:rFonts w:ascii="Times New Roman" w:eastAsia="Times New Roman" w:hAnsi="Times New Roman" w:cs="Times New Roman"/>
      <w:sz w:val="18"/>
      <w:szCs w:val="20"/>
      <w:lang w:eastAsia="zh-CN"/>
    </w:rPr>
  </w:style>
  <w:style w:type="paragraph" w:customStyle="1" w:styleId="Contedodatabela">
    <w:name w:val="Conteúdo da tabela"/>
    <w:basedOn w:val="Normal"/>
    <w:rsid w:val="00236630"/>
    <w:pPr>
      <w:suppressLineNumbers/>
      <w:suppressAutoHyphens/>
      <w:spacing w:after="0" w:line="240" w:lineRule="auto"/>
    </w:pPr>
    <w:rPr>
      <w:rFonts w:ascii="Times New Roman" w:eastAsia="Times New Roman" w:hAnsi="Times New Roman" w:cs="Times New Roman"/>
      <w:sz w:val="20"/>
      <w:szCs w:val="20"/>
      <w:lang w:eastAsia="zh-CN"/>
    </w:rPr>
  </w:style>
  <w:style w:type="paragraph" w:customStyle="1" w:styleId="Ttulodatabela">
    <w:name w:val="Título da tabela"/>
    <w:basedOn w:val="Contedodatabela"/>
    <w:rsid w:val="00236630"/>
    <w:pPr>
      <w:jc w:val="center"/>
    </w:pPr>
    <w:rPr>
      <w:b/>
      <w:bCs/>
      <w:i/>
      <w:iCs/>
    </w:rPr>
  </w:style>
  <w:style w:type="paragraph" w:customStyle="1" w:styleId="Corpodetexto21">
    <w:name w:val="Corpo de texto 21"/>
    <w:basedOn w:val="Normal"/>
    <w:rsid w:val="00236630"/>
    <w:pPr>
      <w:tabs>
        <w:tab w:val="left" w:pos="1494"/>
      </w:tabs>
      <w:suppressAutoHyphens/>
      <w:spacing w:after="0" w:line="240" w:lineRule="auto"/>
      <w:ind w:right="-1092"/>
      <w:jc w:val="both"/>
    </w:pPr>
    <w:rPr>
      <w:rFonts w:ascii="Times New Roman" w:eastAsia="Times New Roman" w:hAnsi="Times New Roman" w:cs="Times New Roman"/>
      <w:sz w:val="26"/>
      <w:szCs w:val="20"/>
      <w:lang w:eastAsia="zh-CN"/>
    </w:rPr>
  </w:style>
  <w:style w:type="paragraph" w:styleId="Recuodecorpodetexto">
    <w:name w:val="Body Text Indent"/>
    <w:basedOn w:val="Normal"/>
    <w:link w:val="RecuodecorpodetextoChar"/>
    <w:rsid w:val="00236630"/>
    <w:pPr>
      <w:suppressAutoHyphens/>
      <w:spacing w:after="0" w:line="240" w:lineRule="auto"/>
      <w:ind w:right="-1092" w:firstLine="993"/>
      <w:jc w:val="center"/>
    </w:pPr>
    <w:rPr>
      <w:rFonts w:ascii="Times New Roman" w:eastAsia="Times New Roman" w:hAnsi="Times New Roman" w:cs="Times New Roman"/>
      <w:sz w:val="26"/>
      <w:szCs w:val="20"/>
      <w:lang w:eastAsia="zh-CN"/>
    </w:rPr>
  </w:style>
  <w:style w:type="character" w:customStyle="1" w:styleId="RecuodecorpodetextoChar">
    <w:name w:val="Recuo de corpo de texto Char"/>
    <w:basedOn w:val="Fontepargpadro"/>
    <w:link w:val="Recuodecorpodetexto"/>
    <w:rsid w:val="00236630"/>
    <w:rPr>
      <w:rFonts w:ascii="Times New Roman" w:eastAsia="Times New Roman" w:hAnsi="Times New Roman" w:cs="Times New Roman"/>
      <w:sz w:val="26"/>
      <w:szCs w:val="20"/>
      <w:lang w:eastAsia="zh-CN"/>
    </w:rPr>
  </w:style>
  <w:style w:type="paragraph" w:customStyle="1" w:styleId="Corpodetexto31">
    <w:name w:val="Corpo de texto 31"/>
    <w:basedOn w:val="Normal"/>
    <w:rsid w:val="00236630"/>
    <w:pPr>
      <w:suppressAutoHyphens/>
      <w:spacing w:after="0" w:line="240" w:lineRule="auto"/>
      <w:ind w:right="-1092"/>
      <w:jc w:val="both"/>
    </w:pPr>
    <w:rPr>
      <w:rFonts w:ascii="Times New Roman" w:eastAsia="Times New Roman" w:hAnsi="Times New Roman" w:cs="Times New Roman"/>
      <w:color w:val="FF0000"/>
      <w:sz w:val="26"/>
      <w:szCs w:val="20"/>
      <w:lang w:eastAsia="zh-CN"/>
    </w:rPr>
  </w:style>
  <w:style w:type="paragraph" w:customStyle="1" w:styleId="Corpodetexto32">
    <w:name w:val="Corpo de texto 32"/>
    <w:basedOn w:val="Normal"/>
    <w:rsid w:val="00236630"/>
    <w:pPr>
      <w:spacing w:after="0" w:line="270" w:lineRule="exact"/>
      <w:jc w:val="both"/>
    </w:pPr>
    <w:rPr>
      <w:rFonts w:ascii="Arial" w:eastAsia="Times New Roman" w:hAnsi="Arial" w:cs="Arial"/>
      <w:sz w:val="24"/>
      <w:szCs w:val="20"/>
      <w:lang w:eastAsia="zh-CN"/>
    </w:rPr>
  </w:style>
  <w:style w:type="paragraph" w:customStyle="1" w:styleId="Textoembloco1">
    <w:name w:val="Texto em bloco1"/>
    <w:basedOn w:val="Normal"/>
    <w:rsid w:val="00236630"/>
    <w:pPr>
      <w:suppressAutoHyphens/>
      <w:spacing w:after="0" w:line="240" w:lineRule="auto"/>
      <w:ind w:left="2127" w:right="-341" w:hanging="1134"/>
      <w:jc w:val="both"/>
    </w:pPr>
    <w:rPr>
      <w:rFonts w:ascii="Times New Roman" w:eastAsia="Times New Roman" w:hAnsi="Times New Roman" w:cs="Times New Roman"/>
      <w:sz w:val="28"/>
      <w:szCs w:val="20"/>
      <w:lang w:eastAsia="zh-CN"/>
    </w:rPr>
  </w:style>
  <w:style w:type="paragraph" w:styleId="Sumrio3">
    <w:name w:val="toc 3"/>
    <w:basedOn w:val="Normal"/>
    <w:next w:val="Normal"/>
    <w:uiPriority w:val="1"/>
    <w:qFormat/>
    <w:rsid w:val="00236630"/>
    <w:pPr>
      <w:suppressAutoHyphens/>
      <w:spacing w:after="0" w:line="240" w:lineRule="auto"/>
      <w:ind w:left="400"/>
    </w:pPr>
    <w:rPr>
      <w:rFonts w:ascii="Times New Roman" w:eastAsia="Times New Roman" w:hAnsi="Times New Roman" w:cs="Times New Roman"/>
      <w:sz w:val="20"/>
      <w:szCs w:val="20"/>
      <w:lang w:eastAsia="zh-CN"/>
    </w:rPr>
  </w:style>
  <w:style w:type="paragraph" w:styleId="Sumrio1">
    <w:name w:val="toc 1"/>
    <w:basedOn w:val="Normal"/>
    <w:next w:val="Normal"/>
    <w:uiPriority w:val="1"/>
    <w:qFormat/>
    <w:rsid w:val="00236630"/>
    <w:pPr>
      <w:tabs>
        <w:tab w:val="left" w:pos="400"/>
        <w:tab w:val="right" w:leader="dot" w:pos="9912"/>
      </w:tabs>
      <w:suppressAutoHyphens/>
      <w:spacing w:after="0" w:line="240" w:lineRule="auto"/>
    </w:pPr>
    <w:rPr>
      <w:rFonts w:ascii="Arial" w:eastAsia="Times New Roman" w:hAnsi="Arial" w:cs="Arial"/>
      <w:sz w:val="24"/>
      <w:szCs w:val="24"/>
      <w:lang w:eastAsia="pt-BR"/>
    </w:rPr>
  </w:style>
  <w:style w:type="paragraph" w:styleId="Sumrio2">
    <w:name w:val="toc 2"/>
    <w:basedOn w:val="ndice"/>
    <w:uiPriority w:val="1"/>
    <w:qFormat/>
    <w:rsid w:val="00236630"/>
    <w:pPr>
      <w:tabs>
        <w:tab w:val="right" w:leader="dot" w:pos="9355"/>
      </w:tabs>
      <w:ind w:left="283"/>
    </w:pPr>
  </w:style>
  <w:style w:type="paragraph" w:styleId="Sumrio4">
    <w:name w:val="toc 4"/>
    <w:basedOn w:val="ndice"/>
    <w:uiPriority w:val="1"/>
    <w:qFormat/>
    <w:rsid w:val="00236630"/>
    <w:pPr>
      <w:tabs>
        <w:tab w:val="right" w:leader="dot" w:pos="8789"/>
      </w:tabs>
      <w:ind w:left="849"/>
    </w:pPr>
  </w:style>
  <w:style w:type="paragraph" w:styleId="Sumrio5">
    <w:name w:val="toc 5"/>
    <w:basedOn w:val="ndice"/>
    <w:rsid w:val="00236630"/>
    <w:pPr>
      <w:tabs>
        <w:tab w:val="right" w:leader="dot" w:pos="8506"/>
      </w:tabs>
      <w:ind w:left="1132"/>
    </w:pPr>
  </w:style>
  <w:style w:type="paragraph" w:styleId="Sumrio6">
    <w:name w:val="toc 6"/>
    <w:basedOn w:val="ndice"/>
    <w:rsid w:val="00236630"/>
    <w:pPr>
      <w:tabs>
        <w:tab w:val="right" w:leader="dot" w:pos="8223"/>
      </w:tabs>
      <w:ind w:left="1415"/>
    </w:pPr>
  </w:style>
  <w:style w:type="paragraph" w:styleId="Sumrio7">
    <w:name w:val="toc 7"/>
    <w:basedOn w:val="ndice"/>
    <w:rsid w:val="00236630"/>
    <w:pPr>
      <w:tabs>
        <w:tab w:val="right" w:leader="dot" w:pos="7940"/>
      </w:tabs>
      <w:ind w:left="1698"/>
    </w:pPr>
  </w:style>
  <w:style w:type="paragraph" w:styleId="Sumrio8">
    <w:name w:val="toc 8"/>
    <w:basedOn w:val="ndice"/>
    <w:rsid w:val="00236630"/>
    <w:pPr>
      <w:tabs>
        <w:tab w:val="right" w:leader="dot" w:pos="7657"/>
      </w:tabs>
      <w:ind w:left="1981"/>
    </w:pPr>
  </w:style>
  <w:style w:type="paragraph" w:styleId="Sumrio9">
    <w:name w:val="toc 9"/>
    <w:basedOn w:val="ndice"/>
    <w:rsid w:val="00236630"/>
    <w:pPr>
      <w:tabs>
        <w:tab w:val="right" w:leader="dot" w:pos="7374"/>
      </w:tabs>
      <w:ind w:left="2264"/>
    </w:pPr>
  </w:style>
  <w:style w:type="paragraph" w:customStyle="1" w:styleId="Sumrio10">
    <w:name w:val="Sumário 10"/>
    <w:basedOn w:val="ndice"/>
    <w:rsid w:val="00236630"/>
    <w:pPr>
      <w:tabs>
        <w:tab w:val="right" w:leader="dot" w:pos="7091"/>
      </w:tabs>
      <w:ind w:left="2547"/>
    </w:pPr>
  </w:style>
  <w:style w:type="paragraph" w:customStyle="1" w:styleId="Ttulodetabela">
    <w:name w:val="Título de tabela"/>
    <w:basedOn w:val="Contedodatabela"/>
    <w:rsid w:val="00236630"/>
    <w:pPr>
      <w:jc w:val="center"/>
    </w:pPr>
    <w:rPr>
      <w:b/>
      <w:bCs/>
    </w:rPr>
  </w:style>
  <w:style w:type="paragraph" w:styleId="PargrafodaLista">
    <w:name w:val="List Paragraph"/>
    <w:basedOn w:val="Normal"/>
    <w:uiPriority w:val="1"/>
    <w:qFormat/>
    <w:rsid w:val="00236630"/>
    <w:pPr>
      <w:suppressAutoHyphens/>
      <w:spacing w:after="0" w:line="240" w:lineRule="auto"/>
      <w:ind w:left="708"/>
    </w:pPr>
    <w:rPr>
      <w:rFonts w:ascii="Times New Roman" w:eastAsia="Times New Roman" w:hAnsi="Times New Roman" w:cs="Times New Roman"/>
      <w:sz w:val="20"/>
      <w:szCs w:val="20"/>
      <w:lang w:eastAsia="zh-CN"/>
    </w:rPr>
  </w:style>
  <w:style w:type="paragraph" w:customStyle="1" w:styleId="WW-Corpodetexto212">
    <w:name w:val="WW-Corpo de texto 212"/>
    <w:basedOn w:val="Normal"/>
    <w:rsid w:val="00236630"/>
    <w:pPr>
      <w:tabs>
        <w:tab w:val="left" w:pos="0"/>
        <w:tab w:val="left" w:pos="9639"/>
      </w:tabs>
      <w:suppressAutoHyphens/>
      <w:spacing w:after="0" w:line="240" w:lineRule="auto"/>
      <w:ind w:right="-2"/>
      <w:jc w:val="both"/>
    </w:pPr>
    <w:rPr>
      <w:rFonts w:ascii="Times New Roman" w:eastAsia="Times New Roman" w:hAnsi="Times New Roman" w:cs="Times New Roman"/>
      <w:sz w:val="24"/>
      <w:szCs w:val="20"/>
      <w:lang w:eastAsia="zh-CN"/>
    </w:rPr>
  </w:style>
  <w:style w:type="paragraph" w:styleId="NormalWeb">
    <w:name w:val="Normal (Web)"/>
    <w:basedOn w:val="Normal"/>
    <w:uiPriority w:val="99"/>
    <w:rsid w:val="00236630"/>
    <w:pPr>
      <w:spacing w:before="100" w:after="100" w:line="240" w:lineRule="auto"/>
    </w:pPr>
    <w:rPr>
      <w:rFonts w:ascii="Times New Roman" w:eastAsia="Times New Roman" w:hAnsi="Times New Roman" w:cs="Times New Roman"/>
      <w:sz w:val="24"/>
      <w:szCs w:val="24"/>
      <w:lang w:eastAsia="zh-CN"/>
    </w:rPr>
  </w:style>
  <w:style w:type="paragraph" w:customStyle="1" w:styleId="cap">
    <w:name w:val="cap"/>
    <w:basedOn w:val="Normal"/>
    <w:rsid w:val="00236630"/>
    <w:pPr>
      <w:spacing w:before="100" w:after="100" w:line="240" w:lineRule="auto"/>
    </w:pPr>
    <w:rPr>
      <w:rFonts w:ascii="Times New Roman" w:eastAsia="Times New Roman" w:hAnsi="Times New Roman" w:cs="Times New Roman"/>
      <w:sz w:val="24"/>
      <w:szCs w:val="24"/>
      <w:lang w:eastAsia="zh-CN"/>
    </w:rPr>
  </w:style>
  <w:style w:type="paragraph" w:customStyle="1" w:styleId="artigo">
    <w:name w:val="artigo"/>
    <w:basedOn w:val="Normal"/>
    <w:rsid w:val="00236630"/>
    <w:pPr>
      <w:spacing w:before="100" w:after="100" w:line="240" w:lineRule="auto"/>
    </w:pPr>
    <w:rPr>
      <w:rFonts w:ascii="Times New Roman" w:eastAsia="Times New Roman" w:hAnsi="Times New Roman" w:cs="Times New Roman"/>
      <w:sz w:val="24"/>
      <w:szCs w:val="24"/>
      <w:lang w:eastAsia="zh-CN"/>
    </w:rPr>
  </w:style>
  <w:style w:type="paragraph" w:customStyle="1" w:styleId="seo">
    <w:name w:val="seo"/>
    <w:basedOn w:val="Normal"/>
    <w:rsid w:val="00236630"/>
    <w:pPr>
      <w:spacing w:before="100" w:after="100" w:line="240" w:lineRule="auto"/>
    </w:pPr>
    <w:rPr>
      <w:rFonts w:ascii="Times New Roman" w:eastAsia="Times New Roman" w:hAnsi="Times New Roman" w:cs="Times New Roman"/>
      <w:sz w:val="24"/>
      <w:szCs w:val="24"/>
      <w:lang w:eastAsia="zh-CN"/>
    </w:rPr>
  </w:style>
  <w:style w:type="paragraph" w:customStyle="1" w:styleId="texto1">
    <w:name w:val="texto1"/>
    <w:basedOn w:val="Normal"/>
    <w:rsid w:val="00236630"/>
    <w:pPr>
      <w:spacing w:before="100" w:after="100" w:line="240" w:lineRule="auto"/>
    </w:pPr>
    <w:rPr>
      <w:rFonts w:ascii="Times New Roman" w:eastAsia="Times New Roman" w:hAnsi="Times New Roman" w:cs="Times New Roman"/>
      <w:sz w:val="24"/>
      <w:szCs w:val="24"/>
      <w:lang w:eastAsia="zh-CN"/>
    </w:rPr>
  </w:style>
  <w:style w:type="paragraph" w:customStyle="1" w:styleId="texto10">
    <w:name w:val="texto10"/>
    <w:basedOn w:val="Normal"/>
    <w:rsid w:val="00236630"/>
    <w:pPr>
      <w:spacing w:before="100" w:after="100" w:line="240" w:lineRule="auto"/>
    </w:pPr>
    <w:rPr>
      <w:rFonts w:ascii="Times New Roman" w:eastAsia="Times New Roman" w:hAnsi="Times New Roman" w:cs="Times New Roman"/>
      <w:sz w:val="24"/>
      <w:szCs w:val="24"/>
      <w:lang w:eastAsia="zh-CN"/>
    </w:rPr>
  </w:style>
  <w:style w:type="paragraph" w:styleId="Textodenotaderodap">
    <w:name w:val="footnote text"/>
    <w:basedOn w:val="Normal"/>
    <w:link w:val="TextodenotaderodapChar"/>
    <w:rsid w:val="00236630"/>
    <w:pPr>
      <w:suppressLineNumbers/>
      <w:suppressAutoHyphens/>
      <w:spacing w:after="0" w:line="240" w:lineRule="auto"/>
      <w:ind w:left="339" w:hanging="339"/>
    </w:pPr>
    <w:rPr>
      <w:rFonts w:ascii="Times New Roman" w:eastAsia="Times New Roman" w:hAnsi="Times New Roman" w:cs="Times New Roman"/>
      <w:sz w:val="20"/>
      <w:szCs w:val="20"/>
      <w:lang w:eastAsia="zh-CN"/>
    </w:rPr>
  </w:style>
  <w:style w:type="character" w:customStyle="1" w:styleId="TextodenotaderodapChar">
    <w:name w:val="Texto de nota de rodapé Char"/>
    <w:basedOn w:val="Fontepargpadro"/>
    <w:link w:val="Textodenotaderodap"/>
    <w:rsid w:val="00236630"/>
    <w:rPr>
      <w:rFonts w:ascii="Times New Roman" w:eastAsia="Times New Roman" w:hAnsi="Times New Roman" w:cs="Times New Roman"/>
      <w:sz w:val="20"/>
      <w:szCs w:val="20"/>
      <w:lang w:eastAsia="zh-CN"/>
    </w:rPr>
  </w:style>
  <w:style w:type="paragraph" w:customStyle="1" w:styleId="Textodenotaderodap1">
    <w:name w:val="Texto de nota de rodapé1"/>
    <w:basedOn w:val="Normal"/>
    <w:rsid w:val="00236630"/>
    <w:pPr>
      <w:suppressAutoHyphens/>
      <w:spacing w:after="0" w:line="240" w:lineRule="auto"/>
    </w:pPr>
    <w:rPr>
      <w:rFonts w:ascii="Times New Roman" w:eastAsia="Times New Roman" w:hAnsi="Times New Roman" w:cs="Times New Roman"/>
      <w:sz w:val="20"/>
      <w:szCs w:val="20"/>
      <w:lang w:eastAsia="zh-CN"/>
    </w:rPr>
  </w:style>
  <w:style w:type="character" w:styleId="Refdecomentrio">
    <w:name w:val="annotation reference"/>
    <w:uiPriority w:val="99"/>
    <w:semiHidden/>
    <w:unhideWhenUsed/>
    <w:rsid w:val="00236630"/>
    <w:rPr>
      <w:sz w:val="16"/>
      <w:szCs w:val="16"/>
    </w:rPr>
  </w:style>
  <w:style w:type="paragraph" w:styleId="Textodecomentrio">
    <w:name w:val="annotation text"/>
    <w:basedOn w:val="Normal"/>
    <w:link w:val="TextodecomentrioChar"/>
    <w:uiPriority w:val="99"/>
    <w:semiHidden/>
    <w:unhideWhenUsed/>
    <w:rsid w:val="00236630"/>
    <w:pPr>
      <w:suppressAutoHyphens/>
      <w:spacing w:after="0" w:line="240" w:lineRule="auto"/>
    </w:pPr>
    <w:rPr>
      <w:rFonts w:ascii="Times New Roman" w:eastAsia="Times New Roman" w:hAnsi="Times New Roman" w:cs="Times New Roman"/>
      <w:sz w:val="20"/>
      <w:szCs w:val="20"/>
      <w:lang w:eastAsia="zh-CN"/>
    </w:rPr>
  </w:style>
  <w:style w:type="character" w:customStyle="1" w:styleId="TextodecomentrioChar">
    <w:name w:val="Texto de comentário Char"/>
    <w:basedOn w:val="Fontepargpadro"/>
    <w:link w:val="Textodecomentrio"/>
    <w:uiPriority w:val="99"/>
    <w:semiHidden/>
    <w:rsid w:val="00236630"/>
    <w:rPr>
      <w:rFonts w:ascii="Times New Roman" w:eastAsia="Times New Roman" w:hAnsi="Times New Roman" w:cs="Times New Roman"/>
      <w:sz w:val="20"/>
      <w:szCs w:val="20"/>
      <w:lang w:eastAsia="zh-CN"/>
    </w:rPr>
  </w:style>
  <w:style w:type="paragraph" w:styleId="Assuntodocomentrio">
    <w:name w:val="annotation subject"/>
    <w:basedOn w:val="Textodecomentrio"/>
    <w:next w:val="Textodecomentrio"/>
    <w:link w:val="AssuntodocomentrioChar"/>
    <w:uiPriority w:val="99"/>
    <w:semiHidden/>
    <w:unhideWhenUsed/>
    <w:rsid w:val="00236630"/>
    <w:rPr>
      <w:b/>
      <w:bCs/>
    </w:rPr>
  </w:style>
  <w:style w:type="character" w:customStyle="1" w:styleId="AssuntodocomentrioChar">
    <w:name w:val="Assunto do comentário Char"/>
    <w:basedOn w:val="TextodecomentrioChar"/>
    <w:link w:val="Assuntodocomentrio"/>
    <w:uiPriority w:val="99"/>
    <w:semiHidden/>
    <w:rsid w:val="00236630"/>
    <w:rPr>
      <w:rFonts w:ascii="Times New Roman" w:eastAsia="Times New Roman" w:hAnsi="Times New Roman" w:cs="Times New Roman"/>
      <w:b/>
      <w:bCs/>
      <w:sz w:val="20"/>
      <w:szCs w:val="20"/>
      <w:lang w:eastAsia="zh-CN"/>
    </w:rPr>
  </w:style>
  <w:style w:type="paragraph" w:customStyle="1" w:styleId="Default">
    <w:name w:val="Default"/>
    <w:rsid w:val="00236630"/>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table" w:styleId="Tabelacomgrade">
    <w:name w:val="Table Grid"/>
    <w:basedOn w:val="Tabelanormal"/>
    <w:uiPriority w:val="59"/>
    <w:rsid w:val="00236630"/>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uiPriority w:val="22"/>
    <w:qFormat/>
    <w:rsid w:val="00236630"/>
    <w:rPr>
      <w:b/>
      <w:bCs/>
    </w:rPr>
  </w:style>
  <w:style w:type="paragraph" w:customStyle="1" w:styleId="content-textcontainer">
    <w:name w:val="content-text__container"/>
    <w:basedOn w:val="Normal"/>
    <w:rsid w:val="00236630"/>
    <w:pPr>
      <w:spacing w:before="100" w:beforeAutospacing="1" w:after="100" w:afterAutospacing="1" w:line="240" w:lineRule="auto"/>
    </w:pPr>
    <w:rPr>
      <w:rFonts w:ascii="Times New Roman" w:eastAsia="Times New Roman" w:hAnsi="Times New Roman" w:cs="Times New Roman"/>
      <w:sz w:val="24"/>
      <w:szCs w:val="24"/>
      <w:lang w:eastAsia="pt-BR"/>
    </w:rPr>
  </w:style>
  <w:style w:type="table" w:customStyle="1" w:styleId="TableNormal">
    <w:name w:val="Table Normal"/>
    <w:uiPriority w:val="2"/>
    <w:semiHidden/>
    <w:unhideWhenUsed/>
    <w:qFormat/>
    <w:rsid w:val="0023663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36630"/>
    <w:pPr>
      <w:widowControl w:val="0"/>
      <w:autoSpaceDE w:val="0"/>
      <w:autoSpaceDN w:val="0"/>
      <w:spacing w:after="0" w:line="240" w:lineRule="auto"/>
    </w:pPr>
    <w:rPr>
      <w:rFonts w:ascii="Times New Roman" w:eastAsia="Times New Roman" w:hAnsi="Times New Roman" w:cs="Times New Roman"/>
      <w:lang w:eastAsia="pt-BR" w:bidi="pt-BR"/>
    </w:rPr>
  </w:style>
  <w:style w:type="character" w:customStyle="1" w:styleId="Fontepargpadro9">
    <w:name w:val="Fonte parág. padrão9"/>
    <w:rsid w:val="00AC3614"/>
  </w:style>
  <w:style w:type="character" w:customStyle="1" w:styleId="Refdenotaderodap3">
    <w:name w:val="Ref. de nota de rodapé3"/>
    <w:rsid w:val="00AC3614"/>
    <w:rPr>
      <w:vertAlign w:val="superscript"/>
    </w:rPr>
  </w:style>
  <w:style w:type="character" w:customStyle="1" w:styleId="MenoPendente2">
    <w:name w:val="Menção Pendente2"/>
    <w:rsid w:val="00AC3614"/>
    <w:rPr>
      <w:color w:val="808080"/>
      <w:shd w:val="clear" w:color="auto" w:fill="E6E6E6"/>
    </w:rPr>
  </w:style>
  <w:style w:type="paragraph" w:customStyle="1" w:styleId="Corpodetexto33">
    <w:name w:val="Corpo de texto 33"/>
    <w:basedOn w:val="Normal"/>
    <w:rsid w:val="00AC3614"/>
    <w:pPr>
      <w:spacing w:after="0" w:line="270" w:lineRule="exact"/>
      <w:jc w:val="both"/>
    </w:pPr>
    <w:rPr>
      <w:rFonts w:ascii="Arial" w:eastAsia="Times New Roman" w:hAnsi="Arial" w:cs="Arial"/>
      <w:sz w:val="24"/>
      <w:szCs w:val="20"/>
      <w:lang w:eastAsia="zh-CN"/>
    </w:rPr>
  </w:style>
  <w:style w:type="paragraph" w:customStyle="1" w:styleId="Textodenotaderodap2">
    <w:name w:val="Texto de nota de rodapé2"/>
    <w:basedOn w:val="Normal"/>
    <w:rsid w:val="00AC3614"/>
    <w:pPr>
      <w:suppressAutoHyphens/>
      <w:spacing w:after="0" w:line="240" w:lineRule="auto"/>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911414">
      <w:bodyDiv w:val="1"/>
      <w:marLeft w:val="0"/>
      <w:marRight w:val="0"/>
      <w:marTop w:val="0"/>
      <w:marBottom w:val="0"/>
      <w:divBdr>
        <w:top w:val="none" w:sz="0" w:space="0" w:color="auto"/>
        <w:left w:val="none" w:sz="0" w:space="0" w:color="auto"/>
        <w:bottom w:val="none" w:sz="0" w:space="0" w:color="auto"/>
        <w:right w:val="none" w:sz="0" w:space="0" w:color="auto"/>
      </w:divBdr>
    </w:div>
    <w:div w:id="279922865">
      <w:bodyDiv w:val="1"/>
      <w:marLeft w:val="0"/>
      <w:marRight w:val="0"/>
      <w:marTop w:val="0"/>
      <w:marBottom w:val="0"/>
      <w:divBdr>
        <w:top w:val="none" w:sz="0" w:space="0" w:color="auto"/>
        <w:left w:val="none" w:sz="0" w:space="0" w:color="auto"/>
        <w:bottom w:val="none" w:sz="0" w:space="0" w:color="auto"/>
        <w:right w:val="none" w:sz="0" w:space="0" w:color="auto"/>
      </w:divBdr>
    </w:div>
    <w:div w:id="395974226">
      <w:bodyDiv w:val="1"/>
      <w:marLeft w:val="0"/>
      <w:marRight w:val="0"/>
      <w:marTop w:val="0"/>
      <w:marBottom w:val="0"/>
      <w:divBdr>
        <w:top w:val="none" w:sz="0" w:space="0" w:color="auto"/>
        <w:left w:val="none" w:sz="0" w:space="0" w:color="auto"/>
        <w:bottom w:val="none" w:sz="0" w:space="0" w:color="auto"/>
        <w:right w:val="none" w:sz="0" w:space="0" w:color="auto"/>
      </w:divBdr>
    </w:div>
    <w:div w:id="413210439">
      <w:bodyDiv w:val="1"/>
      <w:marLeft w:val="0"/>
      <w:marRight w:val="0"/>
      <w:marTop w:val="0"/>
      <w:marBottom w:val="0"/>
      <w:divBdr>
        <w:top w:val="none" w:sz="0" w:space="0" w:color="auto"/>
        <w:left w:val="none" w:sz="0" w:space="0" w:color="auto"/>
        <w:bottom w:val="none" w:sz="0" w:space="0" w:color="auto"/>
        <w:right w:val="none" w:sz="0" w:space="0" w:color="auto"/>
      </w:divBdr>
    </w:div>
    <w:div w:id="499202171">
      <w:bodyDiv w:val="1"/>
      <w:marLeft w:val="0"/>
      <w:marRight w:val="0"/>
      <w:marTop w:val="0"/>
      <w:marBottom w:val="0"/>
      <w:divBdr>
        <w:top w:val="none" w:sz="0" w:space="0" w:color="auto"/>
        <w:left w:val="none" w:sz="0" w:space="0" w:color="auto"/>
        <w:bottom w:val="none" w:sz="0" w:space="0" w:color="auto"/>
        <w:right w:val="none" w:sz="0" w:space="0" w:color="auto"/>
      </w:divBdr>
    </w:div>
    <w:div w:id="623122555">
      <w:bodyDiv w:val="1"/>
      <w:marLeft w:val="0"/>
      <w:marRight w:val="0"/>
      <w:marTop w:val="0"/>
      <w:marBottom w:val="0"/>
      <w:divBdr>
        <w:top w:val="none" w:sz="0" w:space="0" w:color="auto"/>
        <w:left w:val="none" w:sz="0" w:space="0" w:color="auto"/>
        <w:bottom w:val="none" w:sz="0" w:space="0" w:color="auto"/>
        <w:right w:val="none" w:sz="0" w:space="0" w:color="auto"/>
      </w:divBdr>
    </w:div>
    <w:div w:id="662978609">
      <w:bodyDiv w:val="1"/>
      <w:marLeft w:val="0"/>
      <w:marRight w:val="0"/>
      <w:marTop w:val="0"/>
      <w:marBottom w:val="0"/>
      <w:divBdr>
        <w:top w:val="none" w:sz="0" w:space="0" w:color="auto"/>
        <w:left w:val="none" w:sz="0" w:space="0" w:color="auto"/>
        <w:bottom w:val="none" w:sz="0" w:space="0" w:color="auto"/>
        <w:right w:val="none" w:sz="0" w:space="0" w:color="auto"/>
      </w:divBdr>
    </w:div>
    <w:div w:id="684088143">
      <w:bodyDiv w:val="1"/>
      <w:marLeft w:val="0"/>
      <w:marRight w:val="0"/>
      <w:marTop w:val="0"/>
      <w:marBottom w:val="0"/>
      <w:divBdr>
        <w:top w:val="none" w:sz="0" w:space="0" w:color="auto"/>
        <w:left w:val="none" w:sz="0" w:space="0" w:color="auto"/>
        <w:bottom w:val="none" w:sz="0" w:space="0" w:color="auto"/>
        <w:right w:val="none" w:sz="0" w:space="0" w:color="auto"/>
      </w:divBdr>
    </w:div>
    <w:div w:id="699286096">
      <w:bodyDiv w:val="1"/>
      <w:marLeft w:val="0"/>
      <w:marRight w:val="0"/>
      <w:marTop w:val="0"/>
      <w:marBottom w:val="0"/>
      <w:divBdr>
        <w:top w:val="none" w:sz="0" w:space="0" w:color="auto"/>
        <w:left w:val="none" w:sz="0" w:space="0" w:color="auto"/>
        <w:bottom w:val="none" w:sz="0" w:space="0" w:color="auto"/>
        <w:right w:val="none" w:sz="0" w:space="0" w:color="auto"/>
      </w:divBdr>
    </w:div>
    <w:div w:id="824129306">
      <w:bodyDiv w:val="1"/>
      <w:marLeft w:val="0"/>
      <w:marRight w:val="0"/>
      <w:marTop w:val="0"/>
      <w:marBottom w:val="0"/>
      <w:divBdr>
        <w:top w:val="none" w:sz="0" w:space="0" w:color="auto"/>
        <w:left w:val="none" w:sz="0" w:space="0" w:color="auto"/>
        <w:bottom w:val="none" w:sz="0" w:space="0" w:color="auto"/>
        <w:right w:val="none" w:sz="0" w:space="0" w:color="auto"/>
      </w:divBdr>
    </w:div>
    <w:div w:id="973562542">
      <w:bodyDiv w:val="1"/>
      <w:marLeft w:val="0"/>
      <w:marRight w:val="0"/>
      <w:marTop w:val="0"/>
      <w:marBottom w:val="0"/>
      <w:divBdr>
        <w:top w:val="none" w:sz="0" w:space="0" w:color="auto"/>
        <w:left w:val="none" w:sz="0" w:space="0" w:color="auto"/>
        <w:bottom w:val="none" w:sz="0" w:space="0" w:color="auto"/>
        <w:right w:val="none" w:sz="0" w:space="0" w:color="auto"/>
      </w:divBdr>
    </w:div>
    <w:div w:id="1004744044">
      <w:bodyDiv w:val="1"/>
      <w:marLeft w:val="0"/>
      <w:marRight w:val="0"/>
      <w:marTop w:val="0"/>
      <w:marBottom w:val="0"/>
      <w:divBdr>
        <w:top w:val="none" w:sz="0" w:space="0" w:color="auto"/>
        <w:left w:val="none" w:sz="0" w:space="0" w:color="auto"/>
        <w:bottom w:val="none" w:sz="0" w:space="0" w:color="auto"/>
        <w:right w:val="none" w:sz="0" w:space="0" w:color="auto"/>
      </w:divBdr>
    </w:div>
    <w:div w:id="1133326873">
      <w:bodyDiv w:val="1"/>
      <w:marLeft w:val="0"/>
      <w:marRight w:val="0"/>
      <w:marTop w:val="0"/>
      <w:marBottom w:val="0"/>
      <w:divBdr>
        <w:top w:val="none" w:sz="0" w:space="0" w:color="auto"/>
        <w:left w:val="none" w:sz="0" w:space="0" w:color="auto"/>
        <w:bottom w:val="none" w:sz="0" w:space="0" w:color="auto"/>
        <w:right w:val="none" w:sz="0" w:space="0" w:color="auto"/>
      </w:divBdr>
    </w:div>
    <w:div w:id="1145001235">
      <w:bodyDiv w:val="1"/>
      <w:marLeft w:val="0"/>
      <w:marRight w:val="0"/>
      <w:marTop w:val="0"/>
      <w:marBottom w:val="0"/>
      <w:divBdr>
        <w:top w:val="none" w:sz="0" w:space="0" w:color="auto"/>
        <w:left w:val="none" w:sz="0" w:space="0" w:color="auto"/>
        <w:bottom w:val="none" w:sz="0" w:space="0" w:color="auto"/>
        <w:right w:val="none" w:sz="0" w:space="0" w:color="auto"/>
      </w:divBdr>
    </w:div>
    <w:div w:id="1202281328">
      <w:bodyDiv w:val="1"/>
      <w:marLeft w:val="0"/>
      <w:marRight w:val="0"/>
      <w:marTop w:val="0"/>
      <w:marBottom w:val="0"/>
      <w:divBdr>
        <w:top w:val="none" w:sz="0" w:space="0" w:color="auto"/>
        <w:left w:val="none" w:sz="0" w:space="0" w:color="auto"/>
        <w:bottom w:val="none" w:sz="0" w:space="0" w:color="auto"/>
        <w:right w:val="none" w:sz="0" w:space="0" w:color="auto"/>
      </w:divBdr>
    </w:div>
    <w:div w:id="1210141533">
      <w:bodyDiv w:val="1"/>
      <w:marLeft w:val="0"/>
      <w:marRight w:val="0"/>
      <w:marTop w:val="0"/>
      <w:marBottom w:val="0"/>
      <w:divBdr>
        <w:top w:val="none" w:sz="0" w:space="0" w:color="auto"/>
        <w:left w:val="none" w:sz="0" w:space="0" w:color="auto"/>
        <w:bottom w:val="none" w:sz="0" w:space="0" w:color="auto"/>
        <w:right w:val="none" w:sz="0" w:space="0" w:color="auto"/>
      </w:divBdr>
    </w:div>
    <w:div w:id="1480732788">
      <w:bodyDiv w:val="1"/>
      <w:marLeft w:val="0"/>
      <w:marRight w:val="0"/>
      <w:marTop w:val="0"/>
      <w:marBottom w:val="0"/>
      <w:divBdr>
        <w:top w:val="none" w:sz="0" w:space="0" w:color="auto"/>
        <w:left w:val="none" w:sz="0" w:space="0" w:color="auto"/>
        <w:bottom w:val="none" w:sz="0" w:space="0" w:color="auto"/>
        <w:right w:val="none" w:sz="0" w:space="0" w:color="auto"/>
      </w:divBdr>
    </w:div>
    <w:div w:id="1481192025">
      <w:bodyDiv w:val="1"/>
      <w:marLeft w:val="0"/>
      <w:marRight w:val="0"/>
      <w:marTop w:val="0"/>
      <w:marBottom w:val="0"/>
      <w:divBdr>
        <w:top w:val="none" w:sz="0" w:space="0" w:color="auto"/>
        <w:left w:val="none" w:sz="0" w:space="0" w:color="auto"/>
        <w:bottom w:val="none" w:sz="0" w:space="0" w:color="auto"/>
        <w:right w:val="none" w:sz="0" w:space="0" w:color="auto"/>
      </w:divBdr>
    </w:div>
    <w:div w:id="1522817532">
      <w:bodyDiv w:val="1"/>
      <w:marLeft w:val="0"/>
      <w:marRight w:val="0"/>
      <w:marTop w:val="0"/>
      <w:marBottom w:val="0"/>
      <w:divBdr>
        <w:top w:val="none" w:sz="0" w:space="0" w:color="auto"/>
        <w:left w:val="none" w:sz="0" w:space="0" w:color="auto"/>
        <w:bottom w:val="none" w:sz="0" w:space="0" w:color="auto"/>
        <w:right w:val="none" w:sz="0" w:space="0" w:color="auto"/>
      </w:divBdr>
    </w:div>
    <w:div w:id="1660230954">
      <w:bodyDiv w:val="1"/>
      <w:marLeft w:val="0"/>
      <w:marRight w:val="0"/>
      <w:marTop w:val="0"/>
      <w:marBottom w:val="0"/>
      <w:divBdr>
        <w:top w:val="none" w:sz="0" w:space="0" w:color="auto"/>
        <w:left w:val="none" w:sz="0" w:space="0" w:color="auto"/>
        <w:bottom w:val="none" w:sz="0" w:space="0" w:color="auto"/>
        <w:right w:val="none" w:sz="0" w:space="0" w:color="auto"/>
      </w:divBdr>
    </w:div>
    <w:div w:id="1697999625">
      <w:bodyDiv w:val="1"/>
      <w:marLeft w:val="0"/>
      <w:marRight w:val="0"/>
      <w:marTop w:val="0"/>
      <w:marBottom w:val="0"/>
      <w:divBdr>
        <w:top w:val="none" w:sz="0" w:space="0" w:color="auto"/>
        <w:left w:val="none" w:sz="0" w:space="0" w:color="auto"/>
        <w:bottom w:val="none" w:sz="0" w:space="0" w:color="auto"/>
        <w:right w:val="none" w:sz="0" w:space="0" w:color="auto"/>
      </w:divBdr>
    </w:div>
    <w:div w:id="187407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C92831-BC41-4625-9730-7C74199A8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3845</Words>
  <Characters>20766</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Franklin Gurgel</dc:creator>
  <cp:lastModifiedBy>Jair Fernandes de Oliveira</cp:lastModifiedBy>
  <cp:revision>2</cp:revision>
  <cp:lastPrinted>2021-11-19T12:30:00Z</cp:lastPrinted>
  <dcterms:created xsi:type="dcterms:W3CDTF">2022-07-13T17:32:00Z</dcterms:created>
  <dcterms:modified xsi:type="dcterms:W3CDTF">2022-07-13T17:32:00Z</dcterms:modified>
</cp:coreProperties>
</file>